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16A8AB" w14:textId="7C844645" w:rsidR="00EC69FE" w:rsidRPr="009A1503" w:rsidRDefault="00EC69FE" w:rsidP="00B05D53">
      <w:pPr>
        <w:spacing w:after="0" w:line="240" w:lineRule="auto"/>
        <w:ind w:left="283"/>
        <w:jc w:val="center"/>
        <w:rPr>
          <w:rFonts w:ascii="GHEA Grapalat" w:eastAsia="Calibri" w:hAnsi="GHEA Grapalat"/>
          <w:b/>
        </w:rPr>
      </w:pPr>
      <w:r w:rsidRPr="009A1503">
        <w:rPr>
          <w:rFonts w:ascii="GHEA Grapalat" w:eastAsia="Calibri" w:hAnsi="GHEA Grapalat"/>
          <w:b/>
        </w:rPr>
        <w:t>ANNOUNCEMENT*</w:t>
      </w:r>
    </w:p>
    <w:p w14:paraId="1E517CDE" w14:textId="652B0272" w:rsidR="00EC69FE" w:rsidRPr="009A1503" w:rsidRDefault="00EC69FE" w:rsidP="00B05D53">
      <w:pPr>
        <w:spacing w:after="0" w:line="240" w:lineRule="auto"/>
        <w:ind w:left="283"/>
        <w:jc w:val="center"/>
        <w:rPr>
          <w:rFonts w:ascii="GHEA Grapalat" w:eastAsia="Calibri" w:hAnsi="GHEA Grapalat"/>
          <w:b/>
        </w:rPr>
      </w:pPr>
      <w:r w:rsidRPr="009A1503">
        <w:rPr>
          <w:rFonts w:ascii="GHEA Grapalat" w:eastAsia="Calibri" w:hAnsi="GHEA Grapalat"/>
          <w:b/>
        </w:rPr>
        <w:t>On Request for Quotation</w:t>
      </w:r>
    </w:p>
    <w:p w14:paraId="3E09AF79" w14:textId="77777777" w:rsidR="00697DD3" w:rsidRPr="009A1503" w:rsidRDefault="00697DD3" w:rsidP="00B05D53">
      <w:pPr>
        <w:spacing w:after="0" w:line="240" w:lineRule="auto"/>
        <w:ind w:left="283"/>
        <w:jc w:val="center"/>
        <w:rPr>
          <w:rFonts w:ascii="GHEA Grapalat" w:eastAsia="Calibri" w:hAnsi="GHEA Grapalat"/>
          <w:b/>
        </w:rPr>
      </w:pPr>
    </w:p>
    <w:p w14:paraId="373014D6" w14:textId="4CF2DD49" w:rsidR="00EC69FE" w:rsidRPr="009A1503" w:rsidRDefault="00EC69FE" w:rsidP="00EC69FE">
      <w:pPr>
        <w:spacing w:line="240" w:lineRule="auto"/>
        <w:ind w:left="283"/>
        <w:jc w:val="center"/>
        <w:rPr>
          <w:rFonts w:ascii="GHEA Grapalat" w:eastAsia="Calibri" w:hAnsi="GHEA Grapalat"/>
          <w:b/>
        </w:rPr>
      </w:pPr>
      <w:r w:rsidRPr="009A1503">
        <w:rPr>
          <w:rFonts w:ascii="GHEA Grapalat" w:eastAsia="Calibri" w:hAnsi="GHEA Grapalat"/>
          <w:b/>
        </w:rPr>
        <w:t xml:space="preserve">The </w:t>
      </w:r>
      <w:proofErr w:type="gramStart"/>
      <w:r w:rsidRPr="009A1503">
        <w:rPr>
          <w:rFonts w:ascii="GHEA Grapalat" w:eastAsia="Calibri" w:hAnsi="GHEA Grapalat"/>
          <w:b/>
        </w:rPr>
        <w:t xml:space="preserve">text of this announcement is approved by the Decision N </w:t>
      </w:r>
      <w:r w:rsidR="007D52BF">
        <w:rPr>
          <w:rFonts w:ascii="GHEA Grapalat" w:eastAsia="Calibri" w:hAnsi="GHEA Grapalat"/>
          <w:b/>
          <w:lang w:val="hy-AM"/>
        </w:rPr>
        <w:t>2</w:t>
      </w:r>
      <w:r w:rsidRPr="009A1503">
        <w:rPr>
          <w:rFonts w:ascii="GHEA Grapalat" w:eastAsia="Calibri" w:hAnsi="GHEA Grapalat"/>
          <w:b/>
        </w:rPr>
        <w:t xml:space="preserve"> of Request</w:t>
      </w:r>
      <w:proofErr w:type="gramEnd"/>
      <w:r w:rsidRPr="009A1503">
        <w:rPr>
          <w:rFonts w:ascii="GHEA Grapalat" w:eastAsia="Calibri" w:hAnsi="GHEA Grapalat"/>
          <w:b/>
        </w:rPr>
        <w:t xml:space="preserve"> for Quotation Committee dated </w:t>
      </w:r>
      <w:r w:rsidR="0040225B" w:rsidRPr="009A1503">
        <w:rPr>
          <w:rFonts w:ascii="GHEA Grapalat" w:eastAsia="Calibri" w:hAnsi="GHEA Grapalat"/>
          <w:b/>
        </w:rPr>
        <w:t>1</w:t>
      </w:r>
      <w:r w:rsidR="007D52BF">
        <w:rPr>
          <w:rFonts w:ascii="GHEA Grapalat" w:eastAsia="Calibri" w:hAnsi="GHEA Grapalat"/>
          <w:b/>
          <w:lang w:val="hy-AM"/>
        </w:rPr>
        <w:t>8</w:t>
      </w:r>
      <w:r w:rsidR="00427D75" w:rsidRPr="009A1503">
        <w:rPr>
          <w:rFonts w:ascii="GHEA Grapalat" w:eastAsia="Calibri" w:hAnsi="GHEA Grapalat"/>
          <w:b/>
        </w:rPr>
        <w:t xml:space="preserve"> January</w:t>
      </w:r>
      <w:r w:rsidR="00B67D2A" w:rsidRPr="009A1503">
        <w:rPr>
          <w:rFonts w:ascii="GHEA Grapalat" w:eastAsia="Calibri" w:hAnsi="GHEA Grapalat"/>
          <w:b/>
        </w:rPr>
        <w:t>, 2021</w:t>
      </w:r>
      <w:r w:rsidRPr="009A1503">
        <w:rPr>
          <w:rFonts w:ascii="GHEA Grapalat" w:eastAsia="Calibri" w:hAnsi="GHEA Grapalat"/>
          <w:b/>
        </w:rPr>
        <w:t xml:space="preserve"> and is being published according to Article 27 of the Law of the Republic of Armenia "On Procurement".</w:t>
      </w:r>
    </w:p>
    <w:p w14:paraId="4A9C1475" w14:textId="7E8E4D3E" w:rsidR="00EC69FE" w:rsidRPr="009A1503" w:rsidRDefault="00EC69FE" w:rsidP="00EC69FE">
      <w:pPr>
        <w:keepNext/>
        <w:spacing w:line="240" w:lineRule="auto"/>
        <w:jc w:val="center"/>
        <w:outlineLvl w:val="2"/>
        <w:rPr>
          <w:rFonts w:ascii="GHEA Grapalat" w:hAnsi="GHEA Grapalat"/>
          <w:b/>
          <w:u w:val="single"/>
          <w:lang w:val="af-ZA"/>
        </w:rPr>
      </w:pPr>
      <w:r w:rsidRPr="009A1503">
        <w:rPr>
          <w:rFonts w:ascii="GHEA Grapalat" w:hAnsi="GHEA Grapalat"/>
          <w:b/>
          <w:lang w:val="en-AU"/>
        </w:rPr>
        <w:t xml:space="preserve">Code of the Request for Quotation: </w:t>
      </w:r>
      <w:r w:rsidRPr="009A1503">
        <w:rPr>
          <w:rFonts w:ascii="GHEA Grapalat" w:hAnsi="GHEA Grapalat"/>
          <w:b/>
          <w:lang w:val="af-ZA"/>
        </w:rPr>
        <w:t>ՓՍՍ-ԳՀԾՁԲ-2021/1</w:t>
      </w:r>
      <w:r w:rsidR="00427D75" w:rsidRPr="009A1503">
        <w:rPr>
          <w:rFonts w:ascii="GHEA Grapalat" w:hAnsi="GHEA Grapalat"/>
          <w:b/>
          <w:lang w:val="af-ZA"/>
        </w:rPr>
        <w:t>3</w:t>
      </w:r>
      <w:r w:rsidRPr="009A1503">
        <w:rPr>
          <w:rFonts w:ascii="GHEA Grapalat" w:hAnsi="GHEA Grapalat"/>
          <w:b/>
          <w:u w:val="single"/>
          <w:lang w:val="af-ZA"/>
        </w:rPr>
        <w:t xml:space="preserve"> </w:t>
      </w:r>
    </w:p>
    <w:p w14:paraId="34364274" w14:textId="20A02A98" w:rsidR="00720C32" w:rsidRPr="009A1503" w:rsidRDefault="00720C32" w:rsidP="007D5607">
      <w:pPr>
        <w:keepNext/>
        <w:spacing w:line="240" w:lineRule="auto"/>
        <w:ind w:firstLine="540"/>
        <w:jc w:val="center"/>
        <w:outlineLvl w:val="2"/>
        <w:rPr>
          <w:rFonts w:ascii="GHEA Grapalat" w:hAnsi="GHEA Grapalat"/>
          <w:b/>
        </w:rPr>
      </w:pPr>
      <w:r w:rsidRPr="009A1503">
        <w:rPr>
          <w:rFonts w:ascii="GHEA Grapalat" w:hAnsi="GHEA Grapalat"/>
          <w:bCs/>
          <w:i/>
          <w:iCs/>
          <w:sz w:val="16"/>
          <w:lang w:val="en-GB"/>
        </w:rPr>
        <w:t>This procurement process is organized in accordance with the requirements of Article 15, paragraph 6, of the RA Procurement Law</w:t>
      </w:r>
    </w:p>
    <w:p w14:paraId="60C9A79D" w14:textId="77777777" w:rsidR="00EC69FE" w:rsidRPr="009A1503" w:rsidRDefault="00EC69FE" w:rsidP="00EC69FE">
      <w:pPr>
        <w:spacing w:after="0" w:line="240" w:lineRule="auto"/>
        <w:ind w:firstLine="720"/>
        <w:jc w:val="both"/>
        <w:rPr>
          <w:rFonts w:ascii="GHEA Grapalat" w:eastAsia="Calibri" w:hAnsi="GHEA Grapalat"/>
        </w:rPr>
      </w:pPr>
      <w:r w:rsidRPr="009A1503">
        <w:rPr>
          <w:rFonts w:ascii="GHEA Grapalat" w:eastAsia="Calibri" w:hAnsi="GHEA Grapalat"/>
        </w:rPr>
        <w:t>The Client, “Parking City Service”</w:t>
      </w:r>
      <w:r w:rsidRPr="009A1503">
        <w:rPr>
          <w:rFonts w:ascii="Calibri" w:eastAsia="Calibri" w:hAnsi="Calibri" w:cs="Calibri"/>
        </w:rPr>
        <w:t> </w:t>
      </w:r>
      <w:r w:rsidRPr="009A1503">
        <w:rPr>
          <w:rFonts w:ascii="GHEA Grapalat" w:eastAsia="Calibri" w:hAnsi="GHEA Grapalat"/>
        </w:rPr>
        <w:t xml:space="preserve">CJSC located at </w:t>
      </w:r>
      <w:proofErr w:type="spellStart"/>
      <w:r w:rsidRPr="009A1503">
        <w:rPr>
          <w:rFonts w:ascii="GHEA Grapalat" w:eastAsia="Calibri" w:hAnsi="GHEA Grapalat"/>
        </w:rPr>
        <w:t>st.</w:t>
      </w:r>
      <w:proofErr w:type="spellEnd"/>
      <w:r w:rsidRPr="009A1503">
        <w:rPr>
          <w:rFonts w:ascii="GHEA Grapalat" w:eastAsia="Calibri" w:hAnsi="GHEA Grapalat"/>
        </w:rPr>
        <w:t xml:space="preserve"> P. </w:t>
      </w:r>
      <w:proofErr w:type="spellStart"/>
      <w:r w:rsidRPr="009A1503">
        <w:rPr>
          <w:rFonts w:ascii="GHEA Grapalat" w:eastAsia="Calibri" w:hAnsi="GHEA Grapalat"/>
        </w:rPr>
        <w:t>Buzanda</w:t>
      </w:r>
      <w:proofErr w:type="spellEnd"/>
      <w:r w:rsidRPr="009A1503">
        <w:rPr>
          <w:rFonts w:ascii="GHEA Grapalat" w:eastAsia="Calibri" w:hAnsi="GHEA Grapalat"/>
        </w:rPr>
        <w:t>, building 1/3, Yerevan, RA is announcing request for quotation which is being carried out in one phase.</w:t>
      </w:r>
    </w:p>
    <w:p w14:paraId="33302D71" w14:textId="04B48D04" w:rsidR="00EC69FE" w:rsidRPr="009A1503" w:rsidRDefault="00EC69FE" w:rsidP="00EC69FE">
      <w:pPr>
        <w:spacing w:after="0" w:line="240" w:lineRule="auto"/>
        <w:ind w:firstLine="720"/>
        <w:jc w:val="both"/>
        <w:rPr>
          <w:rFonts w:ascii="GHEA Grapalat" w:eastAsia="Calibri" w:hAnsi="GHEA Grapalat"/>
        </w:rPr>
      </w:pPr>
      <w:r w:rsidRPr="009A1503">
        <w:rPr>
          <w:rFonts w:ascii="GHEA Grapalat" w:eastAsia="Calibri" w:hAnsi="GHEA Grapalat"/>
        </w:rPr>
        <w:t xml:space="preserve">The selected bidder will be required to sign a contract for </w:t>
      </w:r>
      <w:r w:rsidR="00427D75" w:rsidRPr="009A1503">
        <w:rPr>
          <w:rFonts w:ascii="GHEA Grapalat" w:eastAsia="Calibri" w:hAnsi="GHEA Grapalat"/>
          <w:b/>
        </w:rPr>
        <w:t xml:space="preserve">fiber, network and copper cable maintenance services </w:t>
      </w:r>
      <w:r w:rsidRPr="009A1503">
        <w:rPr>
          <w:rFonts w:ascii="GHEA Grapalat" w:eastAsia="Calibri" w:hAnsi="GHEA Grapalat"/>
        </w:rPr>
        <w:t>(hereinafter referred to as the contract).</w:t>
      </w:r>
    </w:p>
    <w:p w14:paraId="5A4C281C" w14:textId="77777777" w:rsidR="00EC69FE" w:rsidRPr="009A1503" w:rsidRDefault="00EC69FE" w:rsidP="00EC69FE">
      <w:pPr>
        <w:spacing w:after="0" w:line="240" w:lineRule="auto"/>
        <w:ind w:firstLine="720"/>
        <w:jc w:val="both"/>
        <w:rPr>
          <w:rFonts w:ascii="GHEA Grapalat" w:eastAsia="Calibri" w:hAnsi="GHEA Grapalat"/>
        </w:rPr>
      </w:pPr>
      <w:r w:rsidRPr="009A1503">
        <w:rPr>
          <w:rFonts w:ascii="GHEA Grapalat" w:eastAsia="Calibri" w:hAnsi="GHEA Grapalat"/>
        </w:rPr>
        <w:t xml:space="preserve">According to the terms of Article 7 of the RA Law “On Procurement”, all persons or entities, irrespective of being a foreigner, a foreign entity or a stateless person, has the </w:t>
      </w:r>
      <w:proofErr w:type="spellStart"/>
      <w:r w:rsidRPr="009A1503">
        <w:rPr>
          <w:rFonts w:ascii="GHEA Grapalat" w:eastAsia="Calibri" w:hAnsi="GHEA Grapalat"/>
        </w:rPr>
        <w:t>qual</w:t>
      </w:r>
      <w:proofErr w:type="spellEnd"/>
      <w:r w:rsidRPr="009A1503">
        <w:rPr>
          <w:rFonts w:ascii="GHEA Grapalat" w:eastAsia="Calibri" w:hAnsi="GHEA Grapalat"/>
        </w:rPr>
        <w:t xml:space="preserve"> right to participate in request for quotation.</w:t>
      </w:r>
    </w:p>
    <w:p w14:paraId="36AB8EC4" w14:textId="77777777" w:rsidR="00EC69FE" w:rsidRPr="009A1503" w:rsidRDefault="00EC69FE" w:rsidP="00EC69FE">
      <w:pPr>
        <w:spacing w:after="0" w:line="240" w:lineRule="auto"/>
        <w:ind w:firstLine="720"/>
        <w:jc w:val="both"/>
        <w:rPr>
          <w:rFonts w:ascii="GHEA Grapalat" w:eastAsia="Calibri" w:hAnsi="GHEA Grapalat"/>
        </w:rPr>
      </w:pPr>
      <w:r w:rsidRPr="009A1503">
        <w:rPr>
          <w:rFonts w:ascii="GHEA Grapalat" w:eastAsia="Calibri" w:hAnsi="GHEA Grapalat"/>
        </w:rPr>
        <w:t>Qualification criteria for persons not having the right to participate in the request for quotation, as well as for participants and documents for evaluating those criteria are defined by the invitation of this procedure.</w:t>
      </w:r>
    </w:p>
    <w:p w14:paraId="6E90D1D0" w14:textId="77777777" w:rsidR="00EC69FE" w:rsidRPr="009A1503" w:rsidRDefault="00EC69FE" w:rsidP="00EC69FE">
      <w:pPr>
        <w:spacing w:after="0" w:line="240" w:lineRule="auto"/>
        <w:ind w:firstLine="720"/>
        <w:jc w:val="both"/>
        <w:rPr>
          <w:rFonts w:ascii="GHEA Grapalat" w:eastAsia="Calibri" w:hAnsi="GHEA Grapalat"/>
        </w:rPr>
      </w:pPr>
      <w:r w:rsidRPr="009A1503">
        <w:rPr>
          <w:rFonts w:ascii="GHEA Grapalat" w:eastAsia="Calibri" w:hAnsi="GHEA Grapalat"/>
        </w:rPr>
        <w:t xml:space="preserve">The selected participant is determined from the participants having submitted evaluated bids satisfactory to the invitation requirements by giving preference to the participant who has submitted minimum price proposal.  </w:t>
      </w:r>
    </w:p>
    <w:p w14:paraId="44CE05E2" w14:textId="6F5AB3CF" w:rsidR="00EC69FE" w:rsidRPr="009A1503" w:rsidRDefault="00EC69FE" w:rsidP="00EC69FE">
      <w:pPr>
        <w:spacing w:after="0" w:line="240" w:lineRule="auto"/>
        <w:ind w:firstLine="720"/>
        <w:jc w:val="both"/>
        <w:rPr>
          <w:rFonts w:ascii="GHEA Grapalat" w:eastAsia="Calibri" w:hAnsi="GHEA Grapalat"/>
        </w:rPr>
      </w:pPr>
      <w:r w:rsidRPr="009A1503">
        <w:rPr>
          <w:rFonts w:ascii="GHEA Grapalat" w:eastAsia="Calibri" w:hAnsi="GHEA Grapalat"/>
        </w:rPr>
        <w:t>To receive the invitation of the request for quotation in hard copy it is required to apply to the Client on the 7</w:t>
      </w:r>
      <w:r w:rsidRPr="009A1503">
        <w:rPr>
          <w:rFonts w:ascii="GHEA Grapalat" w:eastAsia="Calibri" w:hAnsi="GHEA Grapalat"/>
          <w:vertAlign w:val="superscript"/>
        </w:rPr>
        <w:t>th</w:t>
      </w:r>
      <w:r w:rsidRPr="009A1503">
        <w:rPr>
          <w:rFonts w:ascii="GHEA Grapalat" w:eastAsia="Calibri" w:hAnsi="GHEA Grapalat"/>
        </w:rPr>
        <w:t xml:space="preserve"> day as from the day of publication of the announcement, at </w:t>
      </w:r>
      <w:r w:rsidR="0040225B" w:rsidRPr="009A1503">
        <w:rPr>
          <w:rFonts w:ascii="GHEA Grapalat" w:eastAsia="Calibri" w:hAnsi="GHEA Grapalat"/>
        </w:rPr>
        <w:t>10:00</w:t>
      </w:r>
      <w:r w:rsidRPr="009A1503">
        <w:rPr>
          <w:rFonts w:ascii="GHEA Grapalat" w:eastAsia="Calibri" w:hAnsi="GHEA Grapalat"/>
        </w:rPr>
        <w:t xml:space="preserve">. To receive an invitation in a hard copy it is necessary to send a written request to the Client. The Client ensures the provision of the hard copy free of charge within the working day following day of the receipt of such request. </w:t>
      </w:r>
    </w:p>
    <w:p w14:paraId="2EC4898B" w14:textId="77777777" w:rsidR="00EC69FE" w:rsidRPr="009A1503" w:rsidRDefault="00EC69FE" w:rsidP="00EC69FE">
      <w:pPr>
        <w:spacing w:after="0" w:line="240" w:lineRule="auto"/>
        <w:ind w:firstLine="720"/>
        <w:jc w:val="both"/>
        <w:rPr>
          <w:rFonts w:ascii="GHEA Grapalat" w:eastAsia="Calibri" w:hAnsi="GHEA Grapalat"/>
        </w:rPr>
      </w:pPr>
      <w:r w:rsidRPr="009A1503">
        <w:rPr>
          <w:rFonts w:ascii="GHEA Grapalat" w:eastAsia="Calibri" w:hAnsi="GHEA Grapalat"/>
        </w:rPr>
        <w:t>In case of getting a request for providing the invitation electronically, the Client shall ensure the provision of invitation electronically within the working day following the day of receipt of such a request.</w:t>
      </w:r>
    </w:p>
    <w:p w14:paraId="44DD5630" w14:textId="77777777" w:rsidR="00EC69FE" w:rsidRPr="009A1503" w:rsidRDefault="00EC69FE" w:rsidP="00EC69FE">
      <w:pPr>
        <w:spacing w:after="0" w:line="240" w:lineRule="auto"/>
        <w:ind w:firstLine="720"/>
        <w:jc w:val="both"/>
        <w:rPr>
          <w:rFonts w:ascii="GHEA Grapalat" w:eastAsia="Calibri" w:hAnsi="GHEA Grapalat"/>
        </w:rPr>
      </w:pPr>
      <w:r w:rsidRPr="009A1503">
        <w:rPr>
          <w:rFonts w:ascii="GHEA Grapalat" w:eastAsia="Calibri" w:hAnsi="GHEA Grapalat"/>
        </w:rPr>
        <w:t xml:space="preserve">Not getting an invitation in the prescribed order shall not restrict the right of the participant to participate in this procedure. </w:t>
      </w:r>
    </w:p>
    <w:p w14:paraId="7A404E38" w14:textId="1415334C" w:rsidR="00EC69FE" w:rsidRPr="009A1503" w:rsidRDefault="00EC69FE" w:rsidP="00EC69FE">
      <w:pPr>
        <w:spacing w:after="0" w:line="240" w:lineRule="auto"/>
        <w:ind w:firstLine="720"/>
        <w:jc w:val="both"/>
        <w:rPr>
          <w:rFonts w:ascii="GHEA Grapalat" w:eastAsia="Calibri" w:hAnsi="GHEA Grapalat"/>
        </w:rPr>
      </w:pPr>
      <w:r w:rsidRPr="009A1503">
        <w:rPr>
          <w:rFonts w:ascii="GHEA Grapalat" w:eastAsia="Calibri" w:hAnsi="GHEA Grapalat"/>
        </w:rPr>
        <w:t xml:space="preserve">The bids for the request for quotation </w:t>
      </w:r>
      <w:proofErr w:type="gramStart"/>
      <w:r w:rsidRPr="009A1503">
        <w:rPr>
          <w:rFonts w:ascii="GHEA Grapalat" w:eastAsia="Calibri" w:hAnsi="GHEA Grapalat"/>
        </w:rPr>
        <w:t>should be submitted</w:t>
      </w:r>
      <w:proofErr w:type="gramEnd"/>
      <w:r w:rsidRPr="009A1503">
        <w:rPr>
          <w:rFonts w:ascii="GHEA Grapalat" w:eastAsia="Calibri" w:hAnsi="GHEA Grapalat"/>
        </w:rPr>
        <w:t xml:space="preserve"> </w:t>
      </w:r>
      <w:r w:rsidRPr="009A1503">
        <w:rPr>
          <w:rFonts w:ascii="GHEA Grapalat" w:hAnsi="GHEA Grapalat"/>
        </w:rPr>
        <w:t xml:space="preserve">in the form of documents </w:t>
      </w:r>
      <w:r w:rsidRPr="009A1503">
        <w:rPr>
          <w:rFonts w:ascii="GHEA Grapalat" w:eastAsia="Calibri" w:hAnsi="GHEA Grapalat"/>
        </w:rPr>
        <w:t>on the 7</w:t>
      </w:r>
      <w:r w:rsidRPr="009A1503">
        <w:rPr>
          <w:rFonts w:ascii="GHEA Grapalat" w:eastAsia="Calibri" w:hAnsi="GHEA Grapalat"/>
          <w:vertAlign w:val="superscript"/>
        </w:rPr>
        <w:t>th</w:t>
      </w:r>
      <w:r w:rsidRPr="009A1503">
        <w:rPr>
          <w:rFonts w:ascii="GHEA Grapalat" w:eastAsia="Calibri" w:hAnsi="GHEA Grapalat"/>
        </w:rPr>
        <w:t xml:space="preserve"> day as from the day of publication of the announcement, </w:t>
      </w:r>
      <w:r w:rsidRPr="009A1503">
        <w:rPr>
          <w:rFonts w:ascii="GHEA Grapalat" w:eastAsia="Calibri" w:hAnsi="GHEA Grapalat"/>
          <w:b/>
        </w:rPr>
        <w:t xml:space="preserve">at </w:t>
      </w:r>
      <w:r w:rsidR="0040225B" w:rsidRPr="009A1503">
        <w:rPr>
          <w:rFonts w:ascii="GHEA Grapalat" w:eastAsia="Calibri" w:hAnsi="GHEA Grapalat"/>
          <w:b/>
        </w:rPr>
        <w:t>10:00</w:t>
      </w:r>
      <w:r w:rsidRPr="009A1503">
        <w:rPr>
          <w:rFonts w:ascii="GHEA Grapalat" w:eastAsia="Calibri" w:hAnsi="GHEA Grapalat"/>
          <w:b/>
        </w:rPr>
        <w:t xml:space="preserve">, on </w:t>
      </w:r>
      <w:r w:rsidR="001E2B64" w:rsidRPr="009A1503">
        <w:rPr>
          <w:rFonts w:ascii="GHEA Grapalat" w:eastAsia="Calibri" w:hAnsi="GHEA Grapalat"/>
          <w:b/>
        </w:rPr>
        <w:t>J</w:t>
      </w:r>
      <w:r w:rsidR="00AC5150">
        <w:rPr>
          <w:rFonts w:ascii="GHEA Grapalat" w:eastAsia="Calibri" w:hAnsi="GHEA Grapalat"/>
          <w:b/>
        </w:rPr>
        <w:t>a</w:t>
      </w:r>
      <w:r w:rsidR="001E2B64" w:rsidRPr="009A1503">
        <w:rPr>
          <w:rFonts w:ascii="GHEA Grapalat" w:eastAsia="Calibri" w:hAnsi="GHEA Grapalat"/>
          <w:b/>
        </w:rPr>
        <w:t>nuary 2</w:t>
      </w:r>
      <w:r w:rsidR="007D52BF">
        <w:rPr>
          <w:rFonts w:ascii="GHEA Grapalat" w:eastAsia="Calibri" w:hAnsi="GHEA Grapalat"/>
          <w:b/>
          <w:lang w:val="hy-AM"/>
        </w:rPr>
        <w:t>5</w:t>
      </w:r>
      <w:bookmarkStart w:id="0" w:name="_GoBack"/>
      <w:bookmarkEnd w:id="0"/>
      <w:r w:rsidRPr="009A1503">
        <w:rPr>
          <w:rFonts w:ascii="GHEA Grapalat" w:eastAsia="Calibri" w:hAnsi="GHEA Grapalat"/>
          <w:b/>
        </w:rPr>
        <w:t>, 202</w:t>
      </w:r>
      <w:r w:rsidR="001E2B64" w:rsidRPr="009A1503">
        <w:rPr>
          <w:rFonts w:ascii="GHEA Grapalat" w:eastAsia="Calibri" w:hAnsi="GHEA Grapalat"/>
          <w:b/>
        </w:rPr>
        <w:t>1</w:t>
      </w:r>
      <w:r w:rsidRPr="009A1503">
        <w:rPr>
          <w:rFonts w:ascii="GHEA Grapalat" w:eastAsia="Calibri" w:hAnsi="GHEA Grapalat"/>
        </w:rPr>
        <w:t xml:space="preserve">. </w:t>
      </w:r>
    </w:p>
    <w:p w14:paraId="1005B1EF" w14:textId="5E23D6B6" w:rsidR="00EC69FE" w:rsidRPr="009A1503" w:rsidRDefault="00EC69FE" w:rsidP="00EC69FE">
      <w:pPr>
        <w:spacing w:after="0" w:line="240" w:lineRule="auto"/>
        <w:ind w:firstLine="720"/>
        <w:jc w:val="both"/>
        <w:rPr>
          <w:rFonts w:ascii="GHEA Grapalat" w:eastAsia="Calibri" w:hAnsi="GHEA Grapalat"/>
        </w:rPr>
      </w:pPr>
      <w:r w:rsidRPr="009A1503">
        <w:rPr>
          <w:rFonts w:ascii="GHEA Grapalat" w:eastAsia="Calibri" w:hAnsi="GHEA Grapalat"/>
        </w:rPr>
        <w:t>The bids can be submitted in English and Russian, besides Armenian.</w:t>
      </w:r>
      <w:r w:rsidRPr="009A1503">
        <w:rPr>
          <w:rFonts w:ascii="GHEA Grapalat" w:eastAsia="Calibri" w:hAnsi="GHEA Grapalat"/>
          <w:b/>
        </w:rPr>
        <w:t xml:space="preserve"> </w:t>
      </w:r>
      <w:r w:rsidRPr="009A1503">
        <w:rPr>
          <w:rFonts w:ascii="GHEA Grapalat" w:hAnsi="GHEA Grapalat"/>
        </w:rPr>
        <w:t xml:space="preserve">In the form of documents </w:t>
      </w:r>
      <w:r w:rsidRPr="009A1503">
        <w:rPr>
          <w:rFonts w:ascii="GHEA Grapalat" w:eastAsia="Calibri" w:hAnsi="GHEA Grapalat"/>
        </w:rPr>
        <w:t>on the 7</w:t>
      </w:r>
      <w:r w:rsidRPr="009A1503">
        <w:rPr>
          <w:rFonts w:ascii="GHEA Grapalat" w:eastAsia="Calibri" w:hAnsi="GHEA Grapalat"/>
          <w:vertAlign w:val="superscript"/>
        </w:rPr>
        <w:t>th</w:t>
      </w:r>
      <w:r w:rsidRPr="009A1503">
        <w:rPr>
          <w:rFonts w:ascii="GHEA Grapalat" w:eastAsia="Calibri" w:hAnsi="GHEA Grapalat"/>
        </w:rPr>
        <w:t xml:space="preserve"> day as from the day of publication of the announcement, at </w:t>
      </w:r>
      <w:r w:rsidR="0040225B" w:rsidRPr="009A1503">
        <w:rPr>
          <w:rFonts w:ascii="GHEA Grapalat" w:eastAsia="Calibri" w:hAnsi="GHEA Grapalat"/>
        </w:rPr>
        <w:t>10:00</w:t>
      </w:r>
      <w:r w:rsidRPr="009A1503">
        <w:rPr>
          <w:rFonts w:ascii="GHEA Grapalat" w:eastAsia="Calibri" w:hAnsi="GHEA Grapalat"/>
        </w:rPr>
        <w:t xml:space="preserve">.  </w:t>
      </w:r>
    </w:p>
    <w:p w14:paraId="4587CD67" w14:textId="77777777" w:rsidR="00EC69FE" w:rsidRPr="009A1503" w:rsidRDefault="00EC69FE" w:rsidP="00EC69FE">
      <w:pPr>
        <w:spacing w:after="0" w:line="240" w:lineRule="auto"/>
        <w:ind w:firstLine="720"/>
        <w:jc w:val="both"/>
        <w:rPr>
          <w:rFonts w:ascii="GHEA Grapalat" w:eastAsia="Calibri" w:hAnsi="GHEA Grapalat"/>
        </w:rPr>
      </w:pPr>
      <w:r w:rsidRPr="009A1503">
        <w:rPr>
          <w:rFonts w:ascii="GHEA Grapalat" w:eastAsia="Calibri" w:hAnsi="GHEA Grapalat"/>
        </w:rPr>
        <w:t xml:space="preserve">The complaints regarding this procedure should be presented to Procurement Appeals Board at the following address 1, </w:t>
      </w:r>
      <w:proofErr w:type="spellStart"/>
      <w:r w:rsidRPr="009A1503">
        <w:rPr>
          <w:rFonts w:ascii="GHEA Grapalat" w:eastAsia="Calibri" w:hAnsi="GHEA Grapalat"/>
        </w:rPr>
        <w:t>Melik-Adamyan</w:t>
      </w:r>
      <w:proofErr w:type="spellEnd"/>
      <w:r w:rsidRPr="009A1503">
        <w:rPr>
          <w:rFonts w:ascii="GHEA Grapalat" w:eastAsia="Calibri" w:hAnsi="GHEA Grapalat"/>
        </w:rPr>
        <w:t xml:space="preserve"> street. The appeal is conducted by the order defined by given invitation for request of quotation. In order to submit a complaint AMD 30 000 is required which should be transferred to the Treasury Account 900008000482 opened by the name of the Ministry of Finance of the Republic of Armenia. </w:t>
      </w:r>
    </w:p>
    <w:p w14:paraId="05DFCF60" w14:textId="6B9FD74E" w:rsidR="00EC69FE" w:rsidRPr="009A1503" w:rsidRDefault="00EC69FE" w:rsidP="00EC69FE">
      <w:pPr>
        <w:spacing w:after="0" w:line="240" w:lineRule="auto"/>
        <w:ind w:firstLine="720"/>
        <w:jc w:val="both"/>
        <w:rPr>
          <w:rFonts w:ascii="GHEA Grapalat" w:eastAsia="Calibri" w:hAnsi="GHEA Grapalat"/>
        </w:rPr>
      </w:pPr>
      <w:r w:rsidRPr="009A1503">
        <w:rPr>
          <w:rFonts w:ascii="GHEA Grapalat" w:eastAsia="Calibri" w:hAnsi="GHEA Grapalat"/>
        </w:rPr>
        <w:t xml:space="preserve">For further information regarding this announcement, you can apply </w:t>
      </w:r>
      <w:r w:rsidR="00DF1437" w:rsidRPr="009A1503">
        <w:rPr>
          <w:rFonts w:ascii="GHEA Grapalat" w:eastAsia="Calibri" w:hAnsi="GHEA Grapalat"/>
          <w:b/>
        </w:rPr>
        <w:t>M. Ghazaryan</w:t>
      </w:r>
      <w:r w:rsidRPr="009A1503">
        <w:rPr>
          <w:rFonts w:ascii="GHEA Grapalat" w:eastAsia="Calibri" w:hAnsi="GHEA Grapalat"/>
        </w:rPr>
        <w:t xml:space="preserve">, Secretary to the Evaluation Committee. </w:t>
      </w:r>
    </w:p>
    <w:p w14:paraId="76233903" w14:textId="77777777" w:rsidR="00EC69FE" w:rsidRPr="009A1503" w:rsidRDefault="00EC69FE" w:rsidP="00EC69FE">
      <w:pPr>
        <w:pStyle w:val="BodyTextIndent"/>
        <w:spacing w:line="240" w:lineRule="auto"/>
        <w:rPr>
          <w:rFonts w:ascii="Times New Roman" w:eastAsia="Calibri" w:hAnsi="Times New Roman"/>
          <w:b/>
          <w:i w:val="0"/>
          <w:sz w:val="22"/>
          <w:szCs w:val="22"/>
          <w:lang w:val="en-US"/>
        </w:rPr>
      </w:pPr>
    </w:p>
    <w:p w14:paraId="404F2F8F" w14:textId="77777777" w:rsidR="00EC69FE" w:rsidRPr="009A1503" w:rsidRDefault="00EC69FE" w:rsidP="00EC69FE">
      <w:pPr>
        <w:pStyle w:val="BodyTextIndent"/>
        <w:spacing w:line="240" w:lineRule="auto"/>
        <w:rPr>
          <w:rFonts w:ascii="GHEA Grapalat" w:eastAsia="Calibri" w:hAnsi="GHEA Grapalat"/>
          <w:b/>
          <w:i w:val="0"/>
          <w:sz w:val="22"/>
          <w:szCs w:val="22"/>
          <w:lang w:val="en-US"/>
        </w:rPr>
      </w:pPr>
      <w:r w:rsidRPr="009A1503">
        <w:rPr>
          <w:rFonts w:ascii="GHEA Grapalat" w:eastAsia="Calibri" w:hAnsi="GHEA Grapalat"/>
          <w:b/>
          <w:i w:val="0"/>
          <w:sz w:val="22"/>
          <w:szCs w:val="22"/>
          <w:lang w:val="en-US"/>
        </w:rPr>
        <w:t xml:space="preserve">Tel: </w:t>
      </w:r>
      <w:r w:rsidRPr="009A1503">
        <w:rPr>
          <w:rFonts w:ascii="GHEA Grapalat" w:hAnsi="GHEA Grapalat"/>
          <w:i w:val="0"/>
          <w:sz w:val="22"/>
          <w:szCs w:val="22"/>
          <w:lang w:val="hy-AM"/>
        </w:rPr>
        <w:t>+374 98 389 689</w:t>
      </w:r>
    </w:p>
    <w:p w14:paraId="38E06A60" w14:textId="77777777" w:rsidR="00EC69FE" w:rsidRPr="009A1503" w:rsidRDefault="00EC69FE" w:rsidP="00EC69FE">
      <w:pPr>
        <w:spacing w:after="0" w:line="240" w:lineRule="auto"/>
        <w:ind w:firstLine="720"/>
        <w:jc w:val="both"/>
        <w:rPr>
          <w:rFonts w:ascii="GHEA Grapalat" w:eastAsia="Calibri" w:hAnsi="GHEA Grapalat"/>
          <w:b/>
        </w:rPr>
      </w:pPr>
      <w:r w:rsidRPr="009A1503">
        <w:rPr>
          <w:rFonts w:ascii="GHEA Grapalat" w:eastAsia="Calibri" w:hAnsi="GHEA Grapalat"/>
          <w:b/>
        </w:rPr>
        <w:t xml:space="preserve">Email: </w:t>
      </w:r>
      <w:hyperlink r:id="rId11" w:history="1">
        <w:r w:rsidRPr="009A1503">
          <w:rPr>
            <w:rStyle w:val="Hyperlink"/>
            <w:rFonts w:ascii="GHEA Grapalat" w:hAnsi="GHEA Grapalat"/>
            <w:color w:val="auto"/>
            <w:lang w:val="hy-AM"/>
          </w:rPr>
          <w:t>info@epromotion.am</w:t>
        </w:r>
      </w:hyperlink>
    </w:p>
    <w:p w14:paraId="145DAE28" w14:textId="77777777" w:rsidR="00EC69FE" w:rsidRPr="009A1503" w:rsidRDefault="00EC69FE" w:rsidP="00EC69FE">
      <w:pPr>
        <w:spacing w:line="240" w:lineRule="auto"/>
        <w:ind w:firstLine="720"/>
        <w:jc w:val="both"/>
        <w:rPr>
          <w:rFonts w:ascii="GHEA Grapalat" w:eastAsia="Calibri" w:hAnsi="GHEA Grapalat"/>
        </w:rPr>
      </w:pPr>
      <w:r w:rsidRPr="009A1503">
        <w:rPr>
          <w:rFonts w:ascii="GHEA Grapalat" w:eastAsia="Calibri" w:hAnsi="GHEA Grapalat"/>
          <w:b/>
        </w:rPr>
        <w:t xml:space="preserve">Client: </w:t>
      </w:r>
      <w:r w:rsidRPr="009A1503">
        <w:rPr>
          <w:rFonts w:ascii="GHEA Grapalat" w:eastAsia="Calibri" w:hAnsi="GHEA Grapalat"/>
        </w:rPr>
        <w:t>“Parking City Service”</w:t>
      </w:r>
      <w:r w:rsidRPr="009A1503">
        <w:rPr>
          <w:rFonts w:ascii="Calibri" w:eastAsia="Calibri" w:hAnsi="Calibri" w:cs="Calibri"/>
        </w:rPr>
        <w:t> </w:t>
      </w:r>
      <w:r w:rsidRPr="009A1503">
        <w:rPr>
          <w:rFonts w:ascii="GHEA Grapalat" w:eastAsia="Calibri" w:hAnsi="GHEA Grapalat"/>
        </w:rPr>
        <w:t>CJSC</w:t>
      </w:r>
    </w:p>
    <w:p w14:paraId="68EF00BB" w14:textId="77777777" w:rsidR="00EC69FE" w:rsidRPr="009A1503" w:rsidRDefault="00EC69FE" w:rsidP="00EC69FE">
      <w:pPr>
        <w:spacing w:line="240" w:lineRule="auto"/>
        <w:ind w:firstLine="720"/>
        <w:jc w:val="both"/>
        <w:rPr>
          <w:rFonts w:ascii="GHEA Grapalat" w:eastAsia="Calibri" w:hAnsi="GHEA Grapalat"/>
          <w:b/>
        </w:rPr>
      </w:pPr>
    </w:p>
    <w:p w14:paraId="77309A1C" w14:textId="5685C5D0" w:rsidR="00F924AD" w:rsidRPr="009A1503" w:rsidRDefault="00EC69FE" w:rsidP="00427D75">
      <w:pPr>
        <w:spacing w:line="240" w:lineRule="auto"/>
        <w:jc w:val="both"/>
        <w:rPr>
          <w:lang w:val="af-ZA"/>
        </w:rPr>
      </w:pPr>
      <w:r w:rsidRPr="009A1503">
        <w:rPr>
          <w:rFonts w:ascii="Calibri" w:hAnsi="Calibri" w:cs="Calibri"/>
          <w:bCs/>
          <w:iCs/>
          <w:lang w:val="en-GB"/>
        </w:rPr>
        <w:t> </w:t>
      </w:r>
      <w:r w:rsidRPr="009A1503">
        <w:rPr>
          <w:rFonts w:ascii="GHEA Grapalat" w:hAnsi="GHEA Grapalat"/>
          <w:bCs/>
          <w:iCs/>
          <w:lang w:val="en-GB"/>
        </w:rPr>
        <w:t xml:space="preserve">*In the text, in case of non-existent claims and distinctions, preferences </w:t>
      </w:r>
      <w:proofErr w:type="gramStart"/>
      <w:r w:rsidRPr="009A1503">
        <w:rPr>
          <w:rFonts w:ascii="GHEA Grapalat" w:hAnsi="GHEA Grapalat"/>
          <w:bCs/>
          <w:iCs/>
          <w:lang w:val="en-GB"/>
        </w:rPr>
        <w:t>are put</w:t>
      </w:r>
      <w:proofErr w:type="gramEnd"/>
      <w:r w:rsidRPr="009A1503">
        <w:rPr>
          <w:rFonts w:ascii="GHEA Grapalat" w:hAnsi="GHEA Grapalat"/>
          <w:bCs/>
          <w:iCs/>
          <w:lang w:val="en-GB"/>
        </w:rPr>
        <w:t xml:space="preserve"> forward in the Armenian language</w:t>
      </w:r>
      <w:r w:rsidR="00427D75" w:rsidRPr="009A1503">
        <w:rPr>
          <w:rFonts w:ascii="GHEA Grapalat" w:hAnsi="GHEA Grapalat"/>
          <w:bCs/>
          <w:iCs/>
          <w:lang w:val="en-GB"/>
        </w:rPr>
        <w:t>.</w:t>
      </w:r>
    </w:p>
    <w:sectPr w:rsidR="00F924AD" w:rsidRPr="009A1503" w:rsidSect="009027E1">
      <w:headerReference w:type="even" r:id="rId12"/>
      <w:headerReference w:type="default" r:id="rId13"/>
      <w:footerReference w:type="even" r:id="rId14"/>
      <w:footerReference w:type="default" r:id="rId15"/>
      <w:headerReference w:type="first" r:id="rId16"/>
      <w:footerReference w:type="first" r:id="rId17"/>
      <w:pgSz w:w="11906" w:h="16838" w:code="9"/>
      <w:pgMar w:top="720" w:right="720" w:bottom="720" w:left="720" w:header="144"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98C7C9" w14:textId="77777777" w:rsidR="00B37B8D" w:rsidRDefault="00B37B8D" w:rsidP="00D45945">
      <w:pPr>
        <w:spacing w:after="0" w:line="240" w:lineRule="auto"/>
      </w:pPr>
      <w:r>
        <w:separator/>
      </w:r>
    </w:p>
  </w:endnote>
  <w:endnote w:type="continuationSeparator" w:id="0">
    <w:p w14:paraId="6986FD6A" w14:textId="77777777" w:rsidR="00B37B8D" w:rsidRDefault="00B37B8D" w:rsidP="00D459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ngsana New">
    <w:altName w:val="Leelawadee UI"/>
    <w:panose1 w:val="02020603050405020304"/>
    <w:charset w:val="DE"/>
    <w:family w:val="roman"/>
    <w:pitch w:val="variable"/>
    <w:sig w:usb0="00000000" w:usb1="00000000" w:usb2="00000000" w:usb3="00000000" w:csb0="00010001" w:csb1="00000000"/>
  </w:font>
  <w:font w:name="Corbel">
    <w:panose1 w:val="020B0503020204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Armenian">
    <w:panose1 w:val="020B0604020202020204"/>
    <w:charset w:val="00"/>
    <w:family w:val="swiss"/>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2CFE9" w14:textId="77777777" w:rsidR="00F924AD" w:rsidRDefault="00F924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CE3A4" w14:textId="77777777" w:rsidR="00F924AD" w:rsidRDefault="00F924A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DB95E6" w14:textId="77777777" w:rsidR="00F924AD" w:rsidRDefault="00F924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14992F" w14:textId="77777777" w:rsidR="00B37B8D" w:rsidRDefault="00B37B8D" w:rsidP="00D45945">
      <w:pPr>
        <w:spacing w:after="0" w:line="240" w:lineRule="auto"/>
      </w:pPr>
      <w:r>
        <w:separator/>
      </w:r>
    </w:p>
  </w:footnote>
  <w:footnote w:type="continuationSeparator" w:id="0">
    <w:p w14:paraId="35C59858" w14:textId="77777777" w:rsidR="00B37B8D" w:rsidRDefault="00B37B8D" w:rsidP="00D459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4EBED" w14:textId="77777777" w:rsidR="00F924AD" w:rsidRDefault="00B37B8D">
    <w:pPr>
      <w:pStyle w:val="Header"/>
    </w:pPr>
    <w:r>
      <w:rPr>
        <w:noProof/>
        <w:lang w:eastAsia="en-US"/>
      </w:rPr>
      <w:pict w14:anchorId="571224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72990829" o:spid="_x0000_s2059" type="#_x0000_t75" style="position:absolute;left:0;text-align:left;margin-left:0;margin-top:0;width:622.2pt;height:804.45pt;z-index:-251651072;mso-position-horizontal:center;mso-position-horizontal-relative:margin;mso-position-vertical:center;mso-position-vertical-relative:margin" o:allowincell="f">
          <v:imagedata r:id="rId1" o:title="Logo for background"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C7034" w14:textId="77777777" w:rsidR="00F924AD" w:rsidRDefault="00B37B8D">
    <w:pPr>
      <w:pStyle w:val="Header"/>
    </w:pPr>
    <w:r>
      <w:rPr>
        <w:noProof/>
        <w:lang w:eastAsia="en-US"/>
      </w:rPr>
      <w:pict w14:anchorId="6DFF0F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72990830" o:spid="_x0000_s2060" type="#_x0000_t75" href="https://www.facebook.com/ArmProMotion" style="position:absolute;left:0;text-align:left;margin-left:0;margin-top:0;width:622.2pt;height:804.45pt;z-index:-251650048;mso-position-horizontal:center;mso-position-horizontal-relative:margin;mso-position-vertical:center;mso-position-vertical-relative:margin" o:allowincell="f" o:button="t">
          <v:fill o:detectmouseclick="t"/>
          <v:imagedata r:id="rId1" o:title="Logo for background"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B525B" w14:textId="77777777" w:rsidR="00F924AD" w:rsidRDefault="00B37B8D">
    <w:pPr>
      <w:pStyle w:val="Header"/>
    </w:pPr>
    <w:r>
      <w:rPr>
        <w:noProof/>
        <w:lang w:eastAsia="en-US"/>
      </w:rPr>
      <w:pict w14:anchorId="6D053A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72990828" o:spid="_x0000_s2058" type="#_x0000_t75" style="position:absolute;left:0;text-align:left;margin-left:0;margin-top:0;width:622.2pt;height:804.45pt;z-index:-251652096;mso-position-horizontal:center;mso-position-horizontal-relative:margin;mso-position-vertical:center;mso-position-vertical-relative:margin" o:allowincell="f">
          <v:imagedata r:id="rId1" o:title="Logo for background"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6"/>
  </w:num>
  <w:num w:numId="2">
    <w:abstractNumId w:val="7"/>
  </w:num>
  <w:num w:numId="3">
    <w:abstractNumId w:val="15"/>
  </w:num>
  <w:num w:numId="4">
    <w:abstractNumId w:val="12"/>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4"/>
  </w:num>
  <w:num w:numId="11">
    <w:abstractNumId w:val="6"/>
  </w:num>
  <w:num w:numId="12">
    <w:abstractNumId w:val="22"/>
  </w:num>
  <w:num w:numId="13">
    <w:abstractNumId w:val="19"/>
  </w:num>
  <w:num w:numId="14">
    <w:abstractNumId w:val="8"/>
  </w:num>
  <w:num w:numId="15">
    <w:abstractNumId w:val="20"/>
  </w:num>
  <w:num w:numId="16">
    <w:abstractNumId w:val="10"/>
  </w:num>
  <w:num w:numId="17">
    <w:abstractNumId w:val="5"/>
  </w:num>
  <w:num w:numId="18">
    <w:abstractNumId w:val="1"/>
  </w:num>
  <w:num w:numId="19">
    <w:abstractNumId w:val="3"/>
  </w:num>
  <w:num w:numId="20">
    <w:abstractNumId w:val="2"/>
  </w:num>
  <w:num w:numId="21">
    <w:abstractNumId w:val="23"/>
  </w:num>
  <w:num w:numId="22">
    <w:abstractNumId w:val="21"/>
  </w:num>
  <w:num w:numId="23">
    <w:abstractNumId w:val="17"/>
  </w:num>
  <w:num w:numId="24">
    <w:abstractNumId w:val="0"/>
  </w:num>
  <w:num w:numId="25">
    <w:abstractNumId w:val="9"/>
  </w:num>
  <w:num w:numId="26">
    <w:abstractNumId w:val="13"/>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evenAndOddHeaders/>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D39"/>
    <w:rsid w:val="0002506C"/>
    <w:rsid w:val="00083BAA"/>
    <w:rsid w:val="00091948"/>
    <w:rsid w:val="000D7B45"/>
    <w:rsid w:val="000E5896"/>
    <w:rsid w:val="00100511"/>
    <w:rsid w:val="001766D6"/>
    <w:rsid w:val="001A1D28"/>
    <w:rsid w:val="001B4F59"/>
    <w:rsid w:val="001C5095"/>
    <w:rsid w:val="001E2B64"/>
    <w:rsid w:val="001E7227"/>
    <w:rsid w:val="00200F3B"/>
    <w:rsid w:val="00204F5C"/>
    <w:rsid w:val="00224485"/>
    <w:rsid w:val="00257DAC"/>
    <w:rsid w:val="002622D1"/>
    <w:rsid w:val="0026243D"/>
    <w:rsid w:val="002C003A"/>
    <w:rsid w:val="002E379E"/>
    <w:rsid w:val="0033581C"/>
    <w:rsid w:val="00374677"/>
    <w:rsid w:val="003E24DF"/>
    <w:rsid w:val="0040225B"/>
    <w:rsid w:val="00427D75"/>
    <w:rsid w:val="00454CEC"/>
    <w:rsid w:val="004A2B0D"/>
    <w:rsid w:val="00506FF6"/>
    <w:rsid w:val="0050753B"/>
    <w:rsid w:val="00537017"/>
    <w:rsid w:val="005550DA"/>
    <w:rsid w:val="00564809"/>
    <w:rsid w:val="005C2210"/>
    <w:rsid w:val="005E7AC8"/>
    <w:rsid w:val="00615018"/>
    <w:rsid w:val="0062123A"/>
    <w:rsid w:val="00621C33"/>
    <w:rsid w:val="00646E75"/>
    <w:rsid w:val="00697DD3"/>
    <w:rsid w:val="006F6F10"/>
    <w:rsid w:val="00720C32"/>
    <w:rsid w:val="00757500"/>
    <w:rsid w:val="00765BD2"/>
    <w:rsid w:val="00783E79"/>
    <w:rsid w:val="007B5AE8"/>
    <w:rsid w:val="007D52BF"/>
    <w:rsid w:val="007D5607"/>
    <w:rsid w:val="007F5192"/>
    <w:rsid w:val="00800E1B"/>
    <w:rsid w:val="008079E9"/>
    <w:rsid w:val="0085357E"/>
    <w:rsid w:val="00866698"/>
    <w:rsid w:val="008B7FD5"/>
    <w:rsid w:val="008E1B5F"/>
    <w:rsid w:val="008E6185"/>
    <w:rsid w:val="009027E1"/>
    <w:rsid w:val="00970CE0"/>
    <w:rsid w:val="00985A01"/>
    <w:rsid w:val="009A1503"/>
    <w:rsid w:val="00A65AD5"/>
    <w:rsid w:val="00A96CF8"/>
    <w:rsid w:val="00AA07CD"/>
    <w:rsid w:val="00AB5BDD"/>
    <w:rsid w:val="00AC5150"/>
    <w:rsid w:val="00AD330B"/>
    <w:rsid w:val="00B05D53"/>
    <w:rsid w:val="00B2481B"/>
    <w:rsid w:val="00B32F01"/>
    <w:rsid w:val="00B37B8D"/>
    <w:rsid w:val="00B40D78"/>
    <w:rsid w:val="00B50294"/>
    <w:rsid w:val="00B67D2A"/>
    <w:rsid w:val="00B70B86"/>
    <w:rsid w:val="00B933F5"/>
    <w:rsid w:val="00C175B3"/>
    <w:rsid w:val="00C32182"/>
    <w:rsid w:val="00C36890"/>
    <w:rsid w:val="00C539B0"/>
    <w:rsid w:val="00C664CF"/>
    <w:rsid w:val="00C665CF"/>
    <w:rsid w:val="00C70786"/>
    <w:rsid w:val="00C70B15"/>
    <w:rsid w:val="00C8222A"/>
    <w:rsid w:val="00CC550A"/>
    <w:rsid w:val="00CF1386"/>
    <w:rsid w:val="00CF4B0C"/>
    <w:rsid w:val="00D45945"/>
    <w:rsid w:val="00D4773F"/>
    <w:rsid w:val="00D64C0E"/>
    <w:rsid w:val="00D66593"/>
    <w:rsid w:val="00D962AB"/>
    <w:rsid w:val="00DA4BFB"/>
    <w:rsid w:val="00DA79AD"/>
    <w:rsid w:val="00DA79F0"/>
    <w:rsid w:val="00DF0640"/>
    <w:rsid w:val="00DF1437"/>
    <w:rsid w:val="00E14A80"/>
    <w:rsid w:val="00E24FD6"/>
    <w:rsid w:val="00E55D74"/>
    <w:rsid w:val="00E6540C"/>
    <w:rsid w:val="00E81E2A"/>
    <w:rsid w:val="00EC69FE"/>
    <w:rsid w:val="00ED13D0"/>
    <w:rsid w:val="00EE0952"/>
    <w:rsid w:val="00F051D1"/>
    <w:rsid w:val="00F1250E"/>
    <w:rsid w:val="00F61D39"/>
    <w:rsid w:val="00F924AD"/>
    <w:rsid w:val="00FA4057"/>
    <w:rsid w:val="00FE0F43"/>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11110D7C"/>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semiHidden="1"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7017"/>
    <w:pPr>
      <w:spacing w:after="200" w:line="276" w:lineRule="auto"/>
    </w:pPr>
    <w:rPr>
      <w:sz w:val="22"/>
      <w:szCs w:val="22"/>
      <w:lang w:eastAsia="en-US"/>
    </w:rPr>
  </w:style>
  <w:style w:type="paragraph" w:styleId="Heading1">
    <w:name w:val="heading 1"/>
    <w:basedOn w:val="Normal"/>
    <w:next w:val="Normal"/>
    <w:link w:val="Heading1Char"/>
    <w:unhideWhenUsed/>
    <w:qFormat/>
    <w:rsid w:val="003E24DF"/>
    <w:pPr>
      <w:spacing w:after="360" w:line="240" w:lineRule="auto"/>
      <w:contextualSpacing/>
      <w:outlineLvl w:val="0"/>
    </w:pPr>
    <w:rPr>
      <w:rFonts w:asciiTheme="majorHAnsi" w:eastAsiaTheme="majorEastAsia" w:hAnsiTheme="majorHAnsi" w:cstheme="majorBidi"/>
      <w:caps/>
      <w:color w:val="21405B" w:themeColor="accent1" w:themeShade="BF"/>
      <w:kern w:val="20"/>
      <w:sz w:val="24"/>
      <w:szCs w:val="20"/>
      <w:lang w:eastAsia="ja-JP"/>
    </w:rPr>
  </w:style>
  <w:style w:type="paragraph" w:styleId="Heading2">
    <w:name w:val="heading 2"/>
    <w:basedOn w:val="Normal"/>
    <w:next w:val="Normal"/>
    <w:link w:val="Heading2Char"/>
    <w:unhideWhenUsed/>
    <w:qFormat/>
    <w:rsid w:val="004A2B0D"/>
    <w:pPr>
      <w:keepNext/>
      <w:keepLines/>
      <w:spacing w:before="40" w:after="0" w:line="288" w:lineRule="auto"/>
      <w:outlineLvl w:val="1"/>
    </w:pPr>
    <w:rPr>
      <w:rFonts w:asciiTheme="majorHAnsi" w:eastAsiaTheme="majorEastAsia" w:hAnsiTheme="majorHAnsi" w:cstheme="majorBidi"/>
      <w:color w:val="21405B" w:themeColor="accent1" w:themeShade="BF"/>
      <w:kern w:val="20"/>
      <w:sz w:val="26"/>
      <w:szCs w:val="26"/>
      <w:lang w:eastAsia="ja-JP"/>
    </w:rPr>
  </w:style>
  <w:style w:type="paragraph" w:styleId="Heading3">
    <w:name w:val="heading 3"/>
    <w:basedOn w:val="Normal"/>
    <w:next w:val="Normal"/>
    <w:link w:val="Heading3Char"/>
    <w:unhideWhenUsed/>
    <w:qFormat/>
    <w:rsid w:val="00AB5BDD"/>
    <w:pPr>
      <w:keepNext/>
      <w:keepLines/>
      <w:spacing w:before="40" w:after="0" w:line="288" w:lineRule="auto"/>
      <w:outlineLvl w:val="2"/>
    </w:pPr>
    <w:rPr>
      <w:rFonts w:asciiTheme="majorHAnsi" w:eastAsiaTheme="majorEastAsia" w:hAnsiTheme="majorHAnsi" w:cstheme="majorBidi"/>
      <w:color w:val="162A3C" w:themeColor="accent1" w:themeShade="7F"/>
      <w:kern w:val="20"/>
      <w:sz w:val="24"/>
      <w:szCs w:val="24"/>
      <w:lang w:eastAsia="ja-JP"/>
    </w:rPr>
  </w:style>
  <w:style w:type="paragraph" w:styleId="Heading4">
    <w:name w:val="heading 4"/>
    <w:basedOn w:val="Normal"/>
    <w:next w:val="Normal"/>
    <w:link w:val="Heading4Char"/>
    <w:qFormat/>
    <w:rsid w:val="00AB5BDD"/>
    <w:pPr>
      <w:keepNext/>
      <w:spacing w:after="0" w:line="240" w:lineRule="auto"/>
      <w:outlineLvl w:val="3"/>
    </w:pPr>
    <w:rPr>
      <w:rFonts w:ascii="Arial LatArm" w:eastAsia="Times New Roman" w:hAnsi="Arial LatArm" w:cs="Times New Roman"/>
      <w:i/>
      <w:sz w:val="18"/>
      <w:szCs w:val="20"/>
    </w:rPr>
  </w:style>
  <w:style w:type="paragraph" w:styleId="Heading5">
    <w:name w:val="heading 5"/>
    <w:basedOn w:val="Normal"/>
    <w:next w:val="Normal"/>
    <w:link w:val="Heading5Char"/>
    <w:qFormat/>
    <w:rsid w:val="00AB5BDD"/>
    <w:pPr>
      <w:keepNext/>
      <w:spacing w:after="0" w:line="240" w:lineRule="auto"/>
      <w:jc w:val="center"/>
      <w:outlineLvl w:val="4"/>
    </w:pPr>
    <w:rPr>
      <w:rFonts w:ascii="Arial LatArm" w:eastAsia="Times New Roman" w:hAnsi="Arial LatArm" w:cs="Times New Roman"/>
      <w:b/>
      <w:sz w:val="26"/>
      <w:szCs w:val="20"/>
      <w:lang w:eastAsia="ru-RU"/>
    </w:rPr>
  </w:style>
  <w:style w:type="paragraph" w:styleId="Heading6">
    <w:name w:val="heading 6"/>
    <w:basedOn w:val="Normal"/>
    <w:next w:val="Normal"/>
    <w:link w:val="Heading6Char"/>
    <w:qFormat/>
    <w:rsid w:val="00AB5BDD"/>
    <w:pPr>
      <w:keepNext/>
      <w:spacing w:after="0" w:line="240" w:lineRule="auto"/>
      <w:outlineLvl w:val="5"/>
    </w:pPr>
    <w:rPr>
      <w:rFonts w:ascii="Arial LatArm" w:eastAsia="Times New Roman" w:hAnsi="Arial LatArm" w:cs="Times New Roman"/>
      <w:b/>
      <w:color w:val="000000"/>
      <w:szCs w:val="20"/>
      <w:lang w:eastAsia="ru-RU"/>
    </w:rPr>
  </w:style>
  <w:style w:type="paragraph" w:styleId="Heading7">
    <w:name w:val="heading 7"/>
    <w:basedOn w:val="Normal"/>
    <w:next w:val="Normal"/>
    <w:link w:val="Heading7Char"/>
    <w:qFormat/>
    <w:rsid w:val="00AB5BDD"/>
    <w:pPr>
      <w:keepNext/>
      <w:spacing w:after="0" w:line="240" w:lineRule="auto"/>
      <w:ind w:left="-66"/>
      <w:jc w:val="center"/>
      <w:outlineLvl w:val="6"/>
    </w:pPr>
    <w:rPr>
      <w:rFonts w:ascii="Times Armenian" w:eastAsia="Times New Roman" w:hAnsi="Times Armenian" w:cs="Times New Roman"/>
      <w:b/>
      <w:sz w:val="20"/>
      <w:szCs w:val="20"/>
      <w:lang w:val="hy-AM" w:eastAsia="ru-RU"/>
    </w:rPr>
  </w:style>
  <w:style w:type="paragraph" w:styleId="Heading8">
    <w:name w:val="heading 8"/>
    <w:basedOn w:val="Normal"/>
    <w:next w:val="Normal"/>
    <w:link w:val="Heading8Char"/>
    <w:qFormat/>
    <w:rsid w:val="00AB5BDD"/>
    <w:pPr>
      <w:keepNext/>
      <w:spacing w:after="0" w:line="240" w:lineRule="auto"/>
      <w:outlineLvl w:val="7"/>
    </w:pPr>
    <w:rPr>
      <w:rFonts w:ascii="Times Armenian" w:eastAsia="Times New Roman" w:hAnsi="Times Armenian" w:cs="Times New Roman"/>
      <w:i/>
      <w:sz w:val="20"/>
      <w:szCs w:val="20"/>
      <w:lang w:val="nl-NL" w:eastAsia="x-none"/>
    </w:rPr>
  </w:style>
  <w:style w:type="paragraph" w:styleId="Heading9">
    <w:name w:val="heading 9"/>
    <w:basedOn w:val="Normal"/>
    <w:next w:val="Normal"/>
    <w:link w:val="Heading9Char"/>
    <w:qFormat/>
    <w:rsid w:val="00AB5BDD"/>
    <w:pPr>
      <w:keepNext/>
      <w:spacing w:after="0" w:line="240" w:lineRule="auto"/>
      <w:jc w:val="center"/>
      <w:outlineLvl w:val="8"/>
    </w:pPr>
    <w:rPr>
      <w:rFonts w:ascii="Times Armenian" w:eastAsia="Times New Roman" w:hAnsi="Times Armenian" w:cs="Times New Roman"/>
      <w:b/>
      <w:color w:val="000000"/>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E24DF"/>
    <w:rPr>
      <w:rFonts w:asciiTheme="majorHAnsi" w:eastAsiaTheme="majorEastAsia" w:hAnsiTheme="majorHAnsi" w:cstheme="majorBidi"/>
      <w:caps/>
      <w:color w:val="21405B" w:themeColor="accent1" w:themeShade="BF"/>
      <w:kern w:val="20"/>
      <w:sz w:val="20"/>
      <w:szCs w:val="20"/>
    </w:rPr>
  </w:style>
  <w:style w:type="character" w:customStyle="1" w:styleId="Heading2Char">
    <w:name w:val="Heading 2 Char"/>
    <w:basedOn w:val="DefaultParagraphFont"/>
    <w:link w:val="Heading2"/>
    <w:rsid w:val="004A2B0D"/>
    <w:rPr>
      <w:rFonts w:asciiTheme="majorHAnsi" w:eastAsiaTheme="majorEastAsia" w:hAnsiTheme="majorHAnsi" w:cstheme="majorBidi"/>
      <w:color w:val="21405B" w:themeColor="accent1" w:themeShade="BF"/>
      <w:kern w:val="20"/>
      <w:sz w:val="26"/>
      <w:szCs w:val="26"/>
    </w:rPr>
  </w:style>
  <w:style w:type="character" w:customStyle="1" w:styleId="Heading3Char">
    <w:name w:val="Heading 3 Char"/>
    <w:basedOn w:val="DefaultParagraphFont"/>
    <w:link w:val="Heading3"/>
    <w:rsid w:val="00AB5BDD"/>
    <w:rPr>
      <w:rFonts w:asciiTheme="majorHAnsi" w:eastAsiaTheme="majorEastAsia" w:hAnsiTheme="majorHAnsi" w:cstheme="majorBidi"/>
      <w:color w:val="162A3C" w:themeColor="accent1" w:themeShade="7F"/>
      <w:kern w:val="20"/>
    </w:rPr>
  </w:style>
  <w:style w:type="character" w:customStyle="1" w:styleId="Heading4Char">
    <w:name w:val="Heading 4 Char"/>
    <w:basedOn w:val="DefaultParagraphFont"/>
    <w:link w:val="Heading4"/>
    <w:rsid w:val="00AB5BDD"/>
    <w:rPr>
      <w:rFonts w:ascii="Arial LatArm" w:eastAsia="Times New Roman" w:hAnsi="Arial LatArm" w:cs="Times New Roman"/>
      <w:i/>
      <w:sz w:val="18"/>
      <w:szCs w:val="20"/>
      <w:lang w:eastAsia="en-US"/>
    </w:rPr>
  </w:style>
  <w:style w:type="character" w:customStyle="1" w:styleId="Heading5Char">
    <w:name w:val="Heading 5 Char"/>
    <w:basedOn w:val="DefaultParagraphFont"/>
    <w:link w:val="Heading5"/>
    <w:rsid w:val="00AB5BDD"/>
    <w:rPr>
      <w:rFonts w:ascii="Arial LatArm" w:eastAsia="Times New Roman" w:hAnsi="Arial LatArm" w:cs="Times New Roman"/>
      <w:b/>
      <w:sz w:val="26"/>
      <w:szCs w:val="20"/>
      <w:lang w:eastAsia="ru-RU"/>
    </w:rPr>
  </w:style>
  <w:style w:type="character" w:customStyle="1" w:styleId="Heading6Char">
    <w:name w:val="Heading 6 Char"/>
    <w:basedOn w:val="DefaultParagraphFont"/>
    <w:link w:val="Heading6"/>
    <w:rsid w:val="00AB5BDD"/>
    <w:rPr>
      <w:rFonts w:ascii="Arial LatArm" w:eastAsia="Times New Roman" w:hAnsi="Arial LatArm" w:cs="Times New Roman"/>
      <w:b/>
      <w:color w:val="000000"/>
      <w:sz w:val="22"/>
      <w:szCs w:val="20"/>
      <w:lang w:eastAsia="ru-RU"/>
    </w:rPr>
  </w:style>
  <w:style w:type="character" w:customStyle="1" w:styleId="Heading7Char">
    <w:name w:val="Heading 7 Char"/>
    <w:basedOn w:val="DefaultParagraphFont"/>
    <w:link w:val="Heading7"/>
    <w:rsid w:val="00AB5BDD"/>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AB5BDD"/>
    <w:rPr>
      <w:rFonts w:ascii="Times Armenian" w:eastAsia="Times New Roman" w:hAnsi="Times Armenian" w:cs="Times New Roman"/>
      <w:i/>
      <w:sz w:val="20"/>
      <w:szCs w:val="20"/>
      <w:lang w:val="nl-NL" w:eastAsia="x-none"/>
    </w:rPr>
  </w:style>
  <w:style w:type="character" w:customStyle="1" w:styleId="Heading9Char">
    <w:name w:val="Heading 9 Char"/>
    <w:basedOn w:val="DefaultParagraphFont"/>
    <w:link w:val="Heading9"/>
    <w:rsid w:val="00AB5BDD"/>
    <w:rPr>
      <w:rFonts w:ascii="Times Armenian" w:eastAsia="Times New Roman" w:hAnsi="Times Armenian" w:cs="Times New Roman"/>
      <w:b/>
      <w:color w:val="000000"/>
      <w:sz w:val="22"/>
      <w:szCs w:val="20"/>
      <w:lang w:val="pt-BR" w:eastAsia="ru-RU"/>
    </w:rPr>
  </w:style>
  <w:style w:type="paragraph" w:customStyle="1" w:styleId="Recipient">
    <w:name w:val="Recipient"/>
    <w:basedOn w:val="Heading2"/>
    <w:uiPriority w:val="3"/>
    <w:qFormat/>
    <w:rsid w:val="0085357E"/>
    <w:pPr>
      <w:spacing w:before="1200"/>
    </w:pPr>
    <w:rPr>
      <w:b/>
      <w:color w:val="2C567A" w:themeColor="accent1"/>
    </w:rPr>
  </w:style>
  <w:style w:type="paragraph" w:styleId="Salutation">
    <w:name w:val="Salutation"/>
    <w:basedOn w:val="Normal"/>
    <w:link w:val="SalutationChar"/>
    <w:uiPriority w:val="4"/>
    <w:unhideWhenUsed/>
    <w:qFormat/>
    <w:rsid w:val="003E24DF"/>
    <w:pPr>
      <w:spacing w:before="720" w:line="288" w:lineRule="auto"/>
    </w:pPr>
    <w:rPr>
      <w:rFonts w:eastAsiaTheme="minorHAnsi"/>
      <w:kern w:val="20"/>
      <w:sz w:val="24"/>
      <w:szCs w:val="20"/>
      <w:lang w:eastAsia="ja-JP"/>
    </w:rPr>
  </w:style>
  <w:style w:type="character" w:customStyle="1" w:styleId="SalutationChar">
    <w:name w:val="Salutation Char"/>
    <w:basedOn w:val="DefaultParagraphFont"/>
    <w:link w:val="Salutation"/>
    <w:uiPriority w:val="4"/>
    <w:rsid w:val="003E24DF"/>
    <w:rPr>
      <w:rFonts w:eastAsiaTheme="minorHAnsi"/>
      <w:color w:val="595959" w:themeColor="text1" w:themeTint="A6"/>
      <w:kern w:val="20"/>
      <w:sz w:val="20"/>
      <w:szCs w:val="20"/>
    </w:rPr>
  </w:style>
  <w:style w:type="paragraph" w:styleId="Closing">
    <w:name w:val="Closing"/>
    <w:basedOn w:val="Normal"/>
    <w:next w:val="Signature"/>
    <w:link w:val="ClosingChar"/>
    <w:uiPriority w:val="6"/>
    <w:unhideWhenUsed/>
    <w:qFormat/>
    <w:rsid w:val="003E24DF"/>
    <w:pPr>
      <w:spacing w:before="480" w:after="960" w:line="240" w:lineRule="auto"/>
    </w:pPr>
    <w:rPr>
      <w:rFonts w:eastAsiaTheme="minorHAnsi"/>
      <w:kern w:val="20"/>
      <w:sz w:val="24"/>
      <w:szCs w:val="20"/>
      <w:lang w:eastAsia="ja-JP"/>
    </w:rPr>
  </w:style>
  <w:style w:type="paragraph" w:styleId="Signature">
    <w:name w:val="Signature"/>
    <w:basedOn w:val="Normal"/>
    <w:link w:val="SignatureChar"/>
    <w:uiPriority w:val="7"/>
    <w:unhideWhenUsed/>
    <w:qFormat/>
    <w:rsid w:val="00204F5C"/>
    <w:pPr>
      <w:spacing w:before="40" w:after="0" w:line="288" w:lineRule="auto"/>
    </w:pPr>
    <w:rPr>
      <w:rFonts w:eastAsiaTheme="minorHAnsi"/>
      <w:b/>
      <w:bCs/>
      <w:kern w:val="20"/>
      <w:sz w:val="24"/>
      <w:szCs w:val="20"/>
      <w:lang w:eastAsia="ja-JP"/>
    </w:rPr>
  </w:style>
  <w:style w:type="character" w:customStyle="1" w:styleId="SignatureChar">
    <w:name w:val="Signature Char"/>
    <w:basedOn w:val="DefaultParagraphFont"/>
    <w:link w:val="Signature"/>
    <w:uiPriority w:val="7"/>
    <w:rsid w:val="00204F5C"/>
    <w:rPr>
      <w:rFonts w:eastAsiaTheme="minorHAnsi"/>
      <w:b/>
      <w:bCs/>
      <w:kern w:val="20"/>
      <w:szCs w:val="20"/>
    </w:rPr>
  </w:style>
  <w:style w:type="character" w:customStyle="1" w:styleId="ClosingChar">
    <w:name w:val="Closing Char"/>
    <w:basedOn w:val="DefaultParagraphFont"/>
    <w:link w:val="Closing"/>
    <w:uiPriority w:val="6"/>
    <w:rsid w:val="003E24DF"/>
    <w:rPr>
      <w:rFonts w:eastAsiaTheme="minorHAnsi"/>
      <w:color w:val="595959" w:themeColor="text1" w:themeTint="A6"/>
      <w:kern w:val="20"/>
      <w:sz w:val="20"/>
      <w:szCs w:val="20"/>
    </w:rPr>
  </w:style>
  <w:style w:type="paragraph" w:styleId="Header">
    <w:name w:val="header"/>
    <w:basedOn w:val="Normal"/>
    <w:link w:val="HeaderChar"/>
    <w:rsid w:val="000D7B45"/>
    <w:pPr>
      <w:spacing w:before="40" w:after="0" w:line="240" w:lineRule="auto"/>
      <w:ind w:right="567"/>
      <w:jc w:val="right"/>
    </w:pPr>
    <w:rPr>
      <w:rFonts w:eastAsiaTheme="minorHAnsi"/>
      <w:kern w:val="20"/>
      <w:sz w:val="24"/>
      <w:szCs w:val="20"/>
      <w:lang w:eastAsia="ja-JP"/>
    </w:rPr>
  </w:style>
  <w:style w:type="character" w:customStyle="1" w:styleId="HeaderChar">
    <w:name w:val="Header Char"/>
    <w:basedOn w:val="DefaultParagraphFont"/>
    <w:link w:val="Header"/>
    <w:rsid w:val="000D7B45"/>
    <w:rPr>
      <w:rFonts w:eastAsiaTheme="minorHAnsi"/>
      <w:kern w:val="20"/>
      <w:szCs w:val="20"/>
    </w:rPr>
  </w:style>
  <w:style w:type="character" w:styleId="Strong">
    <w:name w:val="Strong"/>
    <w:basedOn w:val="DefaultParagraphFont"/>
    <w:uiPriority w:val="22"/>
    <w:qFormat/>
    <w:rsid w:val="003E24DF"/>
    <w:rPr>
      <w:b/>
      <w:bCs/>
    </w:rPr>
  </w:style>
  <w:style w:type="paragraph" w:customStyle="1" w:styleId="ContactInfo">
    <w:name w:val="Contact Info"/>
    <w:basedOn w:val="Normal"/>
    <w:uiPriority w:val="1"/>
    <w:qFormat/>
    <w:rsid w:val="003E24DF"/>
    <w:pPr>
      <w:spacing w:after="0" w:line="288" w:lineRule="auto"/>
    </w:pPr>
    <w:rPr>
      <w:rFonts w:eastAsiaTheme="minorHAnsi"/>
      <w:kern w:val="20"/>
      <w:sz w:val="24"/>
      <w:szCs w:val="20"/>
      <w:lang w:eastAsia="ja-JP"/>
    </w:rPr>
  </w:style>
  <w:style w:type="paragraph" w:styleId="NormalWeb">
    <w:name w:val="Normal (Web)"/>
    <w:basedOn w:val="Normal"/>
    <w:uiPriority w:val="99"/>
    <w:unhideWhenUsed/>
    <w:rsid w:val="00083BAA"/>
    <w:pPr>
      <w:spacing w:before="100" w:beforeAutospacing="1" w:after="100" w:afterAutospacing="1" w:line="240" w:lineRule="auto"/>
    </w:pPr>
    <w:rPr>
      <w:rFonts w:ascii="Times New Roman" w:hAnsi="Times New Roman" w:cs="Times New Roman"/>
      <w:sz w:val="24"/>
      <w:szCs w:val="24"/>
      <w:lang w:eastAsia="ja-JP"/>
    </w:rPr>
  </w:style>
  <w:style w:type="character" w:styleId="PlaceholderText">
    <w:name w:val="Placeholder Text"/>
    <w:basedOn w:val="DefaultParagraphFont"/>
    <w:uiPriority w:val="99"/>
    <w:semiHidden/>
    <w:rsid w:val="001766D6"/>
    <w:rPr>
      <w:color w:val="808080"/>
    </w:rPr>
  </w:style>
  <w:style w:type="paragraph" w:styleId="Footer">
    <w:name w:val="footer"/>
    <w:basedOn w:val="Normal"/>
    <w:link w:val="FooterChar"/>
    <w:unhideWhenUsed/>
    <w:rsid w:val="00D45945"/>
    <w:pPr>
      <w:tabs>
        <w:tab w:val="center" w:pos="4680"/>
        <w:tab w:val="right" w:pos="9360"/>
      </w:tabs>
      <w:spacing w:after="0" w:line="240" w:lineRule="auto"/>
    </w:pPr>
    <w:rPr>
      <w:rFonts w:eastAsiaTheme="minorHAnsi"/>
      <w:kern w:val="20"/>
      <w:sz w:val="24"/>
      <w:szCs w:val="20"/>
      <w:lang w:eastAsia="ja-JP"/>
    </w:rPr>
  </w:style>
  <w:style w:type="character" w:customStyle="1" w:styleId="FooterChar">
    <w:name w:val="Footer Char"/>
    <w:basedOn w:val="DefaultParagraphFont"/>
    <w:link w:val="Footer"/>
    <w:rsid w:val="00D45945"/>
    <w:rPr>
      <w:rFonts w:eastAsiaTheme="minorHAnsi"/>
      <w:color w:val="595959" w:themeColor="text1" w:themeTint="A6"/>
      <w:kern w:val="20"/>
      <w:sz w:val="20"/>
      <w:szCs w:val="20"/>
    </w:rPr>
  </w:style>
  <w:style w:type="paragraph" w:styleId="Title">
    <w:name w:val="Title"/>
    <w:basedOn w:val="Heading1"/>
    <w:next w:val="Normal"/>
    <w:link w:val="TitleChar"/>
    <w:qFormat/>
    <w:rsid w:val="00D45945"/>
    <w:rPr>
      <w:color w:val="000000" w:themeColor="text1"/>
    </w:rPr>
  </w:style>
  <w:style w:type="character" w:customStyle="1" w:styleId="TitleChar">
    <w:name w:val="Title Char"/>
    <w:basedOn w:val="DefaultParagraphFont"/>
    <w:link w:val="Title"/>
    <w:rsid w:val="00D45945"/>
    <w:rPr>
      <w:rFonts w:asciiTheme="majorHAnsi" w:eastAsiaTheme="majorEastAsia" w:hAnsiTheme="majorHAnsi" w:cstheme="majorBidi"/>
      <w:caps/>
      <w:color w:val="000000" w:themeColor="text1"/>
      <w:kern w:val="20"/>
      <w:sz w:val="20"/>
      <w:szCs w:val="20"/>
    </w:rPr>
  </w:style>
  <w:style w:type="paragraph" w:styleId="BodyTextIndent">
    <w:name w:val="Body Text Indent"/>
    <w:aliases w:val=" Char, Char Char Char Char,Char Char Char Char"/>
    <w:basedOn w:val="Normal"/>
    <w:link w:val="BodyTextIndentChar"/>
    <w:rsid w:val="00AB5BDD"/>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AB5BDD"/>
    <w:rPr>
      <w:rFonts w:ascii="Arial LatArm" w:eastAsia="Times New Roman" w:hAnsi="Arial LatArm" w:cs="Times New Roman"/>
      <w:i/>
      <w:sz w:val="20"/>
      <w:szCs w:val="20"/>
      <w:lang w:val="en-AU" w:eastAsia="en-US"/>
    </w:rPr>
  </w:style>
  <w:style w:type="paragraph" w:styleId="BodyTextIndent2">
    <w:name w:val="Body Text Indent 2"/>
    <w:basedOn w:val="Normal"/>
    <w:link w:val="BodyTextIndent2Char"/>
    <w:unhideWhenUsed/>
    <w:rsid w:val="00AB5BDD"/>
    <w:pPr>
      <w:spacing w:before="40" w:after="120" w:line="480" w:lineRule="auto"/>
      <w:ind w:left="360"/>
    </w:pPr>
    <w:rPr>
      <w:rFonts w:eastAsiaTheme="minorHAnsi"/>
      <w:kern w:val="20"/>
      <w:sz w:val="24"/>
      <w:szCs w:val="20"/>
      <w:lang w:eastAsia="ja-JP"/>
    </w:rPr>
  </w:style>
  <w:style w:type="character" w:customStyle="1" w:styleId="BodyTextIndent2Char">
    <w:name w:val="Body Text Indent 2 Char"/>
    <w:basedOn w:val="DefaultParagraphFont"/>
    <w:link w:val="BodyTextIndent2"/>
    <w:rsid w:val="00AB5BDD"/>
    <w:rPr>
      <w:rFonts w:eastAsiaTheme="minorHAnsi"/>
      <w:kern w:val="20"/>
      <w:szCs w:val="20"/>
    </w:rPr>
  </w:style>
  <w:style w:type="paragraph" w:styleId="BodyTextIndent3">
    <w:name w:val="Body Text Indent 3"/>
    <w:basedOn w:val="Normal"/>
    <w:link w:val="BodyTextIndent3Char"/>
    <w:rsid w:val="00AB5BDD"/>
    <w:pPr>
      <w:spacing w:after="0" w:line="360" w:lineRule="auto"/>
      <w:ind w:firstLine="567"/>
      <w:jc w:val="both"/>
    </w:pPr>
    <w:rPr>
      <w:rFonts w:ascii="Times Armenian" w:eastAsia="Times New Roman" w:hAnsi="Times Armenian" w:cs="Times New Roman"/>
      <w:sz w:val="20"/>
      <w:szCs w:val="20"/>
    </w:rPr>
  </w:style>
  <w:style w:type="character" w:customStyle="1" w:styleId="BodyTextIndent3Char">
    <w:name w:val="Body Text Indent 3 Char"/>
    <w:basedOn w:val="DefaultParagraphFont"/>
    <w:link w:val="BodyTextIndent3"/>
    <w:rsid w:val="00AB5BDD"/>
    <w:rPr>
      <w:rFonts w:ascii="Times Armenian" w:eastAsia="Times New Roman" w:hAnsi="Times Armenian" w:cs="Times New Roman"/>
      <w:sz w:val="20"/>
      <w:szCs w:val="20"/>
      <w:lang w:eastAsia="en-US"/>
    </w:rPr>
  </w:style>
  <w:style w:type="paragraph" w:styleId="BodyText2">
    <w:name w:val="Body Text 2"/>
    <w:basedOn w:val="Normal"/>
    <w:link w:val="BodyText2Char"/>
    <w:rsid w:val="00AB5BDD"/>
    <w:pPr>
      <w:tabs>
        <w:tab w:val="left" w:pos="720"/>
      </w:tabs>
      <w:spacing w:after="0" w:line="360" w:lineRule="auto"/>
    </w:pPr>
    <w:rPr>
      <w:rFonts w:ascii="Arial LatArm" w:eastAsia="Times New Roman" w:hAnsi="Arial LatArm" w:cs="Times New Roman"/>
      <w:sz w:val="20"/>
      <w:szCs w:val="20"/>
    </w:rPr>
  </w:style>
  <w:style w:type="character" w:customStyle="1" w:styleId="BodyText2Char">
    <w:name w:val="Body Text 2 Char"/>
    <w:basedOn w:val="DefaultParagraphFont"/>
    <w:link w:val="BodyText2"/>
    <w:rsid w:val="00AB5BDD"/>
    <w:rPr>
      <w:rFonts w:ascii="Arial LatArm" w:eastAsia="Times New Roman" w:hAnsi="Arial LatArm" w:cs="Times New Roman"/>
      <w:sz w:val="20"/>
      <w:szCs w:val="20"/>
      <w:lang w:eastAsia="en-US"/>
    </w:rPr>
  </w:style>
  <w:style w:type="paragraph" w:customStyle="1" w:styleId="Default">
    <w:name w:val="Default"/>
    <w:rsid w:val="00AB5BDD"/>
    <w:pPr>
      <w:autoSpaceDE w:val="0"/>
      <w:autoSpaceDN w:val="0"/>
      <w:adjustRightInd w:val="0"/>
    </w:pPr>
    <w:rPr>
      <w:rFonts w:ascii="Arial Unicode" w:eastAsia="Times New Roman" w:hAnsi="Arial Unicode" w:cs="Arial Unicode"/>
      <w:color w:val="000000"/>
      <w:lang w:val="ru-RU" w:eastAsia="ru-RU"/>
    </w:rPr>
  </w:style>
  <w:style w:type="paragraph" w:styleId="BalloonText">
    <w:name w:val="Balloon Text"/>
    <w:basedOn w:val="Normal"/>
    <w:link w:val="BalloonTextChar"/>
    <w:rsid w:val="00AB5BDD"/>
    <w:pPr>
      <w:spacing w:after="0" w:line="240" w:lineRule="auto"/>
    </w:pPr>
    <w:rPr>
      <w:rFonts w:ascii="Tahoma" w:eastAsia="Times New Roman" w:hAnsi="Tahoma" w:cs="Times New Roman"/>
      <w:sz w:val="16"/>
      <w:szCs w:val="16"/>
      <w:lang w:val="x-none" w:eastAsia="x-none"/>
    </w:rPr>
  </w:style>
  <w:style w:type="character" w:customStyle="1" w:styleId="BalloonTextChar">
    <w:name w:val="Balloon Text Char"/>
    <w:basedOn w:val="DefaultParagraphFont"/>
    <w:link w:val="BalloonText"/>
    <w:rsid w:val="00AB5BDD"/>
    <w:rPr>
      <w:rFonts w:ascii="Tahoma" w:eastAsia="Times New Roman" w:hAnsi="Tahoma" w:cs="Times New Roman"/>
      <w:sz w:val="16"/>
      <w:szCs w:val="16"/>
      <w:lang w:val="x-none" w:eastAsia="x-none"/>
    </w:rPr>
  </w:style>
  <w:style w:type="character" w:styleId="Hyperlink">
    <w:name w:val="Hyperlink"/>
    <w:rsid w:val="00AB5BDD"/>
    <w:rPr>
      <w:color w:val="0000FF"/>
      <w:u w:val="single"/>
    </w:rPr>
  </w:style>
  <w:style w:type="character" w:customStyle="1" w:styleId="CharChar1">
    <w:name w:val="Char Char1"/>
    <w:locked/>
    <w:rsid w:val="00AB5BDD"/>
    <w:rPr>
      <w:rFonts w:ascii="Arial LatArm" w:hAnsi="Arial LatArm"/>
      <w:i/>
      <w:lang w:val="en-AU" w:eastAsia="en-US" w:bidi="ar-SA"/>
    </w:rPr>
  </w:style>
  <w:style w:type="paragraph" w:styleId="BodyText">
    <w:name w:val="Body Text"/>
    <w:basedOn w:val="Normal"/>
    <w:link w:val="BodyTextChar"/>
    <w:rsid w:val="00AB5BDD"/>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AB5BDD"/>
    <w:rPr>
      <w:rFonts w:ascii="Times New Roman" w:eastAsia="Times New Roman" w:hAnsi="Times New Roman" w:cs="Times New Roman"/>
      <w:lang w:eastAsia="en-US"/>
    </w:rPr>
  </w:style>
  <w:style w:type="paragraph" w:styleId="BodyText3">
    <w:name w:val="Body Text 3"/>
    <w:basedOn w:val="Normal"/>
    <w:link w:val="BodyText3Char"/>
    <w:rsid w:val="00AB5BDD"/>
    <w:pPr>
      <w:spacing w:after="0" w:line="240" w:lineRule="auto"/>
      <w:jc w:val="both"/>
    </w:pPr>
    <w:rPr>
      <w:rFonts w:ascii="Arial LatArm" w:eastAsia="Times New Roman" w:hAnsi="Arial LatArm" w:cs="Times New Roman"/>
      <w:sz w:val="20"/>
      <w:szCs w:val="20"/>
      <w:lang w:eastAsia="ru-RU"/>
    </w:rPr>
  </w:style>
  <w:style w:type="character" w:customStyle="1" w:styleId="BodyText3Char">
    <w:name w:val="Body Text 3 Char"/>
    <w:basedOn w:val="DefaultParagraphFont"/>
    <w:link w:val="BodyText3"/>
    <w:rsid w:val="00AB5BDD"/>
    <w:rPr>
      <w:rFonts w:ascii="Arial LatArm" w:eastAsia="Times New Roman" w:hAnsi="Arial LatArm" w:cs="Times New Roman"/>
      <w:sz w:val="20"/>
      <w:szCs w:val="20"/>
      <w:lang w:eastAsia="ru-RU"/>
    </w:rPr>
  </w:style>
  <w:style w:type="character" w:styleId="PageNumber">
    <w:name w:val="page number"/>
    <w:basedOn w:val="DefaultParagraphFont"/>
    <w:rsid w:val="00AB5BDD"/>
  </w:style>
  <w:style w:type="paragraph" w:styleId="FootnoteText">
    <w:name w:val="footnote text"/>
    <w:basedOn w:val="Normal"/>
    <w:link w:val="FootnoteTextChar"/>
    <w:semiHidden/>
    <w:rsid w:val="00AB5BDD"/>
    <w:pPr>
      <w:spacing w:after="0" w:line="240" w:lineRule="auto"/>
    </w:pPr>
    <w:rPr>
      <w:rFonts w:ascii="Times Armenian" w:eastAsia="Times New Roman" w:hAnsi="Times Armenian" w:cs="Times New Roman"/>
      <w:sz w:val="20"/>
      <w:szCs w:val="20"/>
      <w:lang w:val="x-none" w:eastAsia="ru-RU"/>
    </w:rPr>
  </w:style>
  <w:style w:type="character" w:customStyle="1" w:styleId="FootnoteTextChar">
    <w:name w:val="Footnote Text Char"/>
    <w:basedOn w:val="DefaultParagraphFont"/>
    <w:link w:val="FootnoteText"/>
    <w:semiHidden/>
    <w:rsid w:val="00AB5BDD"/>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Normal"/>
    <w:rsid w:val="00AB5BDD"/>
    <w:pPr>
      <w:spacing w:after="160" w:line="240" w:lineRule="exact"/>
    </w:pPr>
    <w:rPr>
      <w:rFonts w:ascii="Arial" w:eastAsia="Times New Roman" w:hAnsi="Arial" w:cs="Arial"/>
      <w:sz w:val="20"/>
      <w:szCs w:val="20"/>
    </w:rPr>
  </w:style>
  <w:style w:type="paragraph" w:customStyle="1" w:styleId="norm">
    <w:name w:val="norm"/>
    <w:basedOn w:val="Normal"/>
    <w:rsid w:val="00AB5BDD"/>
    <w:pPr>
      <w:spacing w:after="0" w:line="480" w:lineRule="auto"/>
      <w:ind w:firstLine="709"/>
      <w:jc w:val="both"/>
    </w:pPr>
    <w:rPr>
      <w:rFonts w:ascii="Arial Armenian" w:eastAsia="Times New Roman" w:hAnsi="Arial Armenian" w:cs="Times New Roman"/>
      <w:szCs w:val="20"/>
      <w:lang w:eastAsia="ru-RU"/>
    </w:rPr>
  </w:style>
  <w:style w:type="character" w:customStyle="1" w:styleId="normChar">
    <w:name w:val="norm Char"/>
    <w:locked/>
    <w:rsid w:val="00AB5BDD"/>
    <w:rPr>
      <w:rFonts w:ascii="Arial Armenian" w:hAnsi="Arial Armenian"/>
      <w:sz w:val="22"/>
      <w:lang w:val="en-US" w:eastAsia="ru-RU" w:bidi="ar-SA"/>
    </w:rPr>
  </w:style>
  <w:style w:type="character" w:customStyle="1" w:styleId="CharCharChar">
    <w:name w:val="Char Char Char"/>
    <w:rsid w:val="00AB5BDD"/>
    <w:rPr>
      <w:rFonts w:ascii="Arial LatArm" w:hAnsi="Arial LatArm"/>
      <w:sz w:val="24"/>
      <w:lang w:eastAsia="ru-RU"/>
    </w:rPr>
  </w:style>
  <w:style w:type="character" w:customStyle="1" w:styleId="CharChar22">
    <w:name w:val="Char Char22"/>
    <w:rsid w:val="00AB5BDD"/>
    <w:rPr>
      <w:rFonts w:ascii="Arial Armenian" w:hAnsi="Arial Armenian"/>
      <w:sz w:val="28"/>
      <w:lang w:val="en-US"/>
    </w:rPr>
  </w:style>
  <w:style w:type="character" w:customStyle="1" w:styleId="CharChar20">
    <w:name w:val="Char Char20"/>
    <w:rsid w:val="00AB5BDD"/>
    <w:rPr>
      <w:rFonts w:ascii="Times LatArm" w:hAnsi="Times LatArm"/>
      <w:b/>
      <w:sz w:val="28"/>
      <w:lang w:val="en-US"/>
    </w:rPr>
  </w:style>
  <w:style w:type="character" w:customStyle="1" w:styleId="CharChar16">
    <w:name w:val="Char Char16"/>
    <w:rsid w:val="00AB5BDD"/>
    <w:rPr>
      <w:rFonts w:ascii="Times Armenian" w:hAnsi="Times Armenian"/>
      <w:b/>
      <w:lang w:val="hy-AM"/>
    </w:rPr>
  </w:style>
  <w:style w:type="character" w:customStyle="1" w:styleId="CharChar15">
    <w:name w:val="Char Char15"/>
    <w:rsid w:val="00AB5BDD"/>
    <w:rPr>
      <w:rFonts w:ascii="Times Armenian" w:hAnsi="Times Armenian"/>
      <w:i/>
      <w:lang w:val="nl-NL"/>
    </w:rPr>
  </w:style>
  <w:style w:type="character" w:customStyle="1" w:styleId="CharChar13">
    <w:name w:val="Char Char13"/>
    <w:rsid w:val="00AB5BDD"/>
    <w:rPr>
      <w:rFonts w:ascii="Arial Armenian" w:hAnsi="Arial Armenian"/>
      <w:lang w:val="en-US"/>
    </w:rPr>
  </w:style>
  <w:style w:type="character" w:customStyle="1" w:styleId="CommentTextChar">
    <w:name w:val="Comment Text Char"/>
    <w:basedOn w:val="DefaultParagraphFont"/>
    <w:link w:val="CommentText"/>
    <w:semiHidden/>
    <w:rsid w:val="00AB5BDD"/>
    <w:rPr>
      <w:rFonts w:ascii="Times Armenian" w:eastAsia="Times New Roman" w:hAnsi="Times Armenian" w:cs="Times New Roman"/>
      <w:sz w:val="20"/>
      <w:szCs w:val="20"/>
      <w:lang w:eastAsia="ru-RU"/>
    </w:rPr>
  </w:style>
  <w:style w:type="paragraph" w:styleId="CommentText">
    <w:name w:val="annotation text"/>
    <w:basedOn w:val="Normal"/>
    <w:link w:val="CommentTextChar"/>
    <w:semiHidden/>
    <w:rsid w:val="00AB5BDD"/>
    <w:pPr>
      <w:spacing w:after="0" w:line="240" w:lineRule="auto"/>
    </w:pPr>
    <w:rPr>
      <w:rFonts w:ascii="Times Armenian" w:eastAsia="Times New Roman" w:hAnsi="Times Armenian" w:cs="Times New Roman"/>
      <w:sz w:val="20"/>
      <w:lang w:eastAsia="ru-RU"/>
    </w:rPr>
  </w:style>
  <w:style w:type="character" w:customStyle="1" w:styleId="CommentSubjectChar">
    <w:name w:val="Comment Subject Char"/>
    <w:basedOn w:val="CommentTextChar"/>
    <w:link w:val="CommentSubject"/>
    <w:semiHidden/>
    <w:rsid w:val="00AB5BDD"/>
    <w:rPr>
      <w:rFonts w:ascii="Times Armenian" w:eastAsia="Times New Roman" w:hAnsi="Times Armenian" w:cs="Times New Roman"/>
      <w:b/>
      <w:bCs/>
      <w:sz w:val="20"/>
      <w:szCs w:val="20"/>
      <w:lang w:eastAsia="ru-RU"/>
    </w:rPr>
  </w:style>
  <w:style w:type="paragraph" w:styleId="CommentSubject">
    <w:name w:val="annotation subject"/>
    <w:basedOn w:val="CommentText"/>
    <w:next w:val="CommentText"/>
    <w:link w:val="CommentSubjectChar"/>
    <w:semiHidden/>
    <w:rsid w:val="00AB5BDD"/>
    <w:rPr>
      <w:b/>
      <w:bCs/>
    </w:rPr>
  </w:style>
  <w:style w:type="character" w:customStyle="1" w:styleId="EndnoteTextChar">
    <w:name w:val="Endnote Text Char"/>
    <w:basedOn w:val="DefaultParagraphFont"/>
    <w:link w:val="EndnoteText"/>
    <w:semiHidden/>
    <w:rsid w:val="00AB5BDD"/>
    <w:rPr>
      <w:rFonts w:ascii="Times Armenian" w:eastAsia="Times New Roman" w:hAnsi="Times Armenian" w:cs="Times New Roman"/>
      <w:sz w:val="20"/>
      <w:szCs w:val="20"/>
      <w:lang w:eastAsia="ru-RU"/>
    </w:rPr>
  </w:style>
  <w:style w:type="paragraph" w:styleId="EndnoteText">
    <w:name w:val="endnote text"/>
    <w:basedOn w:val="Normal"/>
    <w:link w:val="EndnoteTextChar"/>
    <w:semiHidden/>
    <w:rsid w:val="00AB5BDD"/>
    <w:pPr>
      <w:spacing w:after="0" w:line="240" w:lineRule="auto"/>
    </w:pPr>
    <w:rPr>
      <w:rFonts w:ascii="Times Armenian" w:eastAsia="Times New Roman" w:hAnsi="Times Armenian" w:cs="Times New Roman"/>
      <w:sz w:val="20"/>
      <w:lang w:eastAsia="ru-RU"/>
    </w:rPr>
  </w:style>
  <w:style w:type="character" w:customStyle="1" w:styleId="DocumentMapChar">
    <w:name w:val="Document Map Char"/>
    <w:basedOn w:val="DefaultParagraphFont"/>
    <w:link w:val="DocumentMap"/>
    <w:semiHidden/>
    <w:rsid w:val="00AB5BDD"/>
    <w:rPr>
      <w:rFonts w:ascii="Tahoma" w:eastAsia="Times New Roman" w:hAnsi="Tahoma" w:cs="Tahoma"/>
      <w:sz w:val="20"/>
      <w:szCs w:val="20"/>
      <w:shd w:val="clear" w:color="auto" w:fill="000080"/>
      <w:lang w:eastAsia="ru-RU"/>
    </w:rPr>
  </w:style>
  <w:style w:type="paragraph" w:styleId="DocumentMap">
    <w:name w:val="Document Map"/>
    <w:basedOn w:val="Normal"/>
    <w:link w:val="DocumentMapChar"/>
    <w:semiHidden/>
    <w:rsid w:val="00AB5BDD"/>
    <w:pPr>
      <w:shd w:val="clear" w:color="auto" w:fill="000080"/>
      <w:spacing w:after="0" w:line="240" w:lineRule="auto"/>
    </w:pPr>
    <w:rPr>
      <w:rFonts w:ascii="Tahoma" w:eastAsia="Times New Roman" w:hAnsi="Tahoma" w:cs="Tahoma"/>
      <w:sz w:val="20"/>
      <w:lang w:eastAsia="ru-RU"/>
    </w:rPr>
  </w:style>
  <w:style w:type="paragraph" w:customStyle="1" w:styleId="Char1">
    <w:name w:val="Char1"/>
    <w:basedOn w:val="Normal"/>
    <w:rsid w:val="00AB5BDD"/>
    <w:pPr>
      <w:spacing w:after="160" w:line="240" w:lineRule="exact"/>
    </w:pPr>
    <w:rPr>
      <w:rFonts w:ascii="Verdana" w:eastAsia="Times New Roman" w:hAnsi="Verdana" w:cs="Times New Roman"/>
      <w:sz w:val="20"/>
      <w:szCs w:val="20"/>
    </w:rPr>
  </w:style>
  <w:style w:type="paragraph" w:customStyle="1" w:styleId="Style2">
    <w:name w:val="Style2"/>
    <w:basedOn w:val="Normal"/>
    <w:rsid w:val="00AB5BDD"/>
    <w:pPr>
      <w:spacing w:after="0" w:line="240" w:lineRule="auto"/>
      <w:jc w:val="center"/>
    </w:pPr>
    <w:rPr>
      <w:rFonts w:ascii="Arial Armenian" w:eastAsia="Times New Roman" w:hAnsi="Arial Armenian" w:cs="Times New Roman"/>
      <w:w w:val="90"/>
      <w:szCs w:val="20"/>
      <w:lang w:eastAsia="ru-RU"/>
    </w:rPr>
  </w:style>
  <w:style w:type="character" w:customStyle="1" w:styleId="CharChar23">
    <w:name w:val="Char Char23"/>
    <w:rsid w:val="00AB5BDD"/>
    <w:rPr>
      <w:rFonts w:ascii="Arial Armenian" w:hAnsi="Arial Armenian"/>
      <w:sz w:val="28"/>
      <w:lang w:val="en-US" w:eastAsia="ru-RU" w:bidi="ar-SA"/>
    </w:rPr>
  </w:style>
  <w:style w:type="character" w:customStyle="1" w:styleId="CharChar21">
    <w:name w:val="Char Char21"/>
    <w:rsid w:val="00AB5BDD"/>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AB5BDD"/>
    <w:pPr>
      <w:spacing w:after="0" w:line="240" w:lineRule="auto"/>
      <w:ind w:left="720"/>
    </w:pPr>
    <w:rPr>
      <w:rFonts w:ascii="Times Armenian" w:eastAsia="Times New Roman" w:hAnsi="Times Armenian" w:cs="Times New Roman"/>
      <w:sz w:val="24"/>
      <w:szCs w:val="24"/>
      <w:lang w:val="x-none" w:eastAsia="ru-RU"/>
    </w:rPr>
  </w:style>
  <w:style w:type="character" w:customStyle="1" w:styleId="ListParagraphChar">
    <w:name w:val="List Paragraph Char"/>
    <w:link w:val="ListParagraph"/>
    <w:uiPriority w:val="34"/>
    <w:locked/>
    <w:rsid w:val="00AB5BDD"/>
    <w:rPr>
      <w:rFonts w:ascii="Times Armenian" w:eastAsia="Times New Roman" w:hAnsi="Times Armenian" w:cs="Times New Roman"/>
      <w:lang w:val="x-none" w:eastAsia="ru-RU"/>
    </w:rPr>
  </w:style>
  <w:style w:type="character" w:customStyle="1" w:styleId="CharChar25">
    <w:name w:val="Char Char25"/>
    <w:rsid w:val="00AB5BDD"/>
    <w:rPr>
      <w:rFonts w:ascii="Arial Armenian" w:hAnsi="Arial Armenian"/>
      <w:sz w:val="28"/>
      <w:lang w:val="en-US" w:eastAsia="ru-RU" w:bidi="ar-SA"/>
    </w:rPr>
  </w:style>
  <w:style w:type="character" w:customStyle="1" w:styleId="CharChar24">
    <w:name w:val="Char Char24"/>
    <w:rsid w:val="00AB5BDD"/>
    <w:rPr>
      <w:rFonts w:ascii="Arial LatArm" w:hAnsi="Arial LatArm"/>
      <w:b/>
      <w:color w:val="0000FF"/>
      <w:lang w:val="en-US" w:eastAsia="ru-RU" w:bidi="ar-SA"/>
    </w:rPr>
  </w:style>
  <w:style w:type="paragraph" w:styleId="BlockText">
    <w:name w:val="Block Text"/>
    <w:basedOn w:val="Normal"/>
    <w:rsid w:val="00AB5BDD"/>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es-ES"/>
    </w:rPr>
  </w:style>
  <w:style w:type="paragraph" w:customStyle="1" w:styleId="BodyTextIndent22">
    <w:name w:val="Body Text Indent 2+2"/>
    <w:basedOn w:val="Normal"/>
    <w:next w:val="Normal"/>
    <w:rsid w:val="00AB5BDD"/>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Normal2">
    <w:name w:val="Normal+2"/>
    <w:basedOn w:val="Normal"/>
    <w:next w:val="Normal"/>
    <w:rsid w:val="00AB5BDD"/>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CharCharCharChar">
    <w:name w:val="Знак Знак Знак Char Char Char Char Знак Знак Знак"/>
    <w:basedOn w:val="Normal"/>
    <w:rsid w:val="00AB5BDD"/>
    <w:pPr>
      <w:widowControl w:val="0"/>
      <w:bidi/>
      <w:adjustRightInd w:val="0"/>
      <w:spacing w:after="160" w:line="240" w:lineRule="exact"/>
    </w:pPr>
    <w:rPr>
      <w:rFonts w:ascii="Times New Roman" w:eastAsia="Times New Roman" w:hAnsi="Times New Roman" w:cs="Times New Roman"/>
      <w:sz w:val="20"/>
      <w:szCs w:val="20"/>
      <w:lang w:val="en-GB" w:eastAsia="ru-RU" w:bidi="he-IL"/>
    </w:rPr>
  </w:style>
  <w:style w:type="paragraph" w:customStyle="1" w:styleId="xl63">
    <w:name w:val="xl63"/>
    <w:basedOn w:val="Normal"/>
    <w:rsid w:val="00AB5B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AB5BD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5">
    <w:name w:val="xl65"/>
    <w:basedOn w:val="Normal"/>
    <w:rsid w:val="00AB5B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AB5B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rPr>
  </w:style>
  <w:style w:type="paragraph" w:customStyle="1" w:styleId="xl67">
    <w:name w:val="xl67"/>
    <w:basedOn w:val="Normal"/>
    <w:rsid w:val="00AB5BD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8">
    <w:name w:val="xl68"/>
    <w:basedOn w:val="Normal"/>
    <w:rsid w:val="00AB5BD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AB5BDD"/>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AB5BD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AB5BD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xl72">
    <w:name w:val="xl72"/>
    <w:basedOn w:val="Normal"/>
    <w:rsid w:val="00AB5BD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font5">
    <w:name w:val="font5"/>
    <w:basedOn w:val="Normal"/>
    <w:rsid w:val="00AB5BDD"/>
    <w:pPr>
      <w:spacing w:before="100" w:beforeAutospacing="1" w:after="100" w:afterAutospacing="1" w:line="240" w:lineRule="auto"/>
    </w:pPr>
    <w:rPr>
      <w:rFonts w:ascii="Times Armenian" w:eastAsia="Arial Unicode MS" w:hAnsi="Times Armenian" w:cs="Arial Unicode MS"/>
      <w:sz w:val="16"/>
      <w:szCs w:val="16"/>
    </w:rPr>
  </w:style>
  <w:style w:type="paragraph" w:customStyle="1" w:styleId="font6">
    <w:name w:val="font6"/>
    <w:basedOn w:val="Normal"/>
    <w:rsid w:val="00AB5BDD"/>
    <w:pPr>
      <w:spacing w:before="100" w:beforeAutospacing="1" w:after="100" w:afterAutospacing="1" w:line="240" w:lineRule="auto"/>
    </w:pPr>
    <w:rPr>
      <w:rFonts w:ascii="Times Armenian" w:eastAsia="Arial Unicode MS" w:hAnsi="Times Armenian" w:cs="Arial Unicode MS"/>
      <w:i/>
      <w:iCs/>
      <w:sz w:val="16"/>
      <w:szCs w:val="16"/>
    </w:rPr>
  </w:style>
  <w:style w:type="paragraph" w:customStyle="1" w:styleId="font7">
    <w:name w:val="font7"/>
    <w:basedOn w:val="Normal"/>
    <w:rsid w:val="00AB5BDD"/>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8">
    <w:name w:val="font8"/>
    <w:basedOn w:val="Normal"/>
    <w:rsid w:val="00AB5BDD"/>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9">
    <w:name w:val="font9"/>
    <w:basedOn w:val="Normal"/>
    <w:rsid w:val="00AB5BDD"/>
    <w:pPr>
      <w:spacing w:before="100" w:beforeAutospacing="1" w:after="100" w:afterAutospacing="1" w:line="240" w:lineRule="auto"/>
    </w:pPr>
    <w:rPr>
      <w:rFonts w:ascii="Times LatRus" w:eastAsia="Arial Unicode MS" w:hAnsi="Times LatRus" w:cs="Arial Unicode MS"/>
      <w:i/>
      <w:iCs/>
      <w:sz w:val="16"/>
      <w:szCs w:val="16"/>
    </w:rPr>
  </w:style>
  <w:style w:type="paragraph" w:customStyle="1" w:styleId="font10">
    <w:name w:val="font10"/>
    <w:basedOn w:val="Normal"/>
    <w:rsid w:val="00AB5BDD"/>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11">
    <w:name w:val="font11"/>
    <w:basedOn w:val="Normal"/>
    <w:rsid w:val="00AB5BDD"/>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12">
    <w:name w:val="font12"/>
    <w:basedOn w:val="Normal"/>
    <w:rsid w:val="00AB5BDD"/>
    <w:pPr>
      <w:spacing w:before="100" w:beforeAutospacing="1" w:after="100" w:afterAutospacing="1" w:line="240" w:lineRule="auto"/>
    </w:pPr>
    <w:rPr>
      <w:rFonts w:ascii="Times New Roman" w:eastAsia="Arial Unicode MS" w:hAnsi="Times New Roman" w:cs="Times New Roman"/>
      <w:sz w:val="16"/>
      <w:szCs w:val="16"/>
    </w:rPr>
  </w:style>
  <w:style w:type="paragraph" w:customStyle="1" w:styleId="font13">
    <w:name w:val="font13"/>
    <w:basedOn w:val="Normal"/>
    <w:rsid w:val="00AB5BDD"/>
    <w:pPr>
      <w:spacing w:before="100" w:beforeAutospacing="1" w:after="100" w:afterAutospacing="1" w:line="240" w:lineRule="auto"/>
    </w:pPr>
    <w:rPr>
      <w:rFonts w:ascii="Times Armenian" w:eastAsia="Arial Unicode MS" w:hAnsi="Times Armenian" w:cs="Arial Unicode MS"/>
      <w:color w:val="000000"/>
      <w:sz w:val="20"/>
      <w:szCs w:val="20"/>
    </w:rPr>
  </w:style>
  <w:style w:type="paragraph" w:customStyle="1" w:styleId="xl73">
    <w:name w:val="xl73"/>
    <w:basedOn w:val="Normal"/>
    <w:rsid w:val="00AB5BDD"/>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AB5BD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AB5BD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Index11">
    <w:name w:val="Index 11"/>
    <w:basedOn w:val="Normal"/>
    <w:rsid w:val="00AB5BDD"/>
    <w:pPr>
      <w:suppressAutoHyphens/>
      <w:spacing w:after="0" w:line="100" w:lineRule="atLeast"/>
      <w:ind w:left="240" w:hanging="240"/>
    </w:pPr>
    <w:rPr>
      <w:rFonts w:ascii="Times Armenian" w:eastAsia="Times New Roman" w:hAnsi="Times Armenian" w:cs="Times New Roman"/>
      <w:kern w:val="1"/>
      <w:sz w:val="16"/>
      <w:szCs w:val="16"/>
      <w:lang w:eastAsia="ar-SA"/>
    </w:rPr>
  </w:style>
  <w:style w:type="paragraph" w:customStyle="1" w:styleId="IndexHeading1">
    <w:name w:val="Index Heading1"/>
    <w:basedOn w:val="Normal"/>
    <w:rsid w:val="00AB5BDD"/>
    <w:pPr>
      <w:suppressAutoHyphens/>
      <w:spacing w:after="0" w:line="100" w:lineRule="atLeast"/>
    </w:pPr>
    <w:rPr>
      <w:rFonts w:ascii="Times New Roman" w:eastAsia="Times New Roman" w:hAnsi="Times New Roman" w:cs="Times New Roman"/>
      <w:kern w:val="1"/>
      <w:sz w:val="20"/>
      <w:szCs w:val="20"/>
      <w:lang w:val="en-AU" w:eastAsia="ar-SA"/>
    </w:rPr>
  </w:style>
  <w:style w:type="character" w:styleId="FollowedHyperlink">
    <w:name w:val="FollowedHyperlink"/>
    <w:rsid w:val="00AB5BDD"/>
    <w:rPr>
      <w:color w:val="800080"/>
      <w:u w:val="single"/>
    </w:rPr>
  </w:style>
  <w:style w:type="character" w:customStyle="1" w:styleId="CharCharCharChar1">
    <w:name w:val="Char Char Char Char1"/>
    <w:aliases w:val=" Char Char Char Char Char Char"/>
    <w:rsid w:val="00AB5BDD"/>
    <w:rPr>
      <w:rFonts w:ascii="Arial LatArm" w:hAnsi="Arial LatArm"/>
      <w:sz w:val="24"/>
      <w:lang w:val="en-US" w:eastAsia="ru-RU" w:bidi="ar-SA"/>
    </w:rPr>
  </w:style>
  <w:style w:type="character" w:customStyle="1" w:styleId="CharChar">
    <w:name w:val="Char Char"/>
    <w:locked/>
    <w:rsid w:val="00AB5BDD"/>
    <w:rPr>
      <w:lang w:val="en-US" w:eastAsia="en-US" w:bidi="ar-SA"/>
    </w:rPr>
  </w:style>
  <w:style w:type="character" w:styleId="Emphasis">
    <w:name w:val="Emphasis"/>
    <w:qFormat/>
    <w:rsid w:val="00AB5BD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8087547">
      <w:bodyDiv w:val="1"/>
      <w:marLeft w:val="0"/>
      <w:marRight w:val="0"/>
      <w:marTop w:val="0"/>
      <w:marBottom w:val="0"/>
      <w:divBdr>
        <w:top w:val="none" w:sz="0" w:space="0" w:color="auto"/>
        <w:left w:val="none" w:sz="0" w:space="0" w:color="auto"/>
        <w:bottom w:val="none" w:sz="0" w:space="0" w:color="auto"/>
        <w:right w:val="none" w:sz="0" w:space="0" w:color="auto"/>
      </w:divBdr>
      <w:divsChild>
        <w:div w:id="1499688460">
          <w:marLeft w:val="0"/>
          <w:marRight w:val="0"/>
          <w:marTop w:val="0"/>
          <w:marBottom w:val="0"/>
          <w:divBdr>
            <w:top w:val="none" w:sz="0" w:space="0" w:color="auto"/>
            <w:left w:val="none" w:sz="0" w:space="0" w:color="auto"/>
            <w:bottom w:val="none" w:sz="0" w:space="0" w:color="auto"/>
            <w:right w:val="none" w:sz="0" w:space="0" w:color="auto"/>
          </w:divBdr>
          <w:divsChild>
            <w:div w:id="1200703595">
              <w:marLeft w:val="0"/>
              <w:marRight w:val="0"/>
              <w:marTop w:val="0"/>
              <w:marBottom w:val="0"/>
              <w:divBdr>
                <w:top w:val="none" w:sz="0" w:space="0" w:color="auto"/>
                <w:left w:val="none" w:sz="0" w:space="0" w:color="auto"/>
                <w:bottom w:val="none" w:sz="0" w:space="0" w:color="auto"/>
                <w:right w:val="none" w:sz="0" w:space="0" w:color="auto"/>
              </w:divBdr>
              <w:divsChild>
                <w:div w:id="1203833195">
                  <w:marLeft w:val="0"/>
                  <w:marRight w:val="0"/>
                  <w:marTop w:val="0"/>
                  <w:marBottom w:val="0"/>
                  <w:divBdr>
                    <w:top w:val="none" w:sz="0" w:space="0" w:color="auto"/>
                    <w:left w:val="none" w:sz="0" w:space="0" w:color="auto"/>
                    <w:bottom w:val="none" w:sz="0" w:space="0" w:color="auto"/>
                    <w:right w:val="none" w:sz="0" w:space="0" w:color="auto"/>
                  </w:divBdr>
                  <w:divsChild>
                    <w:div w:id="130679890">
                      <w:marLeft w:val="0"/>
                      <w:marRight w:val="0"/>
                      <w:marTop w:val="0"/>
                      <w:marBottom w:val="0"/>
                      <w:divBdr>
                        <w:top w:val="none" w:sz="0" w:space="0" w:color="auto"/>
                        <w:left w:val="none" w:sz="0" w:space="0" w:color="auto"/>
                        <w:bottom w:val="none" w:sz="0" w:space="0" w:color="auto"/>
                        <w:right w:val="none" w:sz="0" w:space="0" w:color="auto"/>
                      </w:divBdr>
                      <w:divsChild>
                        <w:div w:id="1987513528">
                          <w:marLeft w:val="0"/>
                          <w:marRight w:val="0"/>
                          <w:marTop w:val="0"/>
                          <w:marBottom w:val="0"/>
                          <w:divBdr>
                            <w:top w:val="none" w:sz="0" w:space="0" w:color="auto"/>
                            <w:left w:val="none" w:sz="0" w:space="0" w:color="auto"/>
                            <w:bottom w:val="none" w:sz="0" w:space="0" w:color="auto"/>
                            <w:right w:val="none" w:sz="0" w:space="0" w:color="auto"/>
                          </w:divBdr>
                          <w:divsChild>
                            <w:div w:id="1953318879">
                              <w:marLeft w:val="0"/>
                              <w:marRight w:val="0"/>
                              <w:marTop w:val="0"/>
                              <w:marBottom w:val="0"/>
                              <w:divBdr>
                                <w:top w:val="none" w:sz="0" w:space="0" w:color="auto"/>
                                <w:left w:val="none" w:sz="0" w:space="0" w:color="auto"/>
                                <w:bottom w:val="none" w:sz="0" w:space="0" w:color="auto"/>
                                <w:right w:val="none" w:sz="0" w:space="0" w:color="auto"/>
                              </w:divBdr>
                            </w:div>
                            <w:div w:id="735250602">
                              <w:marLeft w:val="0"/>
                              <w:marRight w:val="0"/>
                              <w:marTop w:val="100"/>
                              <w:marBottom w:val="0"/>
                              <w:divBdr>
                                <w:top w:val="none" w:sz="0" w:space="0" w:color="auto"/>
                                <w:left w:val="none" w:sz="0" w:space="0" w:color="auto"/>
                                <w:bottom w:val="none" w:sz="0" w:space="0" w:color="auto"/>
                                <w:right w:val="none" w:sz="0" w:space="0" w:color="auto"/>
                              </w:divBdr>
                              <w:divsChild>
                                <w:div w:id="154762958">
                                  <w:marLeft w:val="0"/>
                                  <w:marRight w:val="0"/>
                                  <w:marTop w:val="0"/>
                                  <w:marBottom w:val="0"/>
                                  <w:divBdr>
                                    <w:top w:val="none" w:sz="0" w:space="0" w:color="auto"/>
                                    <w:left w:val="none" w:sz="0" w:space="0" w:color="auto"/>
                                    <w:bottom w:val="none" w:sz="0" w:space="0" w:color="auto"/>
                                    <w:right w:val="none" w:sz="0" w:space="0" w:color="auto"/>
                                  </w:divBdr>
                                  <w:divsChild>
                                    <w:div w:id="1643118939">
                                      <w:marLeft w:val="0"/>
                                      <w:marRight w:val="0"/>
                                      <w:marTop w:val="0"/>
                                      <w:marBottom w:val="0"/>
                                      <w:divBdr>
                                        <w:top w:val="none" w:sz="0" w:space="0" w:color="auto"/>
                                        <w:left w:val="none" w:sz="0" w:space="0" w:color="auto"/>
                                        <w:bottom w:val="none" w:sz="0" w:space="0" w:color="auto"/>
                                        <w:right w:val="none" w:sz="0" w:space="0" w:color="auto"/>
                                      </w:divBdr>
                                      <w:divsChild>
                                        <w:div w:id="154914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85389">
                                  <w:marLeft w:val="0"/>
                                  <w:marRight w:val="0"/>
                                  <w:marTop w:val="0"/>
                                  <w:marBottom w:val="0"/>
                                  <w:divBdr>
                                    <w:top w:val="none" w:sz="0" w:space="0" w:color="auto"/>
                                    <w:left w:val="none" w:sz="0" w:space="0" w:color="auto"/>
                                    <w:bottom w:val="none" w:sz="0" w:space="0" w:color="auto"/>
                                    <w:right w:val="none" w:sz="0" w:space="0" w:color="auto"/>
                                  </w:divBdr>
                                  <w:divsChild>
                                    <w:div w:id="1582443433">
                                      <w:marLeft w:val="0"/>
                                      <w:marRight w:val="0"/>
                                      <w:marTop w:val="0"/>
                                      <w:marBottom w:val="0"/>
                                      <w:divBdr>
                                        <w:top w:val="none" w:sz="0" w:space="0" w:color="auto"/>
                                        <w:left w:val="none" w:sz="0" w:space="0" w:color="auto"/>
                                        <w:bottom w:val="none" w:sz="0" w:space="0" w:color="auto"/>
                                        <w:right w:val="none" w:sz="0" w:space="0" w:color="auto"/>
                                      </w:divBdr>
                                    </w:div>
                                  </w:divsChild>
                                </w:div>
                                <w:div w:id="339310198">
                                  <w:marLeft w:val="0"/>
                                  <w:marRight w:val="0"/>
                                  <w:marTop w:val="0"/>
                                  <w:marBottom w:val="0"/>
                                  <w:divBdr>
                                    <w:top w:val="none" w:sz="0" w:space="0" w:color="auto"/>
                                    <w:left w:val="none" w:sz="0" w:space="0" w:color="auto"/>
                                    <w:bottom w:val="none" w:sz="0" w:space="0" w:color="auto"/>
                                    <w:right w:val="none" w:sz="0" w:space="0" w:color="auto"/>
                                  </w:divBdr>
                                  <w:divsChild>
                                    <w:div w:id="106123604">
                                      <w:marLeft w:val="0"/>
                                      <w:marRight w:val="0"/>
                                      <w:marTop w:val="0"/>
                                      <w:marBottom w:val="0"/>
                                      <w:divBdr>
                                        <w:top w:val="none" w:sz="0" w:space="0" w:color="auto"/>
                                        <w:left w:val="none" w:sz="0" w:space="0" w:color="auto"/>
                                        <w:bottom w:val="none" w:sz="0" w:space="0" w:color="auto"/>
                                        <w:right w:val="none" w:sz="0" w:space="0" w:color="auto"/>
                                      </w:divBdr>
                                      <w:divsChild>
                                        <w:div w:id="424107722">
                                          <w:marLeft w:val="0"/>
                                          <w:marRight w:val="0"/>
                                          <w:marTop w:val="0"/>
                                          <w:marBottom w:val="0"/>
                                          <w:divBdr>
                                            <w:top w:val="none" w:sz="0" w:space="0" w:color="auto"/>
                                            <w:left w:val="none" w:sz="0" w:space="0" w:color="auto"/>
                                            <w:bottom w:val="none" w:sz="0" w:space="0" w:color="auto"/>
                                            <w:right w:val="none" w:sz="0" w:space="0" w:color="auto"/>
                                          </w:divBdr>
                                          <w:divsChild>
                                            <w:div w:id="173743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epromotion.a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a%20Ghazaryan\AppData\Roaming\Microsoft\Templates\Blue%20spheres%20letterhead.dotx" TargetMode="External"/></Relationships>
</file>

<file path=word/theme/theme1.xml><?xml version="1.0" encoding="utf-8"?>
<a:theme xmlns:a="http://schemas.openxmlformats.org/drawingml/2006/main" name="Office Theme">
  <a:themeElements>
    <a:clrScheme name="Contoso v1">
      <a:dk1>
        <a:sysClr val="windowText" lastClr="000000"/>
      </a:dk1>
      <a:lt1>
        <a:sysClr val="window" lastClr="FFFFFF"/>
      </a:lt1>
      <a:dk2>
        <a:srgbClr val="44546A"/>
      </a:dk2>
      <a:lt2>
        <a:srgbClr val="E7E6E6"/>
      </a:lt2>
      <a:accent1>
        <a:srgbClr val="2C567A"/>
      </a:accent1>
      <a:accent2>
        <a:srgbClr val="0072C7"/>
      </a:accent2>
      <a:accent3>
        <a:srgbClr val="0D1D51"/>
      </a:accent3>
      <a:accent4>
        <a:srgbClr val="666666"/>
      </a:accent4>
      <a:accent5>
        <a:srgbClr val="3C76A6"/>
      </a:accent5>
      <a:accent6>
        <a:srgbClr val="1E44BC"/>
      </a:accent6>
      <a:hlink>
        <a:srgbClr val="0563C1"/>
      </a:hlink>
      <a:folHlink>
        <a:srgbClr val="954F72"/>
      </a:folHlink>
    </a:clrScheme>
    <a:fontScheme name="Contoso v1">
      <a:majorFont>
        <a:latin typeface="Corbel"/>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7C3EAB-E09B-41CC-82A6-14BA506A5C12}">
  <ds:schemaRefs>
    <ds:schemaRef ds:uri="http://schemas.microsoft.com/sharepoint/v3/contenttype/forms"/>
  </ds:schemaRefs>
</ds:datastoreItem>
</file>

<file path=customXml/itemProps2.xml><?xml version="1.0" encoding="utf-8"?>
<ds:datastoreItem xmlns:ds="http://schemas.openxmlformats.org/officeDocument/2006/customXml" ds:itemID="{DE625E85-2963-4DE1-A09D-459C4EC917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B77FCE-B8CA-4B76-8ADD-85EF0AC07C15}">
  <ds:schemaRefs>
    <ds:schemaRef ds:uri="http://schemas.microsoft.com/office/2006/metadata/properties"/>
    <ds:schemaRef ds:uri="http://schemas.microsoft.com/office/infopath/2007/PartnerControls"/>
    <ds:schemaRef ds:uri="71af3243-3dd4-4a8d-8c0d-dd76da1f02a5"/>
  </ds:schemaRefs>
</ds:datastoreItem>
</file>

<file path=customXml/itemProps4.xml><?xml version="1.0" encoding="utf-8"?>
<ds:datastoreItem xmlns:ds="http://schemas.openxmlformats.org/officeDocument/2006/customXml" ds:itemID="{A6A50535-0E0F-4069-AB05-4B21848E3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Blue spheres letterhead</Template>
  <TotalTime>0</TotalTime>
  <Pages>1</Pages>
  <Words>499</Words>
  <Characters>2848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2020-11-24T08:02:00Z</dcterms:created>
  <dcterms:modified xsi:type="dcterms:W3CDTF">2021-01-18T06:23:00Z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