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DC7950" w14:textId="244BB662" w:rsidR="000E2053" w:rsidRPr="00D6059A" w:rsidRDefault="000E2053" w:rsidP="00D6059A">
      <w:pPr>
        <w:pStyle w:val="BodyText"/>
        <w:widowControl w:val="0"/>
        <w:spacing w:after="0"/>
        <w:ind w:firstLine="567"/>
        <w:jc w:val="right"/>
        <w:rPr>
          <w:rFonts w:ascii="GHEA Grapalat" w:hAnsi="GHEA Grapalat"/>
          <w:i/>
          <w:sz w:val="14"/>
          <w:lang w:val="ru-RU"/>
        </w:rPr>
      </w:pPr>
      <w:r w:rsidRPr="00D6059A">
        <w:rPr>
          <w:rFonts w:ascii="GHEA Grapalat" w:hAnsi="GHEA Grapalat"/>
          <w:i/>
          <w:sz w:val="16"/>
          <w:lang w:val="ru-RU"/>
        </w:rPr>
        <w:t>Неофициальный перевод*</w:t>
      </w:r>
    </w:p>
    <w:p w14:paraId="2720A38F" w14:textId="77777777" w:rsidR="000E2053" w:rsidRPr="00D6059A" w:rsidRDefault="000E2053" w:rsidP="00D6059A">
      <w:pPr>
        <w:pStyle w:val="BodyTextIndent"/>
        <w:widowControl w:val="0"/>
        <w:spacing w:line="240" w:lineRule="auto"/>
        <w:ind w:firstLine="0"/>
        <w:jc w:val="center"/>
        <w:rPr>
          <w:rFonts w:ascii="GHEA Grapalat" w:hAnsi="GHEA Grapalat"/>
          <w:i w:val="0"/>
          <w:szCs w:val="24"/>
          <w:lang w:val="ru-RU"/>
        </w:rPr>
      </w:pPr>
      <w:bookmarkStart w:id="0" w:name="_GoBack"/>
      <w:bookmarkEnd w:id="0"/>
      <w:r w:rsidRPr="00D6059A">
        <w:rPr>
          <w:rFonts w:ascii="GHEA Grapalat" w:hAnsi="GHEA Grapalat"/>
          <w:i w:val="0"/>
          <w:szCs w:val="24"/>
          <w:lang w:val="ru-RU"/>
        </w:rPr>
        <w:t>ОБЪЯВЛЕНИЕ</w:t>
      </w:r>
    </w:p>
    <w:p w14:paraId="2A2F63AA" w14:textId="48AA3A2E" w:rsidR="000E2053" w:rsidRPr="00D6059A" w:rsidRDefault="000E2053" w:rsidP="00D6059A">
      <w:pPr>
        <w:pStyle w:val="BodyTextIndent"/>
        <w:widowControl w:val="0"/>
        <w:spacing w:after="120" w:line="240" w:lineRule="auto"/>
        <w:ind w:firstLine="0"/>
        <w:jc w:val="center"/>
        <w:rPr>
          <w:rFonts w:ascii="GHEA Grapalat" w:hAnsi="GHEA Grapalat"/>
          <w:i w:val="0"/>
          <w:szCs w:val="24"/>
          <w:lang w:val="ru-RU"/>
        </w:rPr>
      </w:pPr>
      <w:r w:rsidRPr="00D6059A">
        <w:rPr>
          <w:rFonts w:ascii="GHEA Grapalat" w:hAnsi="GHEA Grapalat"/>
          <w:i w:val="0"/>
          <w:szCs w:val="24"/>
          <w:lang w:val="ru-RU"/>
        </w:rPr>
        <w:t xml:space="preserve">ЗАПРОСЕ КАТИРОВОК </w:t>
      </w:r>
    </w:p>
    <w:p w14:paraId="1EA81143" w14:textId="77777777" w:rsidR="0006203E" w:rsidRPr="00D6059A" w:rsidRDefault="0006203E" w:rsidP="00D6059A">
      <w:pPr>
        <w:pStyle w:val="BodyTextIndent"/>
        <w:widowControl w:val="0"/>
        <w:spacing w:after="120" w:line="240" w:lineRule="auto"/>
        <w:ind w:firstLine="0"/>
        <w:jc w:val="center"/>
        <w:rPr>
          <w:rFonts w:ascii="GHEA Grapalat" w:hAnsi="GHEA Grapalat"/>
          <w:sz w:val="16"/>
          <w:lang w:val="ru-RU"/>
        </w:rPr>
      </w:pPr>
      <w:r w:rsidRPr="00D6059A">
        <w:rPr>
          <w:rFonts w:ascii="GHEA Grapalat" w:hAnsi="GHEA Grapalat"/>
          <w:sz w:val="16"/>
          <w:lang w:val="ru-RU"/>
        </w:rPr>
        <w:t>Данная процедура закупки осуществляется на основании части 6 статьи 15 Закона РА “О закупках”</w:t>
      </w:r>
    </w:p>
    <w:p w14:paraId="770F4BDE" w14:textId="6941BAE4" w:rsidR="000E2053" w:rsidRPr="00D6059A" w:rsidRDefault="000E2053" w:rsidP="00D6059A">
      <w:pPr>
        <w:pStyle w:val="BodyTextIndent"/>
        <w:widowControl w:val="0"/>
        <w:spacing w:line="240" w:lineRule="auto"/>
        <w:ind w:firstLine="0"/>
        <w:jc w:val="center"/>
        <w:rPr>
          <w:rFonts w:ascii="GHEA Grapalat" w:hAnsi="GHEA Grapalat"/>
          <w:i w:val="0"/>
          <w:szCs w:val="24"/>
          <w:lang w:val="ru-RU"/>
        </w:rPr>
      </w:pPr>
      <w:r w:rsidRPr="00D6059A">
        <w:rPr>
          <w:rFonts w:ascii="GHEA Grapalat" w:hAnsi="GHEA Grapalat"/>
          <w:i w:val="0"/>
          <w:szCs w:val="24"/>
          <w:lang w:val="ru-RU"/>
        </w:rPr>
        <w:t>Настоящий текст объявления утвержден Решением Оценочной Комиссии от "</w:t>
      </w:r>
      <w:r w:rsidR="00135B75" w:rsidRPr="00D6059A">
        <w:rPr>
          <w:rFonts w:ascii="GHEA Grapalat" w:hAnsi="GHEA Grapalat"/>
          <w:i w:val="0"/>
          <w:szCs w:val="24"/>
          <w:lang w:val="ru-RU"/>
        </w:rPr>
        <w:t>1</w:t>
      </w:r>
      <w:r w:rsidR="00141B3C">
        <w:rPr>
          <w:rFonts w:ascii="GHEA Grapalat" w:hAnsi="GHEA Grapalat"/>
          <w:i w:val="0"/>
          <w:szCs w:val="24"/>
          <w:lang w:val="hy-AM"/>
        </w:rPr>
        <w:t>8</w:t>
      </w:r>
      <w:r w:rsidRPr="00D6059A">
        <w:rPr>
          <w:rFonts w:ascii="GHEA Grapalat" w:hAnsi="GHEA Grapalat"/>
          <w:i w:val="0"/>
          <w:szCs w:val="24"/>
          <w:lang w:val="ru-RU"/>
        </w:rPr>
        <w:t>" "</w:t>
      </w:r>
      <w:r w:rsidR="00135B75" w:rsidRPr="00D6059A">
        <w:rPr>
          <w:rFonts w:ascii="GHEA Grapalat" w:hAnsi="GHEA Grapalat"/>
          <w:i w:val="0"/>
          <w:szCs w:val="24"/>
          <w:lang w:val="ru-RU"/>
        </w:rPr>
        <w:t>января</w:t>
      </w:r>
      <w:r w:rsidRPr="00D6059A">
        <w:rPr>
          <w:rFonts w:ascii="GHEA Grapalat" w:hAnsi="GHEA Grapalat"/>
          <w:i w:val="0"/>
          <w:szCs w:val="24"/>
          <w:lang w:val="ru-RU"/>
        </w:rPr>
        <w:t>" 202</w:t>
      </w:r>
      <w:r w:rsidR="00135B75" w:rsidRPr="00D6059A">
        <w:rPr>
          <w:rFonts w:ascii="GHEA Grapalat" w:hAnsi="GHEA Grapalat"/>
          <w:i w:val="0"/>
          <w:szCs w:val="24"/>
          <w:lang w:val="ru-RU"/>
        </w:rPr>
        <w:t>1</w:t>
      </w:r>
      <w:r w:rsidR="009A7419" w:rsidRPr="00D6059A">
        <w:rPr>
          <w:rFonts w:ascii="GHEA Grapalat" w:hAnsi="GHEA Grapalat"/>
          <w:i w:val="0"/>
          <w:szCs w:val="24"/>
          <w:lang w:val="ru-RU"/>
        </w:rPr>
        <w:t xml:space="preserve"> </w:t>
      </w:r>
      <w:r w:rsidRPr="00D6059A">
        <w:rPr>
          <w:rFonts w:ascii="GHEA Grapalat" w:hAnsi="GHEA Grapalat"/>
          <w:i w:val="0"/>
          <w:szCs w:val="24"/>
          <w:lang w:val="ru-RU"/>
        </w:rPr>
        <w:t>года "</w:t>
      </w:r>
      <w:r w:rsidRPr="00D6059A">
        <w:rPr>
          <w:rFonts w:ascii="GHEA Grapalat" w:hAnsi="GHEA Grapalat"/>
          <w:i w:val="0"/>
          <w:szCs w:val="24"/>
          <w:lang w:val="en-US"/>
        </w:rPr>
        <w:t>N</w:t>
      </w:r>
      <w:r w:rsidR="00141B3C">
        <w:rPr>
          <w:rFonts w:ascii="GHEA Grapalat" w:hAnsi="GHEA Grapalat"/>
          <w:i w:val="0"/>
          <w:szCs w:val="24"/>
          <w:lang w:val="hy-AM"/>
        </w:rPr>
        <w:t>2</w:t>
      </w:r>
      <w:r w:rsidRPr="00D6059A">
        <w:rPr>
          <w:rFonts w:ascii="GHEA Grapalat" w:hAnsi="GHEA Grapalat"/>
          <w:i w:val="0"/>
          <w:szCs w:val="24"/>
          <w:lang w:val="ru-RU"/>
        </w:rPr>
        <w:t xml:space="preserve">" </w:t>
      </w:r>
    </w:p>
    <w:p w14:paraId="20DE7F0F" w14:textId="6B7879EB" w:rsidR="000E2053" w:rsidRPr="00D6059A" w:rsidRDefault="000E2053" w:rsidP="00D6059A">
      <w:pPr>
        <w:pStyle w:val="BodyTextIndent"/>
        <w:widowControl w:val="0"/>
        <w:spacing w:after="120" w:line="240" w:lineRule="auto"/>
        <w:ind w:firstLine="0"/>
        <w:jc w:val="center"/>
        <w:rPr>
          <w:rFonts w:ascii="GHEA Grapalat" w:hAnsi="GHEA Grapalat"/>
          <w:b/>
          <w:i w:val="0"/>
          <w:lang w:val="af-ZA"/>
        </w:rPr>
      </w:pPr>
      <w:r w:rsidRPr="00D6059A">
        <w:rPr>
          <w:rFonts w:ascii="GHEA Grapalat" w:hAnsi="GHEA Grapalat"/>
          <w:i w:val="0"/>
          <w:szCs w:val="24"/>
          <w:lang w:val="ru-RU"/>
        </w:rPr>
        <w:t xml:space="preserve">Код процедуры </w:t>
      </w:r>
      <w:r w:rsidR="00135B75" w:rsidRPr="00D6059A">
        <w:rPr>
          <w:rFonts w:ascii="GHEA Grapalat" w:hAnsi="GHEA Grapalat"/>
          <w:b/>
          <w:i w:val="0"/>
          <w:lang w:val="af-ZA"/>
        </w:rPr>
        <w:t>ՓՍՍ-ԳՀԾՁԲ-2021/13</w:t>
      </w:r>
    </w:p>
    <w:p w14:paraId="12BD1C39" w14:textId="77777777" w:rsidR="000E2053" w:rsidRPr="00D6059A" w:rsidRDefault="000E2053" w:rsidP="00D6059A">
      <w:pPr>
        <w:pStyle w:val="BodyTextIndent"/>
        <w:widowControl w:val="0"/>
        <w:spacing w:line="240" w:lineRule="auto"/>
        <w:ind w:firstLine="709"/>
        <w:rPr>
          <w:rFonts w:ascii="GHEA Grapalat" w:hAnsi="GHEA Grapalat"/>
          <w:i w:val="0"/>
          <w:szCs w:val="24"/>
          <w:lang w:val="ru-RU"/>
        </w:rPr>
      </w:pPr>
      <w:r w:rsidRPr="00D6059A">
        <w:rPr>
          <w:rFonts w:ascii="GHEA Grapalat" w:hAnsi="GHEA Grapalat"/>
          <w:i w:val="0"/>
          <w:szCs w:val="24"/>
          <w:lang w:val="ru-RU"/>
        </w:rPr>
        <w:t>Заказчик ЗАО "Паркинг Сити Сервис", находящийся по адресу: РА, Ереван, Бюзанда 1/3, комната 205 объявляет запрос катировок, который проводится одним этапом.</w:t>
      </w:r>
    </w:p>
    <w:p w14:paraId="51687BC5" w14:textId="1BF5864D" w:rsidR="000E2053" w:rsidRPr="00D6059A" w:rsidRDefault="000E2053" w:rsidP="00D6059A">
      <w:pPr>
        <w:pStyle w:val="BodyTextIndent"/>
        <w:widowControl w:val="0"/>
        <w:spacing w:line="240" w:lineRule="auto"/>
        <w:ind w:firstLine="709"/>
        <w:rPr>
          <w:rFonts w:ascii="GHEA Grapalat" w:hAnsi="GHEA Grapalat"/>
          <w:i w:val="0"/>
          <w:szCs w:val="24"/>
          <w:lang w:val="ru-RU"/>
        </w:rPr>
      </w:pPr>
      <w:r w:rsidRPr="00D6059A">
        <w:rPr>
          <w:rFonts w:ascii="GHEA Grapalat" w:hAnsi="GHEA Grapalat"/>
          <w:i w:val="0"/>
          <w:szCs w:val="24"/>
          <w:lang w:val="ru-RU"/>
        </w:rPr>
        <w:t>Участнику, отобранному по итогам настоящей процедуры, в</w:t>
      </w:r>
      <w:r w:rsidRPr="00D6059A">
        <w:rPr>
          <w:rFonts w:ascii="Calibri" w:hAnsi="Calibri" w:cs="Calibri"/>
          <w:i w:val="0"/>
          <w:szCs w:val="24"/>
        </w:rPr>
        <w:t> </w:t>
      </w:r>
      <w:r w:rsidRPr="00D6059A">
        <w:rPr>
          <w:rFonts w:ascii="GHEA Grapalat" w:hAnsi="GHEA Grapalat"/>
          <w:i w:val="0"/>
          <w:szCs w:val="24"/>
          <w:lang w:val="ru-RU"/>
        </w:rPr>
        <w:t>установленном</w:t>
      </w:r>
      <w:r w:rsidRPr="00D6059A">
        <w:rPr>
          <w:rFonts w:ascii="Calibri" w:hAnsi="Calibri" w:cs="Calibri"/>
          <w:i w:val="0"/>
          <w:szCs w:val="24"/>
        </w:rPr>
        <w:t> </w:t>
      </w:r>
      <w:r w:rsidRPr="00D6059A">
        <w:rPr>
          <w:rFonts w:ascii="GHEA Grapalat" w:hAnsi="GHEA Grapalat"/>
          <w:i w:val="0"/>
          <w:szCs w:val="24"/>
          <w:lang w:val="ru-RU"/>
        </w:rPr>
        <w:t xml:space="preserve">порядке будет предложено заключить договор на </w:t>
      </w:r>
      <w:r w:rsidR="00135B75" w:rsidRPr="00D6059A">
        <w:rPr>
          <w:rFonts w:ascii="GHEA Grapalat" w:hAnsi="GHEA Grapalat"/>
          <w:b/>
          <w:i w:val="0"/>
          <w:szCs w:val="24"/>
          <w:lang w:val="ru-RU"/>
        </w:rPr>
        <w:t xml:space="preserve">услуг по обслуживанию волоконно-оптических, сетевых и медных кабелей </w:t>
      </w:r>
      <w:r w:rsidRPr="00D6059A">
        <w:rPr>
          <w:rFonts w:ascii="GHEA Grapalat" w:hAnsi="GHEA Grapalat"/>
          <w:i w:val="0"/>
          <w:szCs w:val="24"/>
          <w:lang w:val="ru-RU"/>
        </w:rPr>
        <w:t>(далее — договор).</w:t>
      </w:r>
    </w:p>
    <w:p w14:paraId="30612256" w14:textId="77777777" w:rsidR="000E2053" w:rsidRPr="00D6059A" w:rsidRDefault="000E2053" w:rsidP="00D6059A">
      <w:pPr>
        <w:pStyle w:val="BodyTextIndent"/>
        <w:widowControl w:val="0"/>
        <w:spacing w:line="240" w:lineRule="auto"/>
        <w:ind w:firstLine="709"/>
        <w:rPr>
          <w:rFonts w:ascii="GHEA Grapalat" w:hAnsi="GHEA Grapalat"/>
          <w:i w:val="0"/>
          <w:szCs w:val="24"/>
          <w:lang w:val="ru-RU"/>
        </w:rPr>
      </w:pPr>
      <w:r w:rsidRPr="00D6059A">
        <w:rPr>
          <w:rFonts w:ascii="GHEA Grapalat" w:hAnsi="GHEA Grapalat"/>
          <w:i w:val="0"/>
          <w:szCs w:val="24"/>
          <w:lang w:val="ru-RU"/>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D6059A">
        <w:rPr>
          <w:rFonts w:ascii="Courier New" w:hAnsi="Courier New" w:cs="Courier New"/>
          <w:i w:val="0"/>
          <w:szCs w:val="24"/>
          <w:lang w:val="en-US"/>
        </w:rPr>
        <w:t> </w:t>
      </w:r>
      <w:r w:rsidRPr="00D6059A">
        <w:rPr>
          <w:rFonts w:ascii="GHEA Grapalat" w:hAnsi="GHEA Grapalat"/>
          <w:i w:val="0"/>
          <w:szCs w:val="24"/>
          <w:lang w:val="ru-RU"/>
        </w:rPr>
        <w:t>настоящей процедуре.</w:t>
      </w:r>
    </w:p>
    <w:p w14:paraId="196F1B0E" w14:textId="77777777" w:rsidR="000E2053" w:rsidRPr="00D6059A" w:rsidRDefault="000E2053" w:rsidP="00D6059A">
      <w:pPr>
        <w:pStyle w:val="BodyTextIndent"/>
        <w:widowControl w:val="0"/>
        <w:spacing w:line="240" w:lineRule="auto"/>
        <w:ind w:firstLine="567"/>
        <w:rPr>
          <w:rFonts w:ascii="GHEA Grapalat" w:hAnsi="GHEA Grapalat"/>
          <w:i w:val="0"/>
          <w:szCs w:val="24"/>
          <w:lang w:val="ru-RU"/>
        </w:rPr>
      </w:pPr>
      <w:r w:rsidRPr="00D6059A">
        <w:rPr>
          <w:rFonts w:ascii="GHEA Grapalat" w:hAnsi="GHEA Grapalat"/>
          <w:i w:val="0"/>
          <w:szCs w:val="24"/>
          <w:lang w:val="ru-RU"/>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D6059A" w:rsidDel="00052084">
        <w:rPr>
          <w:rFonts w:ascii="GHEA Grapalat" w:hAnsi="GHEA Grapalat"/>
          <w:i w:val="0"/>
          <w:szCs w:val="24"/>
          <w:lang w:val="ru-RU"/>
        </w:rPr>
        <w:t xml:space="preserve"> </w:t>
      </w:r>
    </w:p>
    <w:p w14:paraId="566DAB72" w14:textId="77777777" w:rsidR="000E2053" w:rsidRPr="00D6059A" w:rsidRDefault="000E2053" w:rsidP="00D6059A">
      <w:pPr>
        <w:pStyle w:val="BodyTextIndent"/>
        <w:widowControl w:val="0"/>
        <w:spacing w:line="240" w:lineRule="auto"/>
        <w:ind w:firstLine="567"/>
        <w:rPr>
          <w:rFonts w:ascii="GHEA Grapalat" w:hAnsi="GHEA Grapalat"/>
          <w:i w:val="0"/>
          <w:szCs w:val="24"/>
          <w:lang w:val="ru-RU"/>
        </w:rPr>
      </w:pPr>
      <w:r w:rsidRPr="00D6059A">
        <w:rPr>
          <w:rFonts w:ascii="GHEA Grapalat" w:hAnsi="GHEA Grapalat"/>
          <w:i w:val="0"/>
          <w:szCs w:val="24"/>
          <w:lang w:val="ru-RU"/>
        </w:rPr>
        <w:t>Отобранный участник определяется из числа участников, подавших заявки, оцененные удовлетворительно</w:t>
      </w:r>
      <w:r w:rsidRPr="00D6059A">
        <w:rPr>
          <w:rFonts w:ascii="GHEA Grapalat" w:hAnsi="GHEA Grapalat"/>
          <w:i w:val="0"/>
          <w:szCs w:val="24"/>
          <w:lang w:val="hy-AM"/>
        </w:rPr>
        <w:t xml:space="preserve"> </w:t>
      </w:r>
      <w:r w:rsidRPr="00D6059A">
        <w:rPr>
          <w:rFonts w:ascii="GHEA Grapalat" w:hAnsi="GHEA Grapalat"/>
          <w:i w:val="0"/>
          <w:szCs w:val="24"/>
          <w:lang w:val="ru-RU"/>
        </w:rPr>
        <w:t>по неценовым условиям, по принципу предпочтения, отдаваемого участнику, представившему минимальное ценовое предложение.</w:t>
      </w:r>
    </w:p>
    <w:p w14:paraId="48571991" w14:textId="77777777" w:rsidR="000E2053" w:rsidRPr="00D6059A" w:rsidRDefault="000E2053" w:rsidP="00D6059A">
      <w:pPr>
        <w:pStyle w:val="BodyTextIndent"/>
        <w:widowControl w:val="0"/>
        <w:spacing w:line="240" w:lineRule="auto"/>
        <w:ind w:firstLine="567"/>
        <w:rPr>
          <w:rFonts w:ascii="GHEA Grapalat" w:hAnsi="GHEA Grapalat"/>
          <w:b/>
          <w:i w:val="0"/>
          <w:szCs w:val="24"/>
          <w:lang w:val="ru-RU"/>
        </w:rPr>
      </w:pPr>
      <w:r w:rsidRPr="00D6059A">
        <w:rPr>
          <w:rFonts w:ascii="GHEA Grapalat" w:hAnsi="GHEA Grapalat"/>
          <w:b/>
          <w:i w:val="0"/>
          <w:szCs w:val="24"/>
          <w:lang w:val="ru-RU"/>
        </w:rPr>
        <w:t>В случае возникновения вопросов на этапе реализации и управления контрактом необходимо связаться с представителем ответственного подразделения по телефону +374 60 606606.</w:t>
      </w:r>
    </w:p>
    <w:p w14:paraId="507CB1C2" w14:textId="77777777" w:rsidR="000E2053" w:rsidRPr="00D6059A" w:rsidRDefault="000E2053" w:rsidP="00D6059A">
      <w:pPr>
        <w:pStyle w:val="BodyTextIndent"/>
        <w:widowControl w:val="0"/>
        <w:spacing w:line="240" w:lineRule="auto"/>
        <w:ind w:firstLine="567"/>
        <w:rPr>
          <w:rFonts w:ascii="GHEA Grapalat" w:hAnsi="GHEA Grapalat"/>
          <w:i w:val="0"/>
          <w:szCs w:val="24"/>
          <w:lang w:val="ru-RU"/>
        </w:rPr>
      </w:pPr>
      <w:r w:rsidRPr="00D6059A">
        <w:rPr>
          <w:rFonts w:ascii="GHEA Grapalat" w:hAnsi="GHEA Grapalat"/>
          <w:i w:val="0"/>
          <w:szCs w:val="24"/>
          <w:lang w:val="ru-RU"/>
        </w:rPr>
        <w:t>Положения Соглашения о государственных закупках Всемирной торговой организации применяются к этой процедуре, если закупочная цена превышает пороговые значения, установленные Соглашением о государственных закупках Всемирной торговой организации.</w:t>
      </w:r>
    </w:p>
    <w:p w14:paraId="5ABC3066" w14:textId="54D3DD69" w:rsidR="000E2053" w:rsidRPr="00D6059A" w:rsidRDefault="000E2053" w:rsidP="00D6059A">
      <w:pPr>
        <w:pStyle w:val="BodyTextIndent"/>
        <w:widowControl w:val="0"/>
        <w:spacing w:line="240" w:lineRule="auto"/>
        <w:ind w:firstLine="567"/>
        <w:rPr>
          <w:rFonts w:ascii="GHEA Grapalat" w:hAnsi="GHEA Grapalat"/>
          <w:i w:val="0"/>
          <w:szCs w:val="24"/>
          <w:lang w:val="ru-RU"/>
        </w:rPr>
      </w:pPr>
      <w:r w:rsidRPr="00D6059A">
        <w:rPr>
          <w:rFonts w:ascii="GHEA Grapalat" w:hAnsi="GHEA Grapalat"/>
          <w:i w:val="0"/>
          <w:szCs w:val="24"/>
          <w:lang w:val="ru-RU"/>
        </w:rPr>
        <w:t xml:space="preserve">Для получения приглашения на процедуру в бумажной форме необходимо обратиться к заказчику до </w:t>
      </w:r>
      <w:r w:rsidR="00F64174" w:rsidRPr="00D6059A">
        <w:rPr>
          <w:rFonts w:ascii="GHEA Grapalat" w:hAnsi="GHEA Grapalat"/>
          <w:i w:val="0"/>
          <w:szCs w:val="24"/>
          <w:lang w:val="ru-RU"/>
        </w:rPr>
        <w:t>10:00</w:t>
      </w:r>
      <w:r w:rsidRPr="00D6059A">
        <w:rPr>
          <w:rFonts w:ascii="GHEA Grapalat" w:hAnsi="GHEA Grapalat"/>
          <w:i w:val="0"/>
          <w:szCs w:val="24"/>
          <w:lang w:val="ru-RU"/>
        </w:rPr>
        <w:t xml:space="preserve"> часов 7-го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Pr="00D6059A">
        <w:rPr>
          <w:sz w:val="16"/>
          <w:lang w:val="en-US"/>
        </w:rPr>
        <w:t> </w:t>
      </w:r>
      <w:r w:rsidRPr="00D6059A">
        <w:rPr>
          <w:rFonts w:ascii="GHEA Grapalat" w:hAnsi="GHEA Grapalat"/>
          <w:i w:val="0"/>
          <w:szCs w:val="24"/>
          <w:lang w:val="ru-RU"/>
        </w:rPr>
        <w:t>обеспечивает бесплатное предоставление приглашения в бумажной форме в первый рабочий день, следующий за получением такого.</w:t>
      </w:r>
    </w:p>
    <w:p w14:paraId="0099997E" w14:textId="77777777" w:rsidR="000E2053" w:rsidRPr="00D6059A" w:rsidRDefault="000E2053" w:rsidP="00D6059A">
      <w:pPr>
        <w:pStyle w:val="BodyTextIndent"/>
        <w:widowControl w:val="0"/>
        <w:spacing w:line="240" w:lineRule="auto"/>
        <w:ind w:firstLine="567"/>
        <w:rPr>
          <w:rFonts w:ascii="GHEA Grapalat" w:hAnsi="GHEA Grapalat"/>
          <w:i w:val="0"/>
          <w:spacing w:val="-6"/>
          <w:szCs w:val="24"/>
          <w:lang w:val="ru-RU"/>
        </w:rPr>
      </w:pPr>
      <w:r w:rsidRPr="00D6059A">
        <w:rPr>
          <w:rFonts w:ascii="GHEA Grapalat" w:hAnsi="GHEA Grapalat"/>
          <w:i w:val="0"/>
          <w:spacing w:val="-6"/>
          <w:szCs w:val="24"/>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6059A">
        <w:rPr>
          <w:rFonts w:ascii="Calibri" w:hAnsi="Calibri" w:cs="Calibri"/>
          <w:i w:val="0"/>
          <w:spacing w:val="-6"/>
          <w:szCs w:val="24"/>
        </w:rPr>
        <w:t> </w:t>
      </w:r>
      <w:r w:rsidRPr="00D6059A">
        <w:rPr>
          <w:rFonts w:ascii="GHEA Grapalat" w:hAnsi="GHEA Grapalat"/>
          <w:i w:val="0"/>
          <w:spacing w:val="-6"/>
          <w:szCs w:val="24"/>
          <w:lang w:val="ru-RU"/>
        </w:rPr>
        <w:t xml:space="preserve">электронной форме в течение рабочего дня, следующего за днем получения заявления. </w:t>
      </w:r>
    </w:p>
    <w:p w14:paraId="1FA2217C" w14:textId="77777777" w:rsidR="000E2053" w:rsidRPr="00D6059A" w:rsidRDefault="000E2053" w:rsidP="00D6059A">
      <w:pPr>
        <w:pStyle w:val="BodyTextIndent"/>
        <w:widowControl w:val="0"/>
        <w:spacing w:line="240" w:lineRule="auto"/>
        <w:ind w:firstLine="567"/>
        <w:rPr>
          <w:rFonts w:ascii="GHEA Grapalat" w:hAnsi="GHEA Grapalat"/>
          <w:i w:val="0"/>
          <w:spacing w:val="-6"/>
          <w:szCs w:val="24"/>
          <w:lang w:val="ru-RU"/>
        </w:rPr>
      </w:pPr>
      <w:r w:rsidRPr="00D6059A">
        <w:rPr>
          <w:rFonts w:ascii="GHEA Grapalat" w:hAnsi="GHEA Grapalat"/>
          <w:i w:val="0"/>
          <w:spacing w:val="-6"/>
          <w:szCs w:val="24"/>
          <w:lang w:val="ru-RU"/>
        </w:rPr>
        <w:t>Неполучение приглашения не ограничивает права участника на участие в</w:t>
      </w:r>
      <w:r w:rsidRPr="00D6059A">
        <w:rPr>
          <w:rFonts w:ascii="Calibri" w:hAnsi="Calibri" w:cs="Calibri"/>
          <w:i w:val="0"/>
          <w:spacing w:val="-6"/>
          <w:szCs w:val="24"/>
        </w:rPr>
        <w:t> </w:t>
      </w:r>
      <w:r w:rsidRPr="00D6059A">
        <w:rPr>
          <w:rFonts w:ascii="GHEA Grapalat" w:hAnsi="GHEA Grapalat"/>
          <w:i w:val="0"/>
          <w:spacing w:val="-6"/>
          <w:szCs w:val="24"/>
          <w:lang w:val="ru-RU"/>
        </w:rPr>
        <w:t>настоящей процедуре.</w:t>
      </w:r>
    </w:p>
    <w:p w14:paraId="29EB5A0E" w14:textId="1C987FAD" w:rsidR="000E2053" w:rsidRPr="00D6059A" w:rsidRDefault="000E2053" w:rsidP="00D6059A">
      <w:pPr>
        <w:pStyle w:val="BodyTextIndent"/>
        <w:widowControl w:val="0"/>
        <w:spacing w:line="240" w:lineRule="auto"/>
        <w:ind w:firstLine="567"/>
        <w:rPr>
          <w:rFonts w:ascii="GHEA Grapalat" w:hAnsi="GHEA Grapalat"/>
          <w:i w:val="0"/>
          <w:spacing w:val="-6"/>
          <w:szCs w:val="24"/>
          <w:lang w:val="ru-RU"/>
        </w:rPr>
      </w:pPr>
      <w:r w:rsidRPr="00D6059A">
        <w:rPr>
          <w:rFonts w:ascii="GHEA Grapalat" w:hAnsi="GHEA Grapalat"/>
          <w:i w:val="0"/>
          <w:spacing w:val="-6"/>
          <w:szCs w:val="24"/>
          <w:lang w:val="ru-RU"/>
        </w:rPr>
        <w:t xml:space="preserve">Заявки на на запрос катировок необходимо подавать по адресу РА, Ереван, Бюзанда 1/3, комната 205 в документарной форме, до </w:t>
      </w:r>
      <w:r w:rsidR="00F64174" w:rsidRPr="00D6059A">
        <w:rPr>
          <w:rFonts w:ascii="GHEA Grapalat" w:hAnsi="GHEA Grapalat"/>
          <w:i w:val="0"/>
          <w:spacing w:val="-6"/>
          <w:szCs w:val="24"/>
          <w:lang w:val="ru-RU"/>
        </w:rPr>
        <w:t>10:00</w:t>
      </w:r>
      <w:r w:rsidRPr="00D6059A">
        <w:rPr>
          <w:rFonts w:ascii="GHEA Grapalat" w:hAnsi="GHEA Grapalat"/>
          <w:i w:val="0"/>
          <w:spacing w:val="-6"/>
          <w:szCs w:val="24"/>
          <w:lang w:val="ru-RU"/>
        </w:rPr>
        <w:t xml:space="preserve"> часов 7-го дня со дня опубликования настоящего объявления. Кроме армянского языка заявки могут быть поданы также на английском или русском языке.</w:t>
      </w:r>
    </w:p>
    <w:p w14:paraId="44EA9F6B" w14:textId="68E66710" w:rsidR="000E2053" w:rsidRPr="00D6059A" w:rsidRDefault="000E2053" w:rsidP="00D6059A">
      <w:pPr>
        <w:pStyle w:val="BodyTextIndent"/>
        <w:widowControl w:val="0"/>
        <w:spacing w:line="240" w:lineRule="auto"/>
        <w:ind w:firstLine="567"/>
        <w:rPr>
          <w:rFonts w:ascii="GHEA Grapalat" w:hAnsi="GHEA Grapalat"/>
          <w:b/>
          <w:i w:val="0"/>
          <w:szCs w:val="24"/>
          <w:lang w:val="ru-RU"/>
        </w:rPr>
      </w:pPr>
      <w:r w:rsidRPr="00D6059A">
        <w:rPr>
          <w:rFonts w:ascii="GHEA Grapalat" w:hAnsi="GHEA Grapalat"/>
          <w:b/>
          <w:i w:val="0"/>
          <w:spacing w:val="-6"/>
          <w:szCs w:val="24"/>
          <w:lang w:val="ru-RU"/>
        </w:rPr>
        <w:t>Вскрытие заявок будет проводиться</w:t>
      </w:r>
      <w:r w:rsidRPr="00D6059A">
        <w:rPr>
          <w:rFonts w:ascii="GHEA Grapalat" w:hAnsi="GHEA Grapalat"/>
          <w:b/>
          <w:i w:val="0"/>
          <w:szCs w:val="24"/>
          <w:lang w:val="ru-RU"/>
        </w:rPr>
        <w:t xml:space="preserve"> по адресу </w:t>
      </w:r>
      <w:r w:rsidRPr="00D6059A">
        <w:rPr>
          <w:rFonts w:ascii="GHEA Grapalat" w:hAnsi="GHEA Grapalat"/>
          <w:b/>
          <w:i w:val="0"/>
          <w:spacing w:val="-6"/>
          <w:szCs w:val="24"/>
          <w:lang w:val="ru-RU"/>
        </w:rPr>
        <w:t>РА, Ереван, Бюзанда 1/3, комната 205</w:t>
      </w:r>
      <w:r w:rsidRPr="00D6059A">
        <w:rPr>
          <w:rFonts w:ascii="GHEA Grapalat" w:hAnsi="GHEA Grapalat"/>
          <w:b/>
          <w:i w:val="0"/>
          <w:szCs w:val="24"/>
          <w:lang w:val="ru-RU"/>
        </w:rPr>
        <w:t xml:space="preserve">, в </w:t>
      </w:r>
      <w:r w:rsidR="00F64174" w:rsidRPr="00D6059A">
        <w:rPr>
          <w:rFonts w:ascii="GHEA Grapalat" w:hAnsi="GHEA Grapalat"/>
          <w:b/>
          <w:i w:val="0"/>
          <w:szCs w:val="24"/>
          <w:lang w:val="ru-RU"/>
        </w:rPr>
        <w:t>10:00</w:t>
      </w:r>
      <w:r w:rsidRPr="00D6059A">
        <w:rPr>
          <w:rFonts w:ascii="GHEA Grapalat" w:hAnsi="GHEA Grapalat"/>
          <w:b/>
          <w:i w:val="0"/>
          <w:szCs w:val="24"/>
          <w:lang w:val="ru-RU"/>
        </w:rPr>
        <w:t xml:space="preserve"> часов "</w:t>
      </w:r>
      <w:r w:rsidR="00F64174" w:rsidRPr="00D6059A">
        <w:rPr>
          <w:rFonts w:ascii="GHEA Grapalat" w:hAnsi="GHEA Grapalat"/>
          <w:b/>
          <w:i w:val="0"/>
          <w:szCs w:val="24"/>
          <w:lang w:val="ru-RU"/>
        </w:rPr>
        <w:t>2</w:t>
      </w:r>
      <w:r w:rsidR="00141B3C">
        <w:rPr>
          <w:rFonts w:ascii="GHEA Grapalat" w:hAnsi="GHEA Grapalat"/>
          <w:b/>
          <w:i w:val="0"/>
          <w:szCs w:val="24"/>
          <w:lang w:val="hy-AM"/>
        </w:rPr>
        <w:t>5</w:t>
      </w:r>
      <w:r w:rsidRPr="00D6059A">
        <w:rPr>
          <w:rFonts w:ascii="GHEA Grapalat" w:hAnsi="GHEA Grapalat"/>
          <w:b/>
          <w:i w:val="0"/>
          <w:szCs w:val="24"/>
          <w:lang w:val="ru-RU"/>
        </w:rPr>
        <w:t>" "</w:t>
      </w:r>
      <w:r w:rsidR="00135B75" w:rsidRPr="00D6059A">
        <w:rPr>
          <w:rFonts w:ascii="GHEA Grapalat" w:hAnsi="GHEA Grapalat"/>
          <w:b/>
          <w:i w:val="0"/>
          <w:szCs w:val="24"/>
          <w:lang w:val="ru-RU"/>
        </w:rPr>
        <w:t>января</w:t>
      </w:r>
      <w:r w:rsidRPr="00D6059A">
        <w:rPr>
          <w:rFonts w:ascii="GHEA Grapalat" w:hAnsi="GHEA Grapalat"/>
          <w:b/>
          <w:i w:val="0"/>
          <w:szCs w:val="24"/>
          <w:lang w:val="ru-RU"/>
        </w:rPr>
        <w:t>" "202</w:t>
      </w:r>
      <w:r w:rsidR="00135B75" w:rsidRPr="00D6059A">
        <w:rPr>
          <w:rFonts w:ascii="GHEA Grapalat" w:hAnsi="GHEA Grapalat"/>
          <w:b/>
          <w:i w:val="0"/>
          <w:szCs w:val="24"/>
          <w:lang w:val="ru-RU"/>
        </w:rPr>
        <w:t>1</w:t>
      </w:r>
      <w:r w:rsidRPr="00D6059A">
        <w:rPr>
          <w:rFonts w:ascii="GHEA Grapalat" w:hAnsi="GHEA Grapalat"/>
          <w:b/>
          <w:i w:val="0"/>
          <w:szCs w:val="24"/>
          <w:lang w:val="ru-RU"/>
        </w:rPr>
        <w:t>"</w:t>
      </w:r>
      <w:r w:rsidR="00135B75" w:rsidRPr="00D6059A">
        <w:rPr>
          <w:rFonts w:ascii="GHEA Grapalat" w:hAnsi="GHEA Grapalat"/>
          <w:b/>
          <w:i w:val="0"/>
          <w:szCs w:val="24"/>
          <w:lang w:val="ru-RU"/>
        </w:rPr>
        <w:t>г</w:t>
      </w:r>
      <w:r w:rsidRPr="00D6059A">
        <w:rPr>
          <w:rFonts w:ascii="GHEA Grapalat" w:hAnsi="GHEA Grapalat"/>
          <w:b/>
          <w:i w:val="0"/>
          <w:szCs w:val="24"/>
          <w:lang w:val="ru-RU"/>
        </w:rPr>
        <w:t>.</w:t>
      </w:r>
    </w:p>
    <w:p w14:paraId="77F2A346" w14:textId="77777777" w:rsidR="000E2053" w:rsidRPr="00D6059A" w:rsidRDefault="000E2053" w:rsidP="00D6059A">
      <w:pPr>
        <w:pStyle w:val="BodyTextIndent"/>
        <w:widowControl w:val="0"/>
        <w:spacing w:line="240" w:lineRule="auto"/>
        <w:ind w:firstLine="567"/>
        <w:rPr>
          <w:rFonts w:ascii="GHEA Grapalat" w:hAnsi="GHEA Grapalat"/>
          <w:i w:val="0"/>
          <w:szCs w:val="24"/>
          <w:lang w:val="ru-RU"/>
        </w:rPr>
      </w:pPr>
      <w:r w:rsidRPr="00D6059A">
        <w:rPr>
          <w:rFonts w:ascii="GHEA Grapalat" w:hAnsi="GHEA Grapalat"/>
          <w:i w:val="0"/>
          <w:szCs w:val="24"/>
          <w:lang w:val="ru-RU"/>
        </w:rPr>
        <w:t>Жалобы относительно настоящей процедуры должны быть поданы лицу, рассматривающее связанные с закупками жалобы</w:t>
      </w:r>
      <w:r w:rsidRPr="00D6059A" w:rsidDel="00D746A9">
        <w:rPr>
          <w:rFonts w:ascii="GHEA Grapalat" w:hAnsi="GHEA Grapalat"/>
          <w:i w:val="0"/>
          <w:szCs w:val="24"/>
          <w:lang w:val="ru-RU"/>
        </w:rPr>
        <w:t xml:space="preserve"> </w:t>
      </w:r>
      <w:r w:rsidRPr="00D6059A">
        <w:rPr>
          <w:rFonts w:ascii="GHEA Grapalat" w:hAnsi="GHEA Grapalat"/>
          <w:i w:val="0"/>
          <w:szCs w:val="24"/>
          <w:lang w:val="ru-RU"/>
        </w:rPr>
        <w:t>по адресу: ул. Мелик-Адамяна 1, Ереван. Обжалование осуществляется в порядке, установленном приглашением на</w:t>
      </w:r>
      <w:r w:rsidRPr="00D6059A">
        <w:rPr>
          <w:rFonts w:ascii="Calibri" w:hAnsi="Calibri" w:cs="Calibri"/>
          <w:i w:val="0"/>
          <w:szCs w:val="24"/>
        </w:rPr>
        <w:t> </w:t>
      </w:r>
      <w:r w:rsidRPr="00D6059A">
        <w:rPr>
          <w:rFonts w:ascii="GHEA Grapalat" w:hAnsi="GHEA Grapalat"/>
          <w:i w:val="0"/>
          <w:szCs w:val="24"/>
          <w:lang w:val="ru-RU"/>
        </w:rPr>
        <w:t>настоящий запрос катировок. Для подачи жалобы требуется плата в размере 30</w:t>
      </w:r>
      <w:r w:rsidRPr="00D6059A">
        <w:rPr>
          <w:rFonts w:ascii="Calibri" w:hAnsi="Calibri" w:cs="Calibri"/>
          <w:i w:val="0"/>
          <w:szCs w:val="24"/>
        </w:rPr>
        <w:t> </w:t>
      </w:r>
      <w:r w:rsidRPr="00D6059A">
        <w:rPr>
          <w:rFonts w:ascii="GHEA Grapalat" w:hAnsi="GHEA Grapalat"/>
          <w:i w:val="0"/>
          <w:szCs w:val="24"/>
          <w:lang w:val="ru-RU"/>
        </w:rPr>
        <w:t>000</w:t>
      </w:r>
      <w:r w:rsidRPr="00D6059A">
        <w:rPr>
          <w:rFonts w:ascii="Calibri" w:hAnsi="Calibri" w:cs="Calibri"/>
          <w:i w:val="0"/>
          <w:szCs w:val="24"/>
        </w:rPr>
        <w:t> </w:t>
      </w:r>
      <w:r w:rsidRPr="00D6059A">
        <w:rPr>
          <w:rFonts w:ascii="GHEA Grapalat" w:hAnsi="GHEA Grapalat"/>
          <w:i w:val="0"/>
          <w:szCs w:val="24"/>
          <w:lang w:val="ru-RU"/>
        </w:rPr>
        <w:t>(тридцать тысяч) драмов РА, которая должна быть перечислена на</w:t>
      </w:r>
      <w:r w:rsidRPr="00D6059A">
        <w:rPr>
          <w:rFonts w:ascii="Calibri" w:hAnsi="Calibri" w:cs="Calibri"/>
          <w:i w:val="0"/>
          <w:szCs w:val="24"/>
        </w:rPr>
        <w:t> </w:t>
      </w:r>
      <w:r w:rsidRPr="00D6059A">
        <w:rPr>
          <w:rFonts w:ascii="GHEA Grapalat" w:hAnsi="GHEA Grapalat"/>
          <w:i w:val="0"/>
          <w:szCs w:val="24"/>
          <w:lang w:val="ru-RU"/>
        </w:rPr>
        <w:t>казначейский счет № 900008000482, открытый на имя Министерства финансов Республики Армения.</w:t>
      </w:r>
    </w:p>
    <w:p w14:paraId="326E9D08" w14:textId="47071D74" w:rsidR="000E2053" w:rsidRPr="00D6059A" w:rsidRDefault="000E2053" w:rsidP="00D6059A">
      <w:pPr>
        <w:pStyle w:val="BodyTextIndent"/>
        <w:widowControl w:val="0"/>
        <w:spacing w:line="240" w:lineRule="auto"/>
        <w:ind w:firstLine="567"/>
        <w:rPr>
          <w:rFonts w:ascii="GHEA Grapalat" w:hAnsi="GHEA Grapalat"/>
          <w:i w:val="0"/>
          <w:szCs w:val="24"/>
          <w:lang w:val="ru-RU"/>
        </w:rPr>
      </w:pPr>
      <w:r w:rsidRPr="00D6059A">
        <w:rPr>
          <w:rFonts w:ascii="GHEA Grapalat" w:hAnsi="GHEA Grapalat"/>
          <w:i w:val="0"/>
          <w:szCs w:val="24"/>
          <w:lang w:val="ru-RU"/>
        </w:rPr>
        <w:t>Для получения дополнительной информации, связанной с настоящим</w:t>
      </w:r>
      <w:r w:rsidRPr="00D6059A">
        <w:rPr>
          <w:rFonts w:ascii="Calibri" w:hAnsi="Calibri" w:cs="Calibri"/>
          <w:i w:val="0"/>
          <w:szCs w:val="24"/>
        </w:rPr>
        <w:t> </w:t>
      </w:r>
      <w:r w:rsidRPr="00D6059A">
        <w:rPr>
          <w:rFonts w:ascii="GHEA Grapalat" w:hAnsi="GHEA Grapalat"/>
          <w:i w:val="0"/>
          <w:szCs w:val="24"/>
          <w:lang w:val="ru-RU"/>
        </w:rPr>
        <w:t xml:space="preserve">объявлением, можете обратиться к секретарю Оценочной комиссии </w:t>
      </w:r>
      <w:r w:rsidR="00DB6CAD" w:rsidRPr="00D6059A">
        <w:rPr>
          <w:rFonts w:ascii="GHEA Grapalat" w:hAnsi="GHEA Grapalat"/>
          <w:i w:val="0"/>
          <w:szCs w:val="24"/>
          <w:lang w:val="ru-RU"/>
        </w:rPr>
        <w:t>М. Казарян</w:t>
      </w:r>
      <w:r w:rsidRPr="00D6059A">
        <w:rPr>
          <w:rFonts w:ascii="GHEA Grapalat" w:hAnsi="GHEA Grapalat"/>
          <w:i w:val="0"/>
          <w:szCs w:val="24"/>
          <w:lang w:val="ru-RU"/>
        </w:rPr>
        <w:t>.</w:t>
      </w:r>
    </w:p>
    <w:p w14:paraId="588B0543" w14:textId="77777777" w:rsidR="000E2053" w:rsidRPr="00D6059A" w:rsidRDefault="000E2053" w:rsidP="00D6059A">
      <w:pPr>
        <w:pStyle w:val="BodyTextIndent"/>
        <w:widowControl w:val="0"/>
        <w:tabs>
          <w:tab w:val="left" w:pos="630"/>
        </w:tabs>
        <w:spacing w:line="240" w:lineRule="auto"/>
        <w:ind w:left="1701" w:hanging="1161"/>
        <w:rPr>
          <w:rFonts w:ascii="GHEA Grapalat" w:hAnsi="GHEA Grapalat"/>
          <w:i w:val="0"/>
          <w:szCs w:val="24"/>
          <w:lang w:val="ru-RU"/>
        </w:rPr>
      </w:pPr>
    </w:p>
    <w:p w14:paraId="6855AE82" w14:textId="77777777" w:rsidR="000E2053" w:rsidRPr="00D6059A" w:rsidRDefault="000E2053" w:rsidP="00D6059A">
      <w:pPr>
        <w:pStyle w:val="BodyTextIndent"/>
        <w:widowControl w:val="0"/>
        <w:tabs>
          <w:tab w:val="left" w:pos="630"/>
        </w:tabs>
        <w:spacing w:line="240" w:lineRule="auto"/>
        <w:ind w:left="1701" w:hanging="1161"/>
        <w:rPr>
          <w:rFonts w:ascii="GHEA Grapalat" w:hAnsi="GHEA Grapalat"/>
          <w:i w:val="0"/>
          <w:szCs w:val="24"/>
          <w:u w:val="single"/>
          <w:lang w:val="ru-RU"/>
        </w:rPr>
      </w:pPr>
      <w:r w:rsidRPr="00D6059A">
        <w:rPr>
          <w:rFonts w:ascii="GHEA Grapalat" w:hAnsi="GHEA Grapalat"/>
          <w:b/>
          <w:i w:val="0"/>
          <w:szCs w:val="24"/>
          <w:lang w:val="ru-RU"/>
        </w:rPr>
        <w:t>Телефон:</w:t>
      </w:r>
      <w:r w:rsidRPr="00D6059A">
        <w:rPr>
          <w:rFonts w:ascii="GHEA Grapalat" w:hAnsi="GHEA Grapalat"/>
          <w:i w:val="0"/>
          <w:szCs w:val="24"/>
          <w:lang w:val="ru-RU"/>
        </w:rPr>
        <w:t xml:space="preserve"> </w:t>
      </w:r>
      <w:r w:rsidRPr="00D6059A">
        <w:rPr>
          <w:rFonts w:ascii="GHEA Grapalat" w:hAnsi="GHEA Grapalat"/>
          <w:i w:val="0"/>
          <w:szCs w:val="24"/>
          <w:lang w:val="af-ZA"/>
        </w:rPr>
        <w:t>+374 98 389 689</w:t>
      </w:r>
    </w:p>
    <w:p w14:paraId="3A14A2E5" w14:textId="77777777" w:rsidR="000E2053" w:rsidRPr="00D6059A" w:rsidRDefault="000E2053" w:rsidP="00D6059A">
      <w:pPr>
        <w:pStyle w:val="BodyTextIndent"/>
        <w:widowControl w:val="0"/>
        <w:tabs>
          <w:tab w:val="left" w:pos="630"/>
        </w:tabs>
        <w:spacing w:line="240" w:lineRule="auto"/>
        <w:ind w:left="1701" w:hanging="1161"/>
        <w:rPr>
          <w:rFonts w:ascii="GHEA Grapalat" w:hAnsi="GHEA Grapalat"/>
          <w:i w:val="0"/>
          <w:szCs w:val="24"/>
          <w:u w:val="single"/>
          <w:lang w:val="ru-RU"/>
        </w:rPr>
      </w:pPr>
      <w:r w:rsidRPr="00D6059A">
        <w:rPr>
          <w:rFonts w:ascii="GHEA Grapalat" w:hAnsi="GHEA Grapalat"/>
          <w:b/>
          <w:i w:val="0"/>
          <w:szCs w:val="24"/>
          <w:lang w:val="ru-RU"/>
        </w:rPr>
        <w:t>Электронная почта:</w:t>
      </w:r>
      <w:r w:rsidRPr="00D6059A">
        <w:rPr>
          <w:rFonts w:ascii="GHEA Grapalat" w:hAnsi="GHEA Grapalat"/>
          <w:i w:val="0"/>
          <w:szCs w:val="24"/>
          <w:lang w:val="ru-RU"/>
        </w:rPr>
        <w:t xml:space="preserve"> </w:t>
      </w:r>
      <w:hyperlink r:id="rId11" w:history="1">
        <w:r w:rsidRPr="00D6059A">
          <w:rPr>
            <w:rFonts w:ascii="GHEA Grapalat" w:hAnsi="GHEA Grapalat"/>
            <w:i w:val="0"/>
            <w:u w:val="single"/>
            <w:lang w:val="hy-AM"/>
          </w:rPr>
          <w:t>info@epromotion.am</w:t>
        </w:r>
      </w:hyperlink>
    </w:p>
    <w:p w14:paraId="44B9F3B9" w14:textId="77777777" w:rsidR="000E2053" w:rsidRPr="00D6059A" w:rsidRDefault="000E2053" w:rsidP="00D6059A">
      <w:pPr>
        <w:pStyle w:val="BodyTextIndent"/>
        <w:widowControl w:val="0"/>
        <w:tabs>
          <w:tab w:val="left" w:pos="630"/>
        </w:tabs>
        <w:spacing w:line="240" w:lineRule="auto"/>
        <w:ind w:left="1701" w:hanging="1161"/>
        <w:rPr>
          <w:rFonts w:ascii="GHEA Grapalat" w:hAnsi="GHEA Grapalat"/>
          <w:i w:val="0"/>
          <w:szCs w:val="24"/>
          <w:u w:val="single"/>
          <w:lang w:val="ru-RU"/>
        </w:rPr>
      </w:pPr>
      <w:r w:rsidRPr="00D6059A">
        <w:rPr>
          <w:rFonts w:ascii="GHEA Grapalat" w:hAnsi="GHEA Grapalat"/>
          <w:b/>
          <w:i w:val="0"/>
          <w:szCs w:val="24"/>
          <w:lang w:val="ru-RU"/>
        </w:rPr>
        <w:t>Заказчик:</w:t>
      </w:r>
      <w:r w:rsidRPr="00D6059A">
        <w:rPr>
          <w:rFonts w:ascii="GHEA Grapalat" w:hAnsi="GHEA Grapalat"/>
          <w:i w:val="0"/>
          <w:szCs w:val="24"/>
          <w:lang w:val="ru-RU"/>
        </w:rPr>
        <w:t xml:space="preserve"> ЗАО "Паркинг Сити Сервис"</w:t>
      </w:r>
      <w:r w:rsidRPr="00D6059A">
        <w:rPr>
          <w:rFonts w:ascii="GHEA Grapalat" w:hAnsi="GHEA Grapalat" w:cs="Sylfaen"/>
          <w:b/>
          <w:sz w:val="16"/>
          <w:lang w:val="ru-RU"/>
        </w:rPr>
        <w:br w:type="page"/>
      </w:r>
    </w:p>
    <w:p w14:paraId="2CC7D374" w14:textId="20AAA7DC" w:rsidR="000E2053" w:rsidRPr="00D6059A" w:rsidRDefault="000E2053" w:rsidP="00D6059A">
      <w:pPr>
        <w:pStyle w:val="BodyText"/>
        <w:widowControl w:val="0"/>
        <w:spacing w:after="0"/>
        <w:ind w:firstLine="567"/>
        <w:jc w:val="right"/>
        <w:rPr>
          <w:rFonts w:ascii="GHEA Grapalat" w:hAnsi="GHEA Grapalat"/>
          <w:i/>
          <w:sz w:val="20"/>
          <w:lang w:val="ru-RU"/>
        </w:rPr>
      </w:pPr>
      <w:r w:rsidRPr="00D6059A">
        <w:rPr>
          <w:rFonts w:ascii="GHEA Grapalat" w:hAnsi="GHEA Grapalat"/>
          <w:i/>
          <w:sz w:val="20"/>
          <w:lang w:val="ru-RU"/>
        </w:rPr>
        <w:lastRenderedPageBreak/>
        <w:t>Утверждено</w:t>
      </w:r>
    </w:p>
    <w:p w14:paraId="0907DB6A" w14:textId="590F8DFA" w:rsidR="000E2053" w:rsidRPr="00D6059A" w:rsidRDefault="000E2053" w:rsidP="00D6059A">
      <w:pPr>
        <w:pStyle w:val="BodyText"/>
        <w:widowControl w:val="0"/>
        <w:spacing w:after="0"/>
        <w:ind w:firstLine="567"/>
        <w:jc w:val="right"/>
        <w:rPr>
          <w:rFonts w:ascii="GHEA Grapalat" w:hAnsi="GHEA Grapalat"/>
          <w:i/>
          <w:sz w:val="20"/>
          <w:lang w:val="ru-RU"/>
        </w:rPr>
      </w:pPr>
      <w:r w:rsidRPr="00D6059A">
        <w:rPr>
          <w:rFonts w:ascii="GHEA Grapalat" w:hAnsi="GHEA Grapalat"/>
          <w:i/>
          <w:sz w:val="20"/>
          <w:lang w:val="ru-RU"/>
        </w:rPr>
        <w:t>Решением Оценочной комиссии запрос катировок</w:t>
      </w:r>
      <w:r w:rsidRPr="00D6059A">
        <w:rPr>
          <w:rFonts w:ascii="GHEA Grapalat" w:hAnsi="GHEA Grapalat"/>
          <w:i/>
          <w:sz w:val="20"/>
          <w:lang w:val="ru-RU"/>
        </w:rPr>
        <w:br/>
      </w:r>
      <w:r w:rsidRPr="00D6059A">
        <w:rPr>
          <w:rFonts w:ascii="GHEA Grapalat" w:hAnsi="GHEA Grapalat"/>
          <w:b/>
          <w:i/>
          <w:sz w:val="20"/>
          <w:lang w:val="ru-RU"/>
        </w:rPr>
        <w:t xml:space="preserve">под кодом </w:t>
      </w:r>
      <w:r w:rsidR="00135B75" w:rsidRPr="00D6059A">
        <w:rPr>
          <w:rFonts w:ascii="GHEA Grapalat" w:hAnsi="GHEA Grapalat"/>
          <w:b/>
          <w:i/>
          <w:sz w:val="20"/>
        </w:rPr>
        <w:t>ՓՍՍ</w:t>
      </w:r>
      <w:r w:rsidR="00135B75" w:rsidRPr="00D6059A">
        <w:rPr>
          <w:rFonts w:ascii="GHEA Grapalat" w:hAnsi="GHEA Grapalat"/>
          <w:b/>
          <w:i/>
          <w:sz w:val="20"/>
          <w:lang w:val="ru-RU"/>
        </w:rPr>
        <w:t>-</w:t>
      </w:r>
      <w:r w:rsidR="00135B75" w:rsidRPr="00D6059A">
        <w:rPr>
          <w:rFonts w:ascii="GHEA Grapalat" w:hAnsi="GHEA Grapalat"/>
          <w:b/>
          <w:i/>
          <w:sz w:val="20"/>
        </w:rPr>
        <w:t>ԳՀԾՁԲ</w:t>
      </w:r>
      <w:r w:rsidR="00135B75" w:rsidRPr="00D6059A">
        <w:rPr>
          <w:rFonts w:ascii="GHEA Grapalat" w:hAnsi="GHEA Grapalat"/>
          <w:b/>
          <w:i/>
          <w:sz w:val="20"/>
          <w:lang w:val="ru-RU"/>
        </w:rPr>
        <w:t>-2021/13</w:t>
      </w:r>
      <w:r w:rsidR="00141B3C">
        <w:rPr>
          <w:rFonts w:ascii="GHEA Grapalat" w:hAnsi="GHEA Grapalat"/>
          <w:b/>
          <w:i/>
          <w:sz w:val="20"/>
          <w:lang w:val="ru-RU"/>
        </w:rPr>
        <w:br/>
        <w:t>№ 2</w:t>
      </w:r>
      <w:r w:rsidRPr="00D6059A">
        <w:rPr>
          <w:rFonts w:ascii="GHEA Grapalat" w:hAnsi="GHEA Grapalat"/>
          <w:b/>
          <w:i/>
          <w:sz w:val="20"/>
          <w:lang w:val="ru-RU"/>
        </w:rPr>
        <w:t xml:space="preserve"> от </w:t>
      </w:r>
      <w:r w:rsidR="00135B75" w:rsidRPr="00D6059A">
        <w:rPr>
          <w:rFonts w:ascii="GHEA Grapalat" w:hAnsi="GHEA Grapalat"/>
          <w:b/>
          <w:i/>
          <w:sz w:val="20"/>
          <w:lang w:val="ru-RU"/>
        </w:rPr>
        <w:t>1</w:t>
      </w:r>
      <w:r w:rsidR="00141B3C">
        <w:rPr>
          <w:rFonts w:ascii="GHEA Grapalat" w:hAnsi="GHEA Grapalat"/>
          <w:b/>
          <w:i/>
          <w:sz w:val="20"/>
          <w:lang w:val="hy-AM"/>
        </w:rPr>
        <w:t>8</w:t>
      </w:r>
      <w:r w:rsidR="00135B75" w:rsidRPr="00D6059A">
        <w:rPr>
          <w:rFonts w:ascii="GHEA Grapalat" w:hAnsi="GHEA Grapalat"/>
          <w:b/>
          <w:i/>
          <w:sz w:val="20"/>
          <w:lang w:val="ru-RU"/>
        </w:rPr>
        <w:t xml:space="preserve"> января</w:t>
      </w:r>
      <w:r w:rsidRPr="00D6059A">
        <w:rPr>
          <w:rFonts w:ascii="GHEA Grapalat" w:hAnsi="GHEA Grapalat"/>
          <w:b/>
          <w:i/>
          <w:sz w:val="20"/>
          <w:lang w:val="ru-RU"/>
        </w:rPr>
        <w:t xml:space="preserve"> 202</w:t>
      </w:r>
      <w:r w:rsidR="00135B75" w:rsidRPr="00D6059A">
        <w:rPr>
          <w:rFonts w:ascii="GHEA Grapalat" w:hAnsi="GHEA Grapalat"/>
          <w:b/>
          <w:i/>
          <w:sz w:val="20"/>
          <w:lang w:val="ru-RU"/>
        </w:rPr>
        <w:t>1</w:t>
      </w:r>
      <w:r w:rsidRPr="00D6059A">
        <w:rPr>
          <w:rFonts w:ascii="GHEA Grapalat" w:hAnsi="GHEA Grapalat"/>
          <w:b/>
          <w:i/>
          <w:sz w:val="20"/>
          <w:lang w:val="ru-RU"/>
        </w:rPr>
        <w:t>г.</w:t>
      </w:r>
    </w:p>
    <w:p w14:paraId="0D7935EC" w14:textId="77777777" w:rsidR="000E2053" w:rsidRPr="00D6059A" w:rsidRDefault="000E2053" w:rsidP="00D6059A">
      <w:pPr>
        <w:pStyle w:val="BodyText"/>
        <w:widowControl w:val="0"/>
        <w:spacing w:after="0"/>
        <w:ind w:right="-7" w:firstLine="567"/>
        <w:jc w:val="center"/>
        <w:rPr>
          <w:rFonts w:ascii="GHEA Grapalat" w:hAnsi="GHEA Grapalat"/>
          <w:sz w:val="20"/>
          <w:lang w:val="ru-RU"/>
        </w:rPr>
      </w:pPr>
    </w:p>
    <w:p w14:paraId="7E164BFD" w14:textId="77777777" w:rsidR="000E2053" w:rsidRPr="00D6059A" w:rsidRDefault="000E2053" w:rsidP="00D6059A">
      <w:pPr>
        <w:pStyle w:val="BodyText"/>
        <w:widowControl w:val="0"/>
        <w:spacing w:after="0"/>
        <w:ind w:right="-7" w:firstLine="567"/>
        <w:jc w:val="center"/>
        <w:rPr>
          <w:rFonts w:ascii="GHEA Grapalat" w:hAnsi="GHEA Grapalat"/>
          <w:sz w:val="20"/>
          <w:lang w:val="ru-RU"/>
        </w:rPr>
      </w:pPr>
    </w:p>
    <w:p w14:paraId="386E1E06" w14:textId="77777777" w:rsidR="000E2053" w:rsidRPr="00D6059A" w:rsidRDefault="000E2053" w:rsidP="00D6059A">
      <w:pPr>
        <w:pStyle w:val="BodyText"/>
        <w:widowControl w:val="0"/>
        <w:spacing w:after="0"/>
        <w:ind w:right="-7" w:firstLine="567"/>
        <w:jc w:val="center"/>
        <w:rPr>
          <w:rFonts w:ascii="GHEA Grapalat" w:hAnsi="GHEA Grapalat"/>
          <w:sz w:val="20"/>
          <w:lang w:val="ru-RU"/>
        </w:rPr>
      </w:pPr>
    </w:p>
    <w:p w14:paraId="7382A26B" w14:textId="77777777" w:rsidR="000E2053" w:rsidRPr="00D6059A" w:rsidRDefault="000E2053" w:rsidP="00D6059A">
      <w:pPr>
        <w:pStyle w:val="BodyText"/>
        <w:widowControl w:val="0"/>
        <w:spacing w:after="0"/>
        <w:ind w:right="-7" w:firstLine="567"/>
        <w:jc w:val="center"/>
        <w:rPr>
          <w:rFonts w:ascii="GHEA Grapalat" w:hAnsi="GHEA Grapalat"/>
          <w:i/>
          <w:sz w:val="20"/>
          <w:lang w:val="ru-RU"/>
        </w:rPr>
      </w:pPr>
    </w:p>
    <w:p w14:paraId="759DE5B1" w14:textId="77777777" w:rsidR="000E2053" w:rsidRPr="00D6059A" w:rsidRDefault="000E2053" w:rsidP="00D6059A">
      <w:pPr>
        <w:pStyle w:val="BodyText"/>
        <w:widowControl w:val="0"/>
        <w:spacing w:after="0"/>
        <w:ind w:right="-7" w:firstLine="567"/>
        <w:jc w:val="center"/>
        <w:rPr>
          <w:rFonts w:ascii="GHEA Grapalat" w:hAnsi="GHEA Grapalat"/>
          <w:i/>
          <w:sz w:val="20"/>
          <w:lang w:val="ru-RU"/>
        </w:rPr>
      </w:pPr>
    </w:p>
    <w:p w14:paraId="4581BD33" w14:textId="77777777" w:rsidR="000E2053" w:rsidRPr="00D6059A" w:rsidRDefault="000E2053" w:rsidP="00D6059A">
      <w:pPr>
        <w:pStyle w:val="BodyText"/>
        <w:widowControl w:val="0"/>
        <w:spacing w:after="0"/>
        <w:ind w:right="-7" w:firstLine="567"/>
        <w:jc w:val="center"/>
        <w:rPr>
          <w:rFonts w:ascii="GHEA Grapalat" w:hAnsi="GHEA Grapalat"/>
          <w:i/>
          <w:sz w:val="20"/>
          <w:lang w:val="ru-RU"/>
        </w:rPr>
      </w:pPr>
    </w:p>
    <w:p w14:paraId="1D4417C9" w14:textId="77777777" w:rsidR="000E2053" w:rsidRPr="00D6059A" w:rsidRDefault="000E2053" w:rsidP="00D6059A">
      <w:pPr>
        <w:pStyle w:val="BodyText"/>
        <w:widowControl w:val="0"/>
        <w:spacing w:after="0"/>
        <w:ind w:right="-7" w:firstLine="567"/>
        <w:jc w:val="center"/>
        <w:rPr>
          <w:rFonts w:ascii="GHEA Grapalat" w:hAnsi="GHEA Grapalat"/>
          <w:i/>
          <w:sz w:val="20"/>
          <w:lang w:val="ru-RU"/>
        </w:rPr>
      </w:pPr>
    </w:p>
    <w:p w14:paraId="58512DB8" w14:textId="77777777" w:rsidR="000E2053" w:rsidRPr="00D6059A" w:rsidRDefault="000E2053" w:rsidP="00D6059A">
      <w:pPr>
        <w:pStyle w:val="BodyText"/>
        <w:widowControl w:val="0"/>
        <w:spacing w:after="0"/>
        <w:ind w:right="-7" w:firstLine="567"/>
        <w:jc w:val="center"/>
        <w:rPr>
          <w:rFonts w:ascii="GHEA Grapalat" w:hAnsi="GHEA Grapalat"/>
          <w:sz w:val="22"/>
          <w:lang w:val="ru-RU"/>
        </w:rPr>
      </w:pPr>
      <w:r w:rsidRPr="00D6059A">
        <w:rPr>
          <w:rFonts w:ascii="GHEA Grapalat" w:hAnsi="GHEA Grapalat"/>
          <w:i/>
          <w:lang w:val="ru-RU"/>
        </w:rPr>
        <w:t>ЗАО "Паркинг Сити Сервис"</w:t>
      </w:r>
    </w:p>
    <w:p w14:paraId="3D53D26C" w14:textId="77777777" w:rsidR="000E2053" w:rsidRPr="00D6059A" w:rsidRDefault="000E2053" w:rsidP="00D6059A">
      <w:pPr>
        <w:pStyle w:val="BodyText"/>
        <w:widowControl w:val="0"/>
        <w:spacing w:after="0"/>
        <w:ind w:right="-7" w:firstLine="567"/>
        <w:jc w:val="center"/>
        <w:rPr>
          <w:rFonts w:ascii="GHEA Grapalat" w:hAnsi="GHEA Grapalat"/>
          <w:sz w:val="22"/>
          <w:lang w:val="ru-RU"/>
        </w:rPr>
      </w:pPr>
    </w:p>
    <w:p w14:paraId="53BC4643" w14:textId="77777777" w:rsidR="000E2053" w:rsidRPr="00D6059A" w:rsidRDefault="000E2053" w:rsidP="00D6059A">
      <w:pPr>
        <w:pStyle w:val="BodyText"/>
        <w:widowControl w:val="0"/>
        <w:spacing w:after="0"/>
        <w:ind w:right="-7" w:firstLine="567"/>
        <w:jc w:val="center"/>
        <w:rPr>
          <w:rFonts w:ascii="GHEA Grapalat" w:hAnsi="GHEA Grapalat"/>
          <w:sz w:val="22"/>
          <w:lang w:val="ru-RU"/>
        </w:rPr>
      </w:pPr>
    </w:p>
    <w:p w14:paraId="78E047B0" w14:textId="77777777" w:rsidR="000E2053" w:rsidRPr="00D6059A" w:rsidRDefault="000E2053" w:rsidP="00D6059A">
      <w:pPr>
        <w:pStyle w:val="BodyText"/>
        <w:widowControl w:val="0"/>
        <w:spacing w:after="0"/>
        <w:ind w:right="-7" w:firstLine="567"/>
        <w:jc w:val="center"/>
        <w:rPr>
          <w:rFonts w:ascii="GHEA Grapalat" w:hAnsi="GHEA Grapalat" w:cs="Sylfaen"/>
          <w:sz w:val="22"/>
          <w:lang w:val="ru-RU"/>
        </w:rPr>
      </w:pPr>
      <w:r w:rsidRPr="00D6059A">
        <w:rPr>
          <w:rFonts w:ascii="GHEA Grapalat" w:hAnsi="GHEA Grapalat"/>
          <w:sz w:val="22"/>
          <w:lang w:val="ru-RU"/>
        </w:rPr>
        <w:t>ПРИГЛАШЕНИЕ</w:t>
      </w:r>
    </w:p>
    <w:p w14:paraId="4F2B127D" w14:textId="77777777" w:rsidR="000E2053" w:rsidRPr="00D6059A" w:rsidRDefault="000E2053" w:rsidP="00D6059A">
      <w:pPr>
        <w:pStyle w:val="BodyText"/>
        <w:widowControl w:val="0"/>
        <w:spacing w:after="0"/>
        <w:ind w:right="-7" w:firstLine="567"/>
        <w:jc w:val="center"/>
        <w:rPr>
          <w:rFonts w:ascii="GHEA Grapalat" w:hAnsi="GHEA Grapalat" w:cs="Sylfaen"/>
          <w:sz w:val="22"/>
          <w:lang w:val="ru-RU"/>
        </w:rPr>
      </w:pPr>
    </w:p>
    <w:p w14:paraId="42712073" w14:textId="77777777" w:rsidR="000E2053" w:rsidRPr="00D6059A" w:rsidRDefault="000E2053" w:rsidP="00D6059A">
      <w:pPr>
        <w:pStyle w:val="BodyText"/>
        <w:widowControl w:val="0"/>
        <w:spacing w:after="0"/>
        <w:ind w:right="-7" w:firstLine="567"/>
        <w:jc w:val="center"/>
        <w:rPr>
          <w:rFonts w:ascii="GHEA Grapalat" w:hAnsi="GHEA Grapalat" w:cs="Sylfaen"/>
          <w:sz w:val="22"/>
          <w:lang w:val="ru-RU"/>
        </w:rPr>
      </w:pPr>
    </w:p>
    <w:p w14:paraId="08F6A9DB" w14:textId="5B9F21AA" w:rsidR="000E2053" w:rsidRPr="00D6059A" w:rsidRDefault="000E2053" w:rsidP="00D6059A">
      <w:pPr>
        <w:pStyle w:val="BodyText"/>
        <w:widowControl w:val="0"/>
        <w:spacing w:after="0"/>
        <w:ind w:right="-7"/>
        <w:jc w:val="center"/>
        <w:rPr>
          <w:rFonts w:ascii="GHEA Grapalat" w:hAnsi="GHEA Grapalat"/>
          <w:sz w:val="22"/>
          <w:lang w:val="ru-RU"/>
        </w:rPr>
      </w:pPr>
      <w:r w:rsidRPr="00D6059A">
        <w:rPr>
          <w:rFonts w:ascii="GHEA Grapalat" w:hAnsi="GHEA Grapalat"/>
          <w:sz w:val="22"/>
          <w:lang w:val="ru-RU"/>
        </w:rPr>
        <w:t xml:space="preserve">НА ЗАПРОС КАТИРОВОК, ОБЪЯВЛЕННЫЙ С ЦЕЛЬЮ </w:t>
      </w:r>
      <w:r w:rsidR="00135B75" w:rsidRPr="00D6059A">
        <w:rPr>
          <w:rFonts w:ascii="GHEA Grapalat" w:hAnsi="GHEA Grapalat"/>
          <w:sz w:val="22"/>
          <w:lang w:val="ru-RU"/>
        </w:rPr>
        <w:t xml:space="preserve">ПРИОБРЕТЕНИЯ УСЛУГ ПО ОБСЛУЖИВАНИЮ ВОЛОКОННО-ОПТИЧЕСКИХ, СЕТЕВЫХ И МЕДНЫХ КАБЕЛЕЙ ДЛЯ НУЖД </w:t>
      </w:r>
      <w:r w:rsidR="00135B75" w:rsidRPr="00D6059A">
        <w:rPr>
          <w:rFonts w:ascii="GHEA Grapalat" w:hAnsi="GHEA Grapalat"/>
          <w:lang w:val="ru-RU"/>
        </w:rPr>
        <w:t>З</w:t>
      </w:r>
      <w:r w:rsidR="006D7900" w:rsidRPr="00D6059A">
        <w:rPr>
          <w:rFonts w:ascii="GHEA Grapalat" w:hAnsi="GHEA Grapalat"/>
          <w:lang w:val="ru-RU"/>
        </w:rPr>
        <w:t>АО "ПАРКИНГ СИТИ СЕР</w:t>
      </w:r>
      <w:r w:rsidRPr="00D6059A">
        <w:rPr>
          <w:rFonts w:ascii="GHEA Grapalat" w:hAnsi="GHEA Grapalat"/>
          <w:lang w:val="ru-RU"/>
        </w:rPr>
        <w:t>ВИС"</w:t>
      </w:r>
    </w:p>
    <w:p w14:paraId="79DEF45F" w14:textId="77777777" w:rsidR="000E2053" w:rsidRPr="00D6059A" w:rsidRDefault="000E2053" w:rsidP="00D6059A">
      <w:pPr>
        <w:pStyle w:val="BodyText"/>
        <w:widowControl w:val="0"/>
        <w:spacing w:after="0"/>
        <w:ind w:right="-7" w:firstLine="567"/>
        <w:jc w:val="center"/>
        <w:rPr>
          <w:rFonts w:ascii="GHEA Grapalat" w:hAnsi="GHEA Grapalat"/>
          <w:sz w:val="20"/>
          <w:lang w:val="ru-RU"/>
        </w:rPr>
      </w:pPr>
    </w:p>
    <w:p w14:paraId="7951DB17" w14:textId="77777777" w:rsidR="000E2053" w:rsidRPr="00D6059A" w:rsidRDefault="000E2053" w:rsidP="00D6059A">
      <w:pPr>
        <w:spacing w:after="0"/>
        <w:rPr>
          <w:rFonts w:ascii="GHEA Grapalat" w:hAnsi="GHEA Grapalat"/>
          <w:sz w:val="20"/>
          <w:lang w:val="ru-RU"/>
        </w:rPr>
      </w:pPr>
      <w:r w:rsidRPr="00D6059A">
        <w:rPr>
          <w:rFonts w:ascii="GHEA Grapalat" w:hAnsi="GHEA Grapalat"/>
          <w:sz w:val="20"/>
          <w:lang w:val="ru-RU"/>
        </w:rPr>
        <w:br w:type="page"/>
      </w:r>
    </w:p>
    <w:p w14:paraId="544F07DA" w14:textId="77777777" w:rsidR="000E2053" w:rsidRPr="00D6059A" w:rsidRDefault="000E2053" w:rsidP="00D6059A">
      <w:pPr>
        <w:widowControl w:val="0"/>
        <w:spacing w:after="0"/>
        <w:ind w:firstLine="567"/>
        <w:jc w:val="both"/>
        <w:rPr>
          <w:rFonts w:ascii="GHEA Grapalat" w:hAnsi="GHEA Grapalat" w:cs="Sylfaen"/>
          <w:i/>
          <w:sz w:val="20"/>
          <w:lang w:val="ru-RU"/>
        </w:rPr>
      </w:pPr>
      <w:r w:rsidRPr="00D6059A">
        <w:rPr>
          <w:rFonts w:ascii="GHEA Grapalat" w:hAnsi="GHEA Grapalat"/>
          <w:i/>
          <w:sz w:val="20"/>
          <w:lang w:val="ru-RU"/>
        </w:rPr>
        <w:lastRenderedPageBreak/>
        <w:t>Уважаемый участник, прежде чем составить и подать заявку просим Вас</w:t>
      </w:r>
      <w:r w:rsidRPr="00D6059A">
        <w:rPr>
          <w:rFonts w:ascii="Courier New" w:hAnsi="Courier New" w:cs="Courier New"/>
          <w:i/>
          <w:sz w:val="20"/>
        </w:rPr>
        <w:t> </w:t>
      </w:r>
      <w:r w:rsidRPr="00D6059A">
        <w:rPr>
          <w:rFonts w:ascii="GHEA Grapalat" w:hAnsi="GHEA Grapalat"/>
          <w:i/>
          <w:sz w:val="20"/>
          <w:lang w:val="ru-RU"/>
        </w:rPr>
        <w:t xml:space="preserve">подробно изучить настоящее Приглашение, поскольку не соответствующие Приглашению заявки подлежат отклонению. </w:t>
      </w:r>
    </w:p>
    <w:p w14:paraId="76ED11D4" w14:textId="77777777" w:rsidR="000E2053" w:rsidRPr="00D6059A" w:rsidRDefault="000E2053" w:rsidP="00D6059A">
      <w:pPr>
        <w:widowControl w:val="0"/>
        <w:spacing w:after="0"/>
        <w:ind w:firstLine="567"/>
        <w:jc w:val="center"/>
        <w:rPr>
          <w:rFonts w:ascii="GHEA Grapalat" w:hAnsi="GHEA Grapalat" w:cs="Sylfaen"/>
          <w:b/>
          <w:sz w:val="20"/>
          <w:lang w:val="ru-RU"/>
        </w:rPr>
      </w:pPr>
    </w:p>
    <w:p w14:paraId="7FD1F7D6" w14:textId="77777777" w:rsidR="000E2053" w:rsidRPr="00D6059A" w:rsidRDefault="000E2053" w:rsidP="00D6059A">
      <w:pPr>
        <w:widowControl w:val="0"/>
        <w:spacing w:after="0"/>
        <w:jc w:val="center"/>
        <w:rPr>
          <w:rFonts w:ascii="GHEA Grapalat" w:hAnsi="GHEA Grapalat"/>
          <w:b/>
          <w:sz w:val="20"/>
          <w:lang w:val="ru-RU"/>
        </w:rPr>
      </w:pPr>
      <w:r w:rsidRPr="00D6059A">
        <w:rPr>
          <w:rFonts w:ascii="GHEA Grapalat" w:hAnsi="GHEA Grapalat"/>
          <w:b/>
          <w:sz w:val="20"/>
          <w:lang w:val="ru-RU"/>
        </w:rPr>
        <w:t>СОДЕРЖАНИЕ</w:t>
      </w:r>
    </w:p>
    <w:p w14:paraId="351DB678" w14:textId="77777777" w:rsidR="000E2053" w:rsidRPr="00D6059A" w:rsidRDefault="000E2053" w:rsidP="00D6059A">
      <w:pPr>
        <w:widowControl w:val="0"/>
        <w:spacing w:after="0"/>
        <w:jc w:val="center"/>
        <w:rPr>
          <w:rFonts w:ascii="GHEA Grapalat" w:hAnsi="GHEA Grapalat"/>
          <w:b/>
          <w:sz w:val="20"/>
          <w:lang w:val="ru-RU"/>
        </w:rPr>
      </w:pPr>
    </w:p>
    <w:p w14:paraId="4FEDD875" w14:textId="5D612FAA" w:rsidR="000E2053" w:rsidRPr="00D6059A" w:rsidRDefault="000E2053" w:rsidP="00D6059A">
      <w:pPr>
        <w:widowControl w:val="0"/>
        <w:spacing w:after="0"/>
        <w:jc w:val="center"/>
        <w:rPr>
          <w:rFonts w:ascii="GHEA Grapalat" w:hAnsi="GHEA Grapalat"/>
          <w:b/>
          <w:sz w:val="20"/>
          <w:lang w:val="ru-RU"/>
        </w:rPr>
      </w:pPr>
      <w:r w:rsidRPr="00D6059A">
        <w:rPr>
          <w:rFonts w:ascii="GHEA Grapalat" w:hAnsi="GHEA Grapalat"/>
          <w:b/>
          <w:sz w:val="20"/>
          <w:lang w:val="ru-RU"/>
        </w:rPr>
        <w:t xml:space="preserve">ПРИГЛАШЕНИЯ НА ЗАПРОС КАТИРОВОК, </w:t>
      </w:r>
      <w:r w:rsidR="00135B75" w:rsidRPr="00D6059A">
        <w:rPr>
          <w:rFonts w:ascii="GHEA Grapalat" w:hAnsi="GHEA Grapalat"/>
          <w:b/>
          <w:sz w:val="20"/>
          <w:lang w:val="ru-RU"/>
        </w:rPr>
        <w:t xml:space="preserve">ОБЪЯВЛЕННЫЙ С ЦЕЛЬЮ ПРИОБРЕТЕНИЯ УСЛУГ ПО ОБСЛУЖИВАНИЮ ВОЛОКОННО-ОПТИЧЕСКИХ, СЕТЕВЫХ И МЕДНЫХ КАБЕЛЕЙ ДЛЯ </w:t>
      </w:r>
      <w:r w:rsidR="006D7900" w:rsidRPr="00D6059A">
        <w:rPr>
          <w:rFonts w:ascii="GHEA Grapalat" w:hAnsi="GHEA Grapalat"/>
          <w:b/>
          <w:sz w:val="20"/>
          <w:lang w:val="ru-RU"/>
        </w:rPr>
        <w:t xml:space="preserve">НУЖД ЗАО "ПАРКИНГ </w:t>
      </w:r>
      <w:r w:rsidRPr="00D6059A">
        <w:rPr>
          <w:rFonts w:ascii="GHEA Grapalat" w:hAnsi="GHEA Grapalat"/>
          <w:b/>
          <w:sz w:val="20"/>
          <w:lang w:val="ru-RU"/>
        </w:rPr>
        <w:t xml:space="preserve">СИТИ СЕРВИС" </w:t>
      </w:r>
    </w:p>
    <w:p w14:paraId="7295E98D" w14:textId="77777777" w:rsidR="000E2053" w:rsidRPr="00D6059A" w:rsidRDefault="000E2053" w:rsidP="00D6059A">
      <w:pPr>
        <w:widowControl w:val="0"/>
        <w:spacing w:after="0"/>
        <w:jc w:val="center"/>
        <w:rPr>
          <w:rFonts w:ascii="GHEA Grapalat" w:hAnsi="GHEA Grapalat" w:cs="Sylfaen"/>
          <w:b/>
          <w:sz w:val="20"/>
          <w:lang w:val="ru-RU"/>
        </w:rPr>
      </w:pPr>
    </w:p>
    <w:p w14:paraId="7C2DB962" w14:textId="77777777" w:rsidR="000E2053" w:rsidRPr="00D6059A" w:rsidRDefault="000E2053" w:rsidP="00D6059A">
      <w:pPr>
        <w:widowControl w:val="0"/>
        <w:spacing w:after="0"/>
        <w:jc w:val="center"/>
        <w:rPr>
          <w:rFonts w:ascii="GHEA Grapalat" w:hAnsi="GHEA Grapalat"/>
          <w:b/>
          <w:sz w:val="20"/>
          <w:lang w:val="ru-RU"/>
        </w:rPr>
      </w:pPr>
      <w:r w:rsidRPr="00D6059A">
        <w:rPr>
          <w:rFonts w:ascii="GHEA Grapalat" w:hAnsi="GHEA Grapalat"/>
          <w:b/>
          <w:sz w:val="20"/>
          <w:lang w:val="ru-RU"/>
        </w:rPr>
        <w:t xml:space="preserve">ЧАСТЬ </w:t>
      </w:r>
      <w:r w:rsidRPr="00D6059A">
        <w:rPr>
          <w:rFonts w:ascii="GHEA Grapalat" w:hAnsi="GHEA Grapalat"/>
          <w:b/>
          <w:sz w:val="20"/>
        </w:rPr>
        <w:t>I</w:t>
      </w:r>
      <w:r w:rsidRPr="00D6059A">
        <w:rPr>
          <w:rFonts w:ascii="GHEA Grapalat" w:hAnsi="GHEA Grapalat"/>
          <w:b/>
          <w:sz w:val="20"/>
          <w:lang w:val="ru-RU"/>
        </w:rPr>
        <w:t>.</w:t>
      </w:r>
    </w:p>
    <w:p w14:paraId="012DEBDA" w14:textId="77777777" w:rsidR="000E2053" w:rsidRPr="00D6059A" w:rsidRDefault="000E2053" w:rsidP="00D6059A">
      <w:pPr>
        <w:widowControl w:val="0"/>
        <w:spacing w:after="0"/>
        <w:jc w:val="center"/>
        <w:rPr>
          <w:rFonts w:ascii="GHEA Grapalat" w:hAnsi="GHEA Grapalat"/>
          <w:sz w:val="20"/>
          <w:lang w:val="ru-RU"/>
        </w:rPr>
      </w:pPr>
    </w:p>
    <w:p w14:paraId="59BDB86D" w14:textId="77777777" w:rsidR="000E2053" w:rsidRPr="00D6059A" w:rsidRDefault="000E2053" w:rsidP="00D6059A">
      <w:pPr>
        <w:widowControl w:val="0"/>
        <w:tabs>
          <w:tab w:val="left" w:pos="1134"/>
        </w:tabs>
        <w:spacing w:after="0"/>
        <w:ind w:left="1134" w:hanging="567"/>
        <w:jc w:val="both"/>
        <w:rPr>
          <w:rFonts w:ascii="GHEA Grapalat" w:hAnsi="GHEA Grapalat"/>
          <w:sz w:val="20"/>
          <w:lang w:val="ru-RU"/>
        </w:rPr>
      </w:pPr>
      <w:r w:rsidRPr="00D6059A">
        <w:rPr>
          <w:rFonts w:ascii="GHEA Grapalat" w:hAnsi="GHEA Grapalat"/>
          <w:sz w:val="20"/>
          <w:lang w:val="ru-RU"/>
        </w:rPr>
        <w:t>1.</w:t>
      </w:r>
      <w:r w:rsidRPr="00D6059A">
        <w:rPr>
          <w:rFonts w:ascii="GHEA Grapalat" w:hAnsi="GHEA Grapalat"/>
          <w:sz w:val="20"/>
          <w:lang w:val="ru-RU"/>
        </w:rPr>
        <w:tab/>
        <w:t xml:space="preserve">Характеристика предмета закупки </w:t>
      </w:r>
    </w:p>
    <w:p w14:paraId="5E590A35" w14:textId="77777777" w:rsidR="000E2053" w:rsidRPr="00D6059A" w:rsidRDefault="000E2053" w:rsidP="00D6059A">
      <w:pPr>
        <w:widowControl w:val="0"/>
        <w:tabs>
          <w:tab w:val="left" w:pos="1134"/>
        </w:tabs>
        <w:spacing w:after="0"/>
        <w:ind w:left="1134" w:hanging="567"/>
        <w:jc w:val="both"/>
        <w:rPr>
          <w:rFonts w:ascii="GHEA Grapalat" w:hAnsi="GHEA Grapalat"/>
          <w:sz w:val="20"/>
          <w:lang w:val="ru-RU"/>
        </w:rPr>
      </w:pPr>
      <w:r w:rsidRPr="00D6059A">
        <w:rPr>
          <w:rFonts w:ascii="GHEA Grapalat" w:hAnsi="GHEA Grapalat"/>
          <w:sz w:val="20"/>
          <w:lang w:val="ru-RU"/>
        </w:rPr>
        <w:t>2.</w:t>
      </w:r>
      <w:r w:rsidRPr="00D6059A">
        <w:rPr>
          <w:rFonts w:ascii="GHEA Grapalat" w:hAnsi="GHEA Grapalat"/>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14:paraId="18E98C0B" w14:textId="77777777" w:rsidR="000E2053" w:rsidRPr="00D6059A" w:rsidRDefault="000E2053" w:rsidP="00D6059A">
      <w:pPr>
        <w:widowControl w:val="0"/>
        <w:tabs>
          <w:tab w:val="left" w:pos="1134"/>
        </w:tabs>
        <w:spacing w:after="0"/>
        <w:ind w:left="1134" w:hanging="567"/>
        <w:jc w:val="both"/>
        <w:rPr>
          <w:rFonts w:ascii="GHEA Grapalat" w:hAnsi="GHEA Grapalat"/>
          <w:sz w:val="20"/>
          <w:lang w:val="ru-RU"/>
        </w:rPr>
      </w:pPr>
      <w:r w:rsidRPr="00D6059A">
        <w:rPr>
          <w:rFonts w:ascii="GHEA Grapalat" w:hAnsi="GHEA Grapalat"/>
          <w:sz w:val="20"/>
          <w:lang w:val="ru-RU"/>
        </w:rPr>
        <w:t>3.</w:t>
      </w:r>
      <w:r w:rsidRPr="00D6059A">
        <w:rPr>
          <w:rFonts w:ascii="GHEA Grapalat" w:hAnsi="GHEA Grapalat"/>
          <w:sz w:val="20"/>
          <w:lang w:val="ru-RU"/>
        </w:rPr>
        <w:tab/>
        <w:t>Разъяснение приглашения и порядок внесения изменения в приглашение</w:t>
      </w:r>
    </w:p>
    <w:p w14:paraId="52AE2DFA" w14:textId="77777777" w:rsidR="000E2053" w:rsidRPr="00D6059A" w:rsidRDefault="000E2053" w:rsidP="00D6059A">
      <w:pPr>
        <w:widowControl w:val="0"/>
        <w:tabs>
          <w:tab w:val="left" w:pos="1134"/>
        </w:tabs>
        <w:spacing w:after="0"/>
        <w:ind w:left="1134" w:hanging="567"/>
        <w:jc w:val="both"/>
        <w:rPr>
          <w:rFonts w:ascii="GHEA Grapalat" w:hAnsi="GHEA Grapalat" w:cs="Sylfaen"/>
          <w:sz w:val="20"/>
          <w:lang w:val="ru-RU"/>
        </w:rPr>
      </w:pPr>
      <w:r w:rsidRPr="00D6059A">
        <w:rPr>
          <w:rFonts w:ascii="GHEA Grapalat" w:hAnsi="GHEA Grapalat"/>
          <w:sz w:val="20"/>
          <w:lang w:val="ru-RU"/>
        </w:rPr>
        <w:t>4.</w:t>
      </w:r>
      <w:r w:rsidRPr="00D6059A">
        <w:rPr>
          <w:rFonts w:ascii="GHEA Grapalat" w:hAnsi="GHEA Grapalat"/>
          <w:sz w:val="20"/>
          <w:lang w:val="ru-RU"/>
        </w:rPr>
        <w:tab/>
        <w:t>Порядок подачи заявки</w:t>
      </w:r>
    </w:p>
    <w:p w14:paraId="7F26C18F" w14:textId="77777777" w:rsidR="000E2053" w:rsidRPr="00D6059A" w:rsidRDefault="000E2053" w:rsidP="00D6059A">
      <w:pPr>
        <w:widowControl w:val="0"/>
        <w:tabs>
          <w:tab w:val="left" w:pos="1134"/>
        </w:tabs>
        <w:spacing w:after="0"/>
        <w:ind w:left="1134" w:hanging="567"/>
        <w:jc w:val="both"/>
        <w:rPr>
          <w:rFonts w:ascii="GHEA Grapalat" w:hAnsi="GHEA Grapalat"/>
          <w:sz w:val="20"/>
          <w:lang w:val="ru-RU"/>
        </w:rPr>
      </w:pPr>
      <w:r w:rsidRPr="00D6059A">
        <w:rPr>
          <w:rFonts w:ascii="GHEA Grapalat" w:hAnsi="GHEA Grapalat"/>
          <w:sz w:val="20"/>
          <w:lang w:val="ru-RU"/>
        </w:rPr>
        <w:t>5.</w:t>
      </w:r>
      <w:r w:rsidRPr="00D6059A">
        <w:rPr>
          <w:rFonts w:ascii="GHEA Grapalat" w:hAnsi="GHEA Grapalat"/>
          <w:sz w:val="20"/>
          <w:lang w:val="ru-RU"/>
        </w:rPr>
        <w:tab/>
        <w:t xml:space="preserve">Ценовое предложение заявки </w:t>
      </w:r>
    </w:p>
    <w:p w14:paraId="0CDC80D1" w14:textId="77777777" w:rsidR="000E2053" w:rsidRPr="00D6059A" w:rsidRDefault="000E2053" w:rsidP="00D6059A">
      <w:pPr>
        <w:widowControl w:val="0"/>
        <w:tabs>
          <w:tab w:val="left" w:pos="1134"/>
        </w:tabs>
        <w:spacing w:after="0"/>
        <w:ind w:left="1134" w:hanging="567"/>
        <w:jc w:val="both"/>
        <w:rPr>
          <w:rFonts w:ascii="GHEA Grapalat" w:hAnsi="GHEA Grapalat"/>
          <w:sz w:val="20"/>
          <w:lang w:val="ru-RU"/>
        </w:rPr>
      </w:pPr>
      <w:r w:rsidRPr="00D6059A">
        <w:rPr>
          <w:rFonts w:ascii="GHEA Grapalat" w:hAnsi="GHEA Grapalat"/>
          <w:sz w:val="20"/>
          <w:lang w:val="ru-RU"/>
        </w:rPr>
        <w:t>6.</w:t>
      </w:r>
      <w:r w:rsidRPr="00D6059A">
        <w:rPr>
          <w:rFonts w:ascii="GHEA Grapalat" w:hAnsi="GHEA Grapalat"/>
          <w:sz w:val="20"/>
          <w:lang w:val="ru-RU"/>
        </w:rPr>
        <w:tab/>
        <w:t xml:space="preserve">Срок действия заявки, порядок внесения изменений в заявки и их отзыва </w:t>
      </w:r>
    </w:p>
    <w:p w14:paraId="02467AC4" w14:textId="77777777" w:rsidR="000E2053" w:rsidRPr="00D6059A" w:rsidRDefault="000E2053" w:rsidP="00D6059A">
      <w:pPr>
        <w:widowControl w:val="0"/>
        <w:tabs>
          <w:tab w:val="left" w:pos="1134"/>
        </w:tabs>
        <w:spacing w:after="0"/>
        <w:ind w:left="1134" w:hanging="567"/>
        <w:jc w:val="both"/>
        <w:rPr>
          <w:rFonts w:ascii="GHEA Grapalat" w:hAnsi="GHEA Grapalat" w:cs="Sylfaen"/>
          <w:sz w:val="20"/>
          <w:lang w:val="ru-RU"/>
        </w:rPr>
      </w:pPr>
      <w:r w:rsidRPr="00D6059A">
        <w:rPr>
          <w:rFonts w:ascii="GHEA Grapalat" w:hAnsi="GHEA Grapalat"/>
          <w:sz w:val="20"/>
          <w:lang w:val="ru-RU"/>
        </w:rPr>
        <w:t>8.</w:t>
      </w:r>
      <w:r w:rsidRPr="00D6059A">
        <w:rPr>
          <w:rFonts w:ascii="GHEA Grapalat" w:hAnsi="GHEA Grapalat"/>
          <w:sz w:val="20"/>
          <w:lang w:val="ru-RU"/>
        </w:rPr>
        <w:tab/>
        <w:t>Вскрытие, оценка заявок и подведение итогов</w:t>
      </w:r>
    </w:p>
    <w:p w14:paraId="64E06474" w14:textId="77777777" w:rsidR="000E2053" w:rsidRPr="00D6059A" w:rsidRDefault="000E2053" w:rsidP="00D6059A">
      <w:pPr>
        <w:widowControl w:val="0"/>
        <w:tabs>
          <w:tab w:val="left" w:pos="1134"/>
        </w:tabs>
        <w:spacing w:after="0"/>
        <w:ind w:left="1134" w:hanging="567"/>
        <w:jc w:val="both"/>
        <w:rPr>
          <w:rFonts w:ascii="GHEA Grapalat" w:hAnsi="GHEA Grapalat"/>
          <w:sz w:val="20"/>
          <w:lang w:val="ru-RU"/>
        </w:rPr>
      </w:pPr>
      <w:r w:rsidRPr="00D6059A">
        <w:rPr>
          <w:rFonts w:ascii="GHEA Grapalat" w:hAnsi="GHEA Grapalat"/>
          <w:sz w:val="20"/>
          <w:lang w:val="ru-RU"/>
        </w:rPr>
        <w:t>9.</w:t>
      </w:r>
      <w:r w:rsidRPr="00D6059A">
        <w:rPr>
          <w:rFonts w:ascii="GHEA Grapalat" w:hAnsi="GHEA Grapalat"/>
          <w:sz w:val="20"/>
          <w:lang w:val="ru-RU"/>
        </w:rPr>
        <w:tab/>
        <w:t>Заключение договора</w:t>
      </w:r>
    </w:p>
    <w:p w14:paraId="0F7A9947" w14:textId="77777777" w:rsidR="000E2053" w:rsidRPr="00D6059A" w:rsidRDefault="000E2053" w:rsidP="00D6059A">
      <w:pPr>
        <w:widowControl w:val="0"/>
        <w:tabs>
          <w:tab w:val="left" w:pos="1134"/>
        </w:tabs>
        <w:spacing w:after="0"/>
        <w:ind w:left="1134" w:hanging="567"/>
        <w:jc w:val="both"/>
        <w:rPr>
          <w:rFonts w:ascii="GHEA Grapalat" w:hAnsi="GHEA Grapalat"/>
          <w:sz w:val="20"/>
          <w:lang w:val="ru-RU"/>
        </w:rPr>
      </w:pPr>
      <w:r w:rsidRPr="00D6059A">
        <w:rPr>
          <w:rFonts w:ascii="GHEA Grapalat" w:hAnsi="GHEA Grapalat"/>
          <w:sz w:val="20"/>
          <w:lang w:val="ru-RU"/>
        </w:rPr>
        <w:t>10.</w:t>
      </w:r>
      <w:r w:rsidRPr="00D6059A">
        <w:rPr>
          <w:rFonts w:ascii="GHEA Grapalat" w:hAnsi="GHEA Grapalat"/>
          <w:sz w:val="20"/>
          <w:lang w:val="ru-RU"/>
        </w:rPr>
        <w:tab/>
        <w:t xml:space="preserve">Обеспечения квалификации и договора </w:t>
      </w:r>
    </w:p>
    <w:p w14:paraId="6D56E8D2" w14:textId="77777777" w:rsidR="000E2053" w:rsidRPr="00D6059A" w:rsidRDefault="000E2053" w:rsidP="00D6059A">
      <w:pPr>
        <w:widowControl w:val="0"/>
        <w:tabs>
          <w:tab w:val="left" w:pos="1134"/>
        </w:tabs>
        <w:spacing w:after="0"/>
        <w:ind w:left="1134" w:hanging="567"/>
        <w:jc w:val="both"/>
        <w:rPr>
          <w:rFonts w:ascii="GHEA Grapalat" w:hAnsi="GHEA Grapalat"/>
          <w:sz w:val="20"/>
          <w:lang w:val="ru-RU"/>
        </w:rPr>
      </w:pPr>
      <w:r w:rsidRPr="00D6059A">
        <w:rPr>
          <w:rFonts w:ascii="GHEA Grapalat" w:hAnsi="GHEA Grapalat"/>
          <w:sz w:val="20"/>
          <w:lang w:val="ru-RU"/>
        </w:rPr>
        <w:t>11.</w:t>
      </w:r>
      <w:r w:rsidRPr="00D6059A">
        <w:rPr>
          <w:rFonts w:ascii="GHEA Grapalat" w:hAnsi="GHEA Grapalat"/>
          <w:sz w:val="20"/>
          <w:lang w:val="ru-RU"/>
        </w:rPr>
        <w:tab/>
        <w:t xml:space="preserve">Объявление процедуры несостоявшейся </w:t>
      </w:r>
    </w:p>
    <w:p w14:paraId="3A2EAAB0" w14:textId="77777777" w:rsidR="000E2053" w:rsidRPr="00D6059A" w:rsidRDefault="000E2053" w:rsidP="00D6059A">
      <w:pPr>
        <w:widowControl w:val="0"/>
        <w:tabs>
          <w:tab w:val="left" w:pos="1134"/>
        </w:tabs>
        <w:spacing w:after="0"/>
        <w:ind w:left="1134" w:hanging="567"/>
        <w:jc w:val="both"/>
        <w:rPr>
          <w:rFonts w:ascii="GHEA Grapalat" w:hAnsi="GHEA Grapalat"/>
          <w:sz w:val="20"/>
          <w:lang w:val="ru-RU"/>
        </w:rPr>
      </w:pPr>
      <w:r w:rsidRPr="00D6059A">
        <w:rPr>
          <w:rFonts w:ascii="GHEA Grapalat" w:hAnsi="GHEA Grapalat"/>
          <w:sz w:val="20"/>
          <w:lang w:val="ru-RU"/>
        </w:rPr>
        <w:t>12.</w:t>
      </w:r>
      <w:r w:rsidRPr="00D6059A">
        <w:rPr>
          <w:rFonts w:ascii="GHEA Grapalat" w:hAnsi="GHEA Grapalat"/>
          <w:sz w:val="20"/>
          <w:lang w:val="ru-RU"/>
        </w:rPr>
        <w:tab/>
        <w:t>Право участника и порядок обжалования им действий и (или) принятых решений, связанных с процессом закупки</w:t>
      </w:r>
    </w:p>
    <w:p w14:paraId="4F94430E" w14:textId="77777777" w:rsidR="000E2053" w:rsidRPr="00D6059A" w:rsidRDefault="000E2053" w:rsidP="00D6059A">
      <w:pPr>
        <w:widowControl w:val="0"/>
        <w:spacing w:after="0"/>
        <w:jc w:val="center"/>
        <w:rPr>
          <w:rFonts w:ascii="GHEA Grapalat" w:hAnsi="GHEA Grapalat"/>
          <w:b/>
          <w:sz w:val="20"/>
          <w:lang w:val="ru-RU"/>
        </w:rPr>
      </w:pPr>
      <w:r w:rsidRPr="00D6059A">
        <w:rPr>
          <w:rFonts w:ascii="GHEA Grapalat" w:hAnsi="GHEA Grapalat"/>
          <w:b/>
          <w:sz w:val="20"/>
          <w:lang w:val="ru-RU"/>
        </w:rPr>
        <w:t xml:space="preserve">ЧАСТЬ </w:t>
      </w:r>
      <w:r w:rsidRPr="00D6059A">
        <w:rPr>
          <w:rFonts w:ascii="GHEA Grapalat" w:hAnsi="GHEA Grapalat"/>
          <w:b/>
          <w:sz w:val="20"/>
        </w:rPr>
        <w:t>II</w:t>
      </w:r>
      <w:r w:rsidRPr="00D6059A">
        <w:rPr>
          <w:rFonts w:ascii="GHEA Grapalat" w:hAnsi="GHEA Grapalat"/>
          <w:b/>
          <w:sz w:val="20"/>
          <w:lang w:val="ru-RU"/>
        </w:rPr>
        <w:t xml:space="preserve">. </w:t>
      </w:r>
    </w:p>
    <w:p w14:paraId="05DD5731" w14:textId="77777777" w:rsidR="000E2053" w:rsidRPr="00D6059A" w:rsidRDefault="000E2053" w:rsidP="00D6059A">
      <w:pPr>
        <w:widowControl w:val="0"/>
        <w:spacing w:after="0"/>
        <w:jc w:val="center"/>
        <w:rPr>
          <w:rFonts w:ascii="GHEA Grapalat" w:hAnsi="GHEA Grapalat"/>
          <w:b/>
          <w:sz w:val="20"/>
          <w:lang w:val="ru-RU"/>
        </w:rPr>
      </w:pPr>
    </w:p>
    <w:p w14:paraId="1766A3E2" w14:textId="77777777" w:rsidR="000E2053" w:rsidRPr="00D6059A" w:rsidRDefault="000E2053" w:rsidP="00D6059A">
      <w:pPr>
        <w:widowControl w:val="0"/>
        <w:spacing w:after="0"/>
        <w:jc w:val="center"/>
        <w:rPr>
          <w:rFonts w:ascii="GHEA Grapalat" w:hAnsi="GHEA Grapalat"/>
          <w:b/>
          <w:sz w:val="20"/>
          <w:lang w:val="ru-RU"/>
        </w:rPr>
      </w:pPr>
      <w:r w:rsidRPr="00D6059A">
        <w:rPr>
          <w:rFonts w:ascii="GHEA Grapalat" w:hAnsi="GHEA Grapalat"/>
          <w:b/>
          <w:sz w:val="20"/>
          <w:lang w:val="ru-RU"/>
        </w:rPr>
        <w:t xml:space="preserve">ИНСТРУКЦИЯ ПО ПОДГОТОВКЕ ЗАЯВКИ </w:t>
      </w:r>
      <w:r w:rsidRPr="00D6059A">
        <w:rPr>
          <w:rFonts w:ascii="GHEA Grapalat" w:hAnsi="GHEA Grapalat"/>
          <w:b/>
          <w:sz w:val="20"/>
          <w:lang w:val="ru-RU"/>
        </w:rPr>
        <w:br/>
        <w:t>НА ЗАПРОС КАТИРОВОК</w:t>
      </w:r>
    </w:p>
    <w:p w14:paraId="57A9C79A" w14:textId="77777777" w:rsidR="000E2053" w:rsidRPr="00D6059A" w:rsidRDefault="000E2053" w:rsidP="00D6059A">
      <w:pPr>
        <w:widowControl w:val="0"/>
        <w:spacing w:after="0"/>
        <w:jc w:val="center"/>
        <w:rPr>
          <w:rFonts w:ascii="GHEA Grapalat" w:hAnsi="GHEA Grapalat"/>
          <w:b/>
          <w:sz w:val="20"/>
          <w:lang w:val="ru-RU"/>
        </w:rPr>
      </w:pPr>
    </w:p>
    <w:p w14:paraId="275B491F" w14:textId="77777777" w:rsidR="000E2053" w:rsidRPr="00D6059A" w:rsidRDefault="000E2053" w:rsidP="00D6059A">
      <w:pPr>
        <w:widowControl w:val="0"/>
        <w:tabs>
          <w:tab w:val="left" w:pos="1134"/>
        </w:tabs>
        <w:spacing w:after="0"/>
        <w:ind w:left="1134" w:hanging="567"/>
        <w:jc w:val="both"/>
        <w:rPr>
          <w:rFonts w:ascii="GHEA Grapalat" w:hAnsi="GHEA Grapalat"/>
          <w:sz w:val="20"/>
          <w:lang w:val="ru-RU"/>
        </w:rPr>
      </w:pPr>
      <w:r w:rsidRPr="00D6059A">
        <w:rPr>
          <w:rFonts w:ascii="GHEA Grapalat" w:hAnsi="GHEA Grapalat"/>
          <w:sz w:val="20"/>
          <w:lang w:val="ru-RU"/>
        </w:rPr>
        <w:t>1.</w:t>
      </w:r>
      <w:r w:rsidRPr="00D6059A">
        <w:rPr>
          <w:rFonts w:ascii="GHEA Grapalat" w:hAnsi="GHEA Grapalat"/>
          <w:sz w:val="20"/>
          <w:lang w:val="ru-RU"/>
        </w:rPr>
        <w:tab/>
        <w:t>Общие положения</w:t>
      </w:r>
    </w:p>
    <w:p w14:paraId="7410EC7F" w14:textId="77777777" w:rsidR="000E2053" w:rsidRPr="00D6059A" w:rsidRDefault="000E2053" w:rsidP="00D6059A">
      <w:pPr>
        <w:widowControl w:val="0"/>
        <w:tabs>
          <w:tab w:val="left" w:pos="1134"/>
        </w:tabs>
        <w:spacing w:after="0"/>
        <w:ind w:left="1134" w:hanging="567"/>
        <w:jc w:val="both"/>
        <w:rPr>
          <w:rFonts w:ascii="GHEA Grapalat" w:hAnsi="GHEA Grapalat"/>
          <w:sz w:val="20"/>
          <w:lang w:val="ru-RU"/>
        </w:rPr>
      </w:pPr>
      <w:r w:rsidRPr="00D6059A">
        <w:rPr>
          <w:rFonts w:ascii="GHEA Grapalat" w:hAnsi="GHEA Grapalat"/>
          <w:sz w:val="20"/>
          <w:lang w:val="ru-RU"/>
        </w:rPr>
        <w:t>2.</w:t>
      </w:r>
      <w:r w:rsidRPr="00D6059A">
        <w:rPr>
          <w:rFonts w:ascii="GHEA Grapalat" w:hAnsi="GHEA Grapalat"/>
          <w:sz w:val="20"/>
          <w:lang w:val="ru-RU"/>
        </w:rPr>
        <w:tab/>
        <w:t>Заявка на процедуру</w:t>
      </w:r>
    </w:p>
    <w:p w14:paraId="484DB3DB" w14:textId="77777777" w:rsidR="000E2053" w:rsidRPr="00D6059A" w:rsidRDefault="000E2053" w:rsidP="00D6059A">
      <w:pPr>
        <w:widowControl w:val="0"/>
        <w:tabs>
          <w:tab w:val="left" w:pos="1134"/>
        </w:tabs>
        <w:spacing w:after="0"/>
        <w:ind w:left="1134" w:hanging="567"/>
        <w:jc w:val="both"/>
        <w:rPr>
          <w:rFonts w:ascii="GHEA Grapalat" w:hAnsi="GHEA Grapalat"/>
          <w:sz w:val="20"/>
          <w:lang w:val="ru-RU"/>
        </w:rPr>
      </w:pPr>
      <w:r w:rsidRPr="00D6059A">
        <w:rPr>
          <w:rFonts w:ascii="GHEA Grapalat" w:hAnsi="GHEA Grapalat"/>
          <w:sz w:val="20"/>
          <w:lang w:val="ru-RU"/>
        </w:rPr>
        <w:t>3.</w:t>
      </w:r>
      <w:r w:rsidRPr="00D6059A">
        <w:rPr>
          <w:rFonts w:ascii="GHEA Grapalat" w:hAnsi="GHEA Grapalat"/>
          <w:sz w:val="20"/>
          <w:lang w:val="ru-RU"/>
        </w:rPr>
        <w:tab/>
        <w:t>Приложения № 1-6</w:t>
      </w:r>
    </w:p>
    <w:p w14:paraId="67F9ABCD" w14:textId="77777777" w:rsidR="000E2053" w:rsidRPr="00D6059A" w:rsidRDefault="000E2053" w:rsidP="00D6059A">
      <w:pPr>
        <w:spacing w:after="0"/>
        <w:rPr>
          <w:rFonts w:ascii="GHEA Grapalat" w:hAnsi="GHEA Grapalat"/>
          <w:spacing w:val="-6"/>
          <w:sz w:val="20"/>
          <w:lang w:val="ru-RU"/>
        </w:rPr>
      </w:pPr>
      <w:r w:rsidRPr="00D6059A">
        <w:rPr>
          <w:rFonts w:ascii="GHEA Grapalat" w:hAnsi="GHEA Grapalat"/>
          <w:spacing w:val="-6"/>
          <w:sz w:val="20"/>
          <w:lang w:val="ru-RU"/>
        </w:rPr>
        <w:br w:type="page"/>
      </w:r>
    </w:p>
    <w:p w14:paraId="7040D01B" w14:textId="42537C77" w:rsidR="000E2053" w:rsidRPr="00D6059A" w:rsidRDefault="000E2053" w:rsidP="00D6059A">
      <w:pPr>
        <w:widowControl w:val="0"/>
        <w:spacing w:after="0"/>
        <w:ind w:firstLine="540"/>
        <w:jc w:val="both"/>
        <w:rPr>
          <w:rFonts w:ascii="GHEA Grapalat" w:hAnsi="GHEA Grapalat"/>
          <w:spacing w:val="-6"/>
          <w:sz w:val="20"/>
          <w:lang w:val="ru-RU"/>
        </w:rPr>
      </w:pPr>
      <w:r w:rsidRPr="00D6059A">
        <w:rPr>
          <w:rFonts w:ascii="GHEA Grapalat" w:hAnsi="GHEA Grapalat"/>
          <w:spacing w:val="-6"/>
          <w:sz w:val="20"/>
          <w:lang w:val="ru-RU"/>
        </w:rPr>
        <w:lastRenderedPageBreak/>
        <w:t xml:space="preserve">Настоящее Приглашение предоставляется в дополнение к объявлению запросе катировок, проводимом под кодом </w:t>
      </w:r>
      <w:r w:rsidR="00135B75" w:rsidRPr="00D6059A">
        <w:rPr>
          <w:rFonts w:ascii="GHEA Grapalat" w:hAnsi="GHEA Grapalat" w:cs="Times Armenian"/>
          <w:b/>
          <w:sz w:val="18"/>
          <w:lang w:val="af-ZA"/>
        </w:rPr>
        <w:t>ՓՍՍ-ԳՀԾՁԲ-2021/13</w:t>
      </w:r>
      <w:r w:rsidRPr="00D6059A">
        <w:rPr>
          <w:rFonts w:ascii="GHEA Grapalat" w:hAnsi="GHEA Grapalat"/>
          <w:spacing w:val="-6"/>
          <w:sz w:val="20"/>
          <w:lang w:val="ru-RU"/>
        </w:rPr>
        <w:t xml:space="preserve"> (далее — процедура).</w:t>
      </w:r>
    </w:p>
    <w:p w14:paraId="017C8696" w14:textId="77777777" w:rsidR="000E2053" w:rsidRPr="00D6059A" w:rsidRDefault="000E2053" w:rsidP="00D6059A">
      <w:pPr>
        <w:widowControl w:val="0"/>
        <w:spacing w:after="0"/>
        <w:ind w:firstLine="540"/>
        <w:jc w:val="both"/>
        <w:rPr>
          <w:rFonts w:ascii="GHEA Grapalat" w:hAnsi="GHEA Grapalat"/>
          <w:spacing w:val="-6"/>
          <w:sz w:val="20"/>
          <w:lang w:val="ru-RU"/>
        </w:rPr>
      </w:pPr>
      <w:r w:rsidRPr="00D6059A">
        <w:rPr>
          <w:rFonts w:ascii="GHEA Grapalat" w:hAnsi="GHEA Grapalat"/>
          <w:spacing w:val="-6"/>
          <w:sz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D6059A">
        <w:rPr>
          <w:rFonts w:ascii="GHEA Grapalat" w:hAnsi="GHEA Grapalat"/>
          <w:spacing w:val="-6"/>
          <w:sz w:val="20"/>
        </w:rPr>
        <w:t>N</w:t>
      </w:r>
      <w:r w:rsidRPr="00D6059A">
        <w:rPr>
          <w:rFonts w:ascii="GHEA Grapalat" w:hAnsi="GHEA Grapalat"/>
          <w:spacing w:val="-6"/>
          <w:sz w:val="20"/>
          <w:lang w:val="ru-RU"/>
        </w:rPr>
        <w:t xml:space="preserve"> от</w:t>
      </w:r>
      <w:r w:rsidRPr="00D6059A">
        <w:rPr>
          <w:rFonts w:ascii="Calibri" w:hAnsi="Calibri" w:cs="Calibri"/>
          <w:spacing w:val="-6"/>
          <w:sz w:val="20"/>
        </w:rPr>
        <w:t> </w:t>
      </w:r>
      <w:r w:rsidRPr="00D6059A">
        <w:rPr>
          <w:rFonts w:ascii="GHEA Grapalat" w:hAnsi="GHEA Grapalat"/>
          <w:spacing w:val="-6"/>
          <w:sz w:val="20"/>
          <w:lang w:val="ru-RU"/>
        </w:rPr>
        <w:t>4</w:t>
      </w:r>
      <w:r w:rsidRPr="00D6059A">
        <w:rPr>
          <w:rFonts w:ascii="Calibri" w:hAnsi="Calibri" w:cs="Calibri"/>
          <w:spacing w:val="-6"/>
          <w:sz w:val="20"/>
        </w:rPr>
        <w:t> </w:t>
      </w:r>
      <w:r w:rsidRPr="00D6059A">
        <w:rPr>
          <w:rFonts w:ascii="GHEA Grapalat" w:hAnsi="GHEA Grapalat"/>
          <w:spacing w:val="-6"/>
          <w:sz w:val="20"/>
          <w:lang w:val="ru-RU"/>
        </w:rPr>
        <w:t>мая 2017 года (далее — Порядок) и иных правовых актов, и имеет цель информировать лиц (далее — участник), намеренных участвовать в объявленной ЗАО "Паркинг Сити Сервис"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2143D5D3" w14:textId="77777777" w:rsidR="000E2053" w:rsidRPr="00D6059A" w:rsidRDefault="000E2053" w:rsidP="00D6059A">
      <w:pPr>
        <w:widowControl w:val="0"/>
        <w:spacing w:after="0"/>
        <w:ind w:firstLine="540"/>
        <w:jc w:val="both"/>
        <w:rPr>
          <w:rFonts w:ascii="GHEA Grapalat" w:hAnsi="GHEA Grapalat"/>
          <w:spacing w:val="-6"/>
          <w:sz w:val="20"/>
          <w:lang w:val="ru-RU"/>
        </w:rPr>
      </w:pPr>
      <w:r w:rsidRPr="00D6059A">
        <w:rPr>
          <w:rFonts w:ascii="GHEA Grapalat" w:hAnsi="GHEA Grapalat"/>
          <w:spacing w:val="-6"/>
          <w:sz w:val="20"/>
          <w:lang w:val="ru-RU"/>
        </w:rPr>
        <w:t>Заявки могут подавать все лица, независимо от того, являются ли они иностранным физическим лицом, организацией или лицом без гражданства.</w:t>
      </w:r>
    </w:p>
    <w:p w14:paraId="426ED55F" w14:textId="77777777" w:rsidR="000E2053" w:rsidRPr="00D6059A" w:rsidRDefault="000E2053" w:rsidP="00D6059A">
      <w:pPr>
        <w:widowControl w:val="0"/>
        <w:spacing w:after="0"/>
        <w:ind w:firstLine="540"/>
        <w:jc w:val="both"/>
        <w:rPr>
          <w:rFonts w:ascii="GHEA Grapalat" w:hAnsi="GHEA Grapalat"/>
          <w:spacing w:val="-6"/>
          <w:sz w:val="20"/>
          <w:lang w:val="ru-RU"/>
        </w:rPr>
      </w:pPr>
      <w:r w:rsidRPr="00D6059A">
        <w:rPr>
          <w:rFonts w:ascii="GHEA Grapalat" w:hAnsi="GHEA Grapalat"/>
          <w:spacing w:val="-6"/>
          <w:sz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30FC7B10" w14:textId="77777777" w:rsidR="000E2053" w:rsidRPr="00D6059A" w:rsidRDefault="000E2053" w:rsidP="00D6059A">
      <w:pPr>
        <w:widowControl w:val="0"/>
        <w:spacing w:after="0"/>
        <w:ind w:firstLine="540"/>
        <w:jc w:val="both"/>
        <w:rPr>
          <w:rFonts w:ascii="GHEA Grapalat" w:hAnsi="GHEA Grapalat"/>
          <w:sz w:val="20"/>
          <w:lang w:val="ru-RU"/>
        </w:rPr>
      </w:pPr>
      <w:r w:rsidRPr="00D6059A">
        <w:rPr>
          <w:rFonts w:ascii="GHEA Grapalat" w:hAnsi="GHEA Grapalat"/>
          <w:spacing w:val="-6"/>
          <w:sz w:val="20"/>
          <w:lang w:val="ru-RU"/>
        </w:rPr>
        <w:t>Адрес электрон</w:t>
      </w:r>
      <w:r w:rsidRPr="00D6059A">
        <w:rPr>
          <w:rFonts w:ascii="GHEA Grapalat" w:hAnsi="GHEA Grapalat"/>
          <w:sz w:val="20"/>
          <w:lang w:val="ru-RU"/>
        </w:rPr>
        <w:t>ной почты секретаря оценочной комиссии "</w:t>
      </w:r>
      <w:hyperlink r:id="rId12" w:history="1">
        <w:r w:rsidRPr="00D6059A">
          <w:rPr>
            <w:rFonts w:ascii="GHEA Grapalat" w:hAnsi="GHEA Grapalat"/>
            <w:sz w:val="18"/>
            <w:szCs w:val="20"/>
            <w:u w:val="single"/>
            <w:lang w:val="hy-AM"/>
          </w:rPr>
          <w:t>info@epromotion.am</w:t>
        </w:r>
      </w:hyperlink>
      <w:r w:rsidRPr="00D6059A">
        <w:rPr>
          <w:rFonts w:ascii="GHEA Grapalat" w:hAnsi="GHEA Grapalat"/>
          <w:sz w:val="20"/>
          <w:lang w:val="ru-RU"/>
        </w:rPr>
        <w:t>".</w:t>
      </w:r>
    </w:p>
    <w:p w14:paraId="6109D300" w14:textId="77777777" w:rsidR="000E2053" w:rsidRPr="00D6059A" w:rsidRDefault="000E2053" w:rsidP="00D6059A">
      <w:pPr>
        <w:widowControl w:val="0"/>
        <w:spacing w:after="0"/>
        <w:jc w:val="center"/>
        <w:rPr>
          <w:rFonts w:ascii="GHEA Grapalat" w:hAnsi="GHEA Grapalat"/>
          <w:sz w:val="20"/>
          <w:lang w:val="ru-RU"/>
        </w:rPr>
      </w:pPr>
      <w:r w:rsidRPr="00D6059A">
        <w:rPr>
          <w:rFonts w:ascii="GHEA Grapalat" w:hAnsi="GHEA Grapalat"/>
          <w:sz w:val="20"/>
          <w:lang w:val="ru-RU"/>
        </w:rPr>
        <w:br w:type="page"/>
      </w:r>
      <w:r w:rsidRPr="00D6059A">
        <w:rPr>
          <w:rFonts w:ascii="GHEA Grapalat" w:hAnsi="GHEA Grapalat"/>
          <w:sz w:val="20"/>
          <w:lang w:val="ru-RU"/>
        </w:rPr>
        <w:lastRenderedPageBreak/>
        <w:t xml:space="preserve">ЧАСТЬ </w:t>
      </w:r>
      <w:r w:rsidRPr="00D6059A">
        <w:rPr>
          <w:rFonts w:ascii="GHEA Grapalat" w:hAnsi="GHEA Grapalat"/>
          <w:sz w:val="20"/>
        </w:rPr>
        <w:t>I</w:t>
      </w:r>
    </w:p>
    <w:p w14:paraId="50F09E0F" w14:textId="77777777" w:rsidR="000E2053" w:rsidRPr="00D6059A" w:rsidRDefault="000E2053" w:rsidP="00D6059A">
      <w:pPr>
        <w:pStyle w:val="Heading3"/>
        <w:keepNext w:val="0"/>
        <w:widowControl w:val="0"/>
        <w:spacing w:before="0" w:line="240" w:lineRule="auto"/>
        <w:rPr>
          <w:rFonts w:ascii="GHEA Grapalat" w:hAnsi="GHEA Grapalat"/>
          <w:color w:val="auto"/>
          <w:lang w:val="ru-RU"/>
        </w:rPr>
      </w:pPr>
    </w:p>
    <w:p w14:paraId="39EC9757" w14:textId="77777777" w:rsidR="000E2053" w:rsidRPr="00D6059A" w:rsidRDefault="000E2053" w:rsidP="00D6059A">
      <w:pPr>
        <w:widowControl w:val="0"/>
        <w:spacing w:after="0"/>
        <w:jc w:val="center"/>
        <w:rPr>
          <w:rFonts w:ascii="GHEA Grapalat" w:hAnsi="GHEA Grapalat" w:cs="Sylfaen"/>
          <w:b/>
          <w:sz w:val="20"/>
          <w:lang w:val="ru-RU"/>
        </w:rPr>
      </w:pPr>
      <w:r w:rsidRPr="00D6059A">
        <w:rPr>
          <w:rFonts w:ascii="GHEA Grapalat" w:hAnsi="GHEA Grapalat"/>
          <w:b/>
          <w:sz w:val="20"/>
          <w:lang w:val="ru-RU"/>
        </w:rPr>
        <w:t>1. ХАРАКТЕРИСТИКА ПРЕДМЕТА ЗАКУПКИ</w:t>
      </w:r>
    </w:p>
    <w:p w14:paraId="4476C20B" w14:textId="0513513F" w:rsidR="000E2053" w:rsidRPr="00D6059A" w:rsidRDefault="000E2053" w:rsidP="00D6059A">
      <w:pPr>
        <w:pStyle w:val="Heading3"/>
        <w:keepNext w:val="0"/>
        <w:widowControl w:val="0"/>
        <w:tabs>
          <w:tab w:val="left" w:pos="1134"/>
        </w:tabs>
        <w:spacing w:before="0" w:line="240" w:lineRule="auto"/>
        <w:ind w:firstLine="567"/>
        <w:jc w:val="both"/>
        <w:rPr>
          <w:rFonts w:ascii="GHEA Grapalat" w:hAnsi="GHEA Grapalat"/>
          <w:i/>
          <w:color w:val="auto"/>
          <w:lang w:val="ru-RU"/>
        </w:rPr>
      </w:pPr>
      <w:r w:rsidRPr="00D6059A">
        <w:rPr>
          <w:rFonts w:ascii="GHEA Grapalat" w:hAnsi="GHEA Grapalat"/>
          <w:color w:val="auto"/>
          <w:lang w:val="ru-RU"/>
        </w:rPr>
        <w:t>1.1.</w:t>
      </w:r>
      <w:r w:rsidRPr="00D6059A">
        <w:rPr>
          <w:rFonts w:ascii="GHEA Grapalat" w:hAnsi="GHEA Grapalat"/>
          <w:color w:val="auto"/>
          <w:lang w:val="ru-RU"/>
        </w:rPr>
        <w:tab/>
        <w:t xml:space="preserve">Предметом закупки является приобретение </w:t>
      </w:r>
      <w:r w:rsidR="00135B75" w:rsidRPr="00D6059A">
        <w:rPr>
          <w:rFonts w:ascii="GHEA Grapalat" w:hAnsi="GHEA Grapalat"/>
          <w:color w:val="auto"/>
          <w:lang w:val="ru-RU"/>
        </w:rPr>
        <w:t xml:space="preserve">услуг по обслуживанию волоконно-оптических, сетевых и медных кабелей </w:t>
      </w:r>
      <w:r w:rsidRPr="00D6059A">
        <w:rPr>
          <w:rFonts w:ascii="GHEA Grapalat" w:hAnsi="GHEA Grapalat"/>
          <w:color w:val="auto"/>
          <w:lang w:val="ru-RU"/>
        </w:rPr>
        <w:t>(далее — также услуга) для нужд ЗАО "Паркинг Сити Сервис", которые сгруппированы в лот "1":</w:t>
      </w:r>
    </w:p>
    <w:tbl>
      <w:tblPr>
        <w:tblW w:w="97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1"/>
        <w:gridCol w:w="8116"/>
      </w:tblGrid>
      <w:tr w:rsidR="00D6059A" w:rsidRPr="00D6059A" w14:paraId="5F8D0D8F" w14:textId="77777777" w:rsidTr="006D7900">
        <w:trPr>
          <w:trHeight w:val="70"/>
          <w:jc w:val="center"/>
        </w:trPr>
        <w:tc>
          <w:tcPr>
            <w:tcW w:w="1611" w:type="dxa"/>
            <w:vAlign w:val="center"/>
          </w:tcPr>
          <w:p w14:paraId="1AFEE6E1" w14:textId="77777777" w:rsidR="000E2053" w:rsidRPr="00D6059A" w:rsidRDefault="000E2053" w:rsidP="00D6059A">
            <w:pPr>
              <w:pStyle w:val="BodyTextIndent2"/>
              <w:widowControl w:val="0"/>
              <w:spacing w:before="0" w:after="0" w:line="240" w:lineRule="auto"/>
              <w:jc w:val="center"/>
              <w:rPr>
                <w:rFonts w:ascii="GHEA Grapalat" w:hAnsi="GHEA Grapalat"/>
                <w:b/>
                <w:bCs/>
                <w:i/>
                <w:iCs/>
                <w:szCs w:val="24"/>
              </w:rPr>
            </w:pPr>
            <w:r w:rsidRPr="00D6059A">
              <w:rPr>
                <w:rFonts w:ascii="GHEA Grapalat" w:hAnsi="GHEA Grapalat"/>
                <w:b/>
                <w:i/>
                <w:szCs w:val="24"/>
              </w:rPr>
              <w:t>Номера лотов</w:t>
            </w:r>
          </w:p>
        </w:tc>
        <w:tc>
          <w:tcPr>
            <w:tcW w:w="8116" w:type="dxa"/>
            <w:vAlign w:val="center"/>
          </w:tcPr>
          <w:p w14:paraId="3FEC1922" w14:textId="77777777" w:rsidR="000E2053" w:rsidRPr="00D6059A" w:rsidRDefault="000E2053" w:rsidP="00D6059A">
            <w:pPr>
              <w:pStyle w:val="BodyTextIndent2"/>
              <w:widowControl w:val="0"/>
              <w:spacing w:before="0" w:after="0" w:line="240" w:lineRule="auto"/>
              <w:jc w:val="center"/>
              <w:rPr>
                <w:rFonts w:ascii="GHEA Grapalat" w:hAnsi="GHEA Grapalat"/>
                <w:b/>
                <w:bCs/>
                <w:i/>
                <w:iCs/>
                <w:szCs w:val="24"/>
              </w:rPr>
            </w:pPr>
            <w:r w:rsidRPr="00D6059A">
              <w:rPr>
                <w:rFonts w:ascii="GHEA Grapalat" w:hAnsi="GHEA Grapalat"/>
                <w:b/>
                <w:i/>
                <w:szCs w:val="24"/>
              </w:rPr>
              <w:t>Наименование лота</w:t>
            </w:r>
          </w:p>
        </w:tc>
      </w:tr>
      <w:tr w:rsidR="00D6059A" w:rsidRPr="006927A5" w14:paraId="334648CB" w14:textId="77777777" w:rsidTr="006D7900">
        <w:trPr>
          <w:trHeight w:val="321"/>
          <w:jc w:val="center"/>
        </w:trPr>
        <w:tc>
          <w:tcPr>
            <w:tcW w:w="1611" w:type="dxa"/>
            <w:vAlign w:val="center"/>
          </w:tcPr>
          <w:p w14:paraId="414E097B" w14:textId="77777777" w:rsidR="000E2053" w:rsidRPr="00D6059A" w:rsidRDefault="000E2053" w:rsidP="00D6059A">
            <w:pPr>
              <w:pStyle w:val="BodyTextIndent2"/>
              <w:widowControl w:val="0"/>
              <w:spacing w:before="0" w:after="0" w:line="240" w:lineRule="auto"/>
              <w:jc w:val="center"/>
              <w:rPr>
                <w:rFonts w:ascii="GHEA Grapalat" w:hAnsi="GHEA Grapalat"/>
                <w:szCs w:val="24"/>
              </w:rPr>
            </w:pPr>
            <w:r w:rsidRPr="00D6059A">
              <w:rPr>
                <w:rFonts w:ascii="GHEA Grapalat" w:hAnsi="GHEA Grapalat"/>
                <w:szCs w:val="24"/>
              </w:rPr>
              <w:t>1</w:t>
            </w:r>
          </w:p>
        </w:tc>
        <w:tc>
          <w:tcPr>
            <w:tcW w:w="8116" w:type="dxa"/>
            <w:vAlign w:val="center"/>
          </w:tcPr>
          <w:p w14:paraId="69CE880D" w14:textId="4B5C454F" w:rsidR="000E2053" w:rsidRPr="00D6059A" w:rsidRDefault="00135B75" w:rsidP="00D6059A">
            <w:pPr>
              <w:pStyle w:val="BodyTextIndent2"/>
              <w:widowControl w:val="0"/>
              <w:spacing w:before="0" w:after="0" w:line="240" w:lineRule="auto"/>
              <w:rPr>
                <w:rFonts w:ascii="GHEA Grapalat" w:hAnsi="GHEA Grapalat"/>
                <w:szCs w:val="24"/>
                <w:u w:val="single"/>
                <w:vertAlign w:val="subscript"/>
                <w:lang w:val="ru-RU"/>
              </w:rPr>
            </w:pPr>
            <w:r w:rsidRPr="00D6059A">
              <w:rPr>
                <w:rFonts w:ascii="GHEA Grapalat" w:hAnsi="GHEA Grapalat"/>
                <w:szCs w:val="24"/>
                <w:lang w:val="hy-AM"/>
              </w:rPr>
              <w:t>услуг</w:t>
            </w:r>
            <w:r w:rsidRPr="00D6059A">
              <w:rPr>
                <w:rFonts w:ascii="GHEA Grapalat" w:hAnsi="GHEA Grapalat"/>
                <w:szCs w:val="24"/>
                <w:lang w:val="ru-RU"/>
              </w:rPr>
              <w:t>и</w:t>
            </w:r>
            <w:r w:rsidRPr="00D6059A">
              <w:rPr>
                <w:rFonts w:ascii="GHEA Grapalat" w:hAnsi="GHEA Grapalat"/>
                <w:szCs w:val="24"/>
                <w:lang w:val="hy-AM"/>
              </w:rPr>
              <w:t xml:space="preserve"> по обслуживанию волоконно-оптических, сетевых и медных кабелей</w:t>
            </w:r>
          </w:p>
        </w:tc>
      </w:tr>
    </w:tbl>
    <w:p w14:paraId="2A636711" w14:textId="77777777" w:rsidR="000E2053" w:rsidRPr="00D6059A" w:rsidRDefault="000E2053" w:rsidP="00D6059A">
      <w:pPr>
        <w:pStyle w:val="BodyTextIndent2"/>
        <w:widowControl w:val="0"/>
        <w:spacing w:before="0" w:after="0" w:line="240" w:lineRule="auto"/>
        <w:ind w:firstLine="567"/>
        <w:rPr>
          <w:rFonts w:ascii="GHEA Grapalat" w:hAnsi="GHEA Grapalat"/>
          <w:szCs w:val="24"/>
          <w:lang w:val="ru-RU"/>
        </w:rPr>
      </w:pPr>
      <w:r w:rsidRPr="00D6059A">
        <w:rPr>
          <w:rFonts w:ascii="GHEA Grapalat" w:hAnsi="GHEA Grapalat"/>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14:paraId="4275D06A" w14:textId="77777777" w:rsidR="000E2053" w:rsidRPr="00D6059A" w:rsidRDefault="000E2053" w:rsidP="00D6059A">
      <w:pPr>
        <w:pStyle w:val="BodyTextIndent2"/>
        <w:widowControl w:val="0"/>
        <w:spacing w:before="0" w:after="0" w:line="240" w:lineRule="auto"/>
        <w:ind w:firstLine="567"/>
        <w:rPr>
          <w:rFonts w:ascii="GHEA Grapalat" w:hAnsi="GHEA Grapalat"/>
          <w:szCs w:val="24"/>
          <w:lang w:val="ru-RU"/>
        </w:rPr>
      </w:pPr>
    </w:p>
    <w:p w14:paraId="3CC95929" w14:textId="77777777" w:rsidR="000E2053" w:rsidRPr="00D6059A" w:rsidRDefault="000E2053" w:rsidP="00D6059A">
      <w:pPr>
        <w:widowControl w:val="0"/>
        <w:spacing w:after="0"/>
        <w:jc w:val="center"/>
        <w:rPr>
          <w:rFonts w:ascii="GHEA Grapalat" w:hAnsi="GHEA Grapalat"/>
          <w:b/>
          <w:sz w:val="20"/>
          <w:lang w:val="ru-RU"/>
        </w:rPr>
      </w:pPr>
      <w:r w:rsidRPr="00D6059A">
        <w:rPr>
          <w:rFonts w:ascii="GHEA Grapalat" w:hAnsi="GHEA Grapalat"/>
          <w:b/>
          <w:sz w:val="20"/>
          <w:lang w:val="ru-RU"/>
        </w:rPr>
        <w:t xml:space="preserve">2. ТРЕБОВАНИЯ К ПРАВУ УЧАСТНИКА НА УЧАСТИЕ, </w:t>
      </w:r>
      <w:r w:rsidRPr="00D6059A">
        <w:rPr>
          <w:rFonts w:ascii="GHEA Grapalat" w:hAnsi="GHEA Grapalat"/>
          <w:b/>
          <w:sz w:val="20"/>
          <w:lang w:val="ru-RU"/>
        </w:rPr>
        <w:br/>
        <w:t xml:space="preserve">КВАЛИФИКАЦИОННЫЕ КРИТЕРИИ И ПОРЯДОК ИХ ОЦЕНКИ </w:t>
      </w:r>
    </w:p>
    <w:p w14:paraId="136E4DE4" w14:textId="77777777" w:rsidR="000E2053" w:rsidRPr="00D6059A" w:rsidRDefault="000E2053" w:rsidP="00D6059A">
      <w:pPr>
        <w:widowControl w:val="0"/>
        <w:tabs>
          <w:tab w:val="left" w:pos="1134"/>
        </w:tabs>
        <w:spacing w:after="0"/>
        <w:ind w:firstLine="567"/>
        <w:jc w:val="both"/>
        <w:rPr>
          <w:rFonts w:ascii="GHEA Grapalat" w:hAnsi="GHEA Grapalat" w:cs="Arial Armenian"/>
          <w:sz w:val="20"/>
          <w:lang w:val="ru-RU"/>
        </w:rPr>
      </w:pPr>
      <w:r w:rsidRPr="00D6059A">
        <w:rPr>
          <w:rFonts w:ascii="GHEA Grapalat" w:hAnsi="GHEA Grapalat"/>
          <w:sz w:val="20"/>
          <w:lang w:val="ru-RU"/>
        </w:rPr>
        <w:t>2.1.</w:t>
      </w:r>
      <w:r w:rsidRPr="00D6059A">
        <w:rPr>
          <w:rFonts w:ascii="GHEA Grapalat" w:hAnsi="GHEA Grapalat"/>
          <w:sz w:val="20"/>
          <w:lang w:val="ru-RU"/>
        </w:rPr>
        <w:tab/>
        <w:t>В настоящей процедуре не имеют права участвовать лица:</w:t>
      </w:r>
    </w:p>
    <w:p w14:paraId="09AEEF0F" w14:textId="77777777" w:rsidR="000E2053" w:rsidRPr="00D6059A" w:rsidRDefault="000E2053" w:rsidP="00D6059A">
      <w:pPr>
        <w:widowControl w:val="0"/>
        <w:tabs>
          <w:tab w:val="left" w:pos="1134"/>
        </w:tabs>
        <w:spacing w:after="0"/>
        <w:ind w:firstLine="567"/>
        <w:jc w:val="both"/>
        <w:rPr>
          <w:rFonts w:ascii="GHEA Grapalat" w:hAnsi="GHEA Grapalat"/>
          <w:sz w:val="20"/>
          <w:lang w:val="ru-RU"/>
        </w:rPr>
      </w:pPr>
      <w:r w:rsidRPr="00D6059A">
        <w:rPr>
          <w:rFonts w:ascii="GHEA Grapalat" w:hAnsi="GHEA Grapalat"/>
          <w:sz w:val="20"/>
          <w:lang w:val="ru-RU"/>
        </w:rPr>
        <w:t>1)</w:t>
      </w:r>
      <w:r w:rsidRPr="00D6059A">
        <w:rPr>
          <w:rFonts w:ascii="GHEA Grapalat" w:hAnsi="GHEA Grapalat"/>
          <w:sz w:val="20"/>
          <w:lang w:val="ru-RU"/>
        </w:rPr>
        <w:tab/>
        <w:t xml:space="preserve">которые на день подачи заявки в судебном порядке признаны банкротом; </w:t>
      </w:r>
    </w:p>
    <w:p w14:paraId="1715D404" w14:textId="77777777" w:rsidR="000E2053" w:rsidRPr="00D6059A" w:rsidRDefault="000E2053" w:rsidP="00D6059A">
      <w:pPr>
        <w:widowControl w:val="0"/>
        <w:tabs>
          <w:tab w:val="left" w:pos="1134"/>
          <w:tab w:val="left" w:pos="7200"/>
        </w:tabs>
        <w:spacing w:after="0"/>
        <w:ind w:firstLine="567"/>
        <w:jc w:val="both"/>
        <w:rPr>
          <w:rFonts w:ascii="GHEA Grapalat" w:hAnsi="GHEA Grapalat"/>
          <w:sz w:val="20"/>
          <w:lang w:val="ru-RU"/>
        </w:rPr>
      </w:pPr>
      <w:r w:rsidRPr="00D6059A">
        <w:rPr>
          <w:rFonts w:ascii="GHEA Grapalat" w:hAnsi="GHEA Grapalat"/>
          <w:sz w:val="20"/>
          <w:lang w:val="ru-RU"/>
        </w:rPr>
        <w:t>2)</w:t>
      </w:r>
      <w:r w:rsidRPr="00D6059A">
        <w:rPr>
          <w:rFonts w:ascii="GHEA Grapalat" w:hAnsi="GHEA Grapalat"/>
          <w:sz w:val="20"/>
          <w:lang w:val="ru-RU"/>
        </w:rPr>
        <w:tab/>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14:paraId="3B734E75" w14:textId="77777777" w:rsidR="000E2053" w:rsidRPr="00D6059A" w:rsidRDefault="000E2053" w:rsidP="00D6059A">
      <w:pPr>
        <w:widowControl w:val="0"/>
        <w:tabs>
          <w:tab w:val="left" w:pos="1134"/>
        </w:tabs>
        <w:spacing w:after="0"/>
        <w:ind w:firstLine="567"/>
        <w:jc w:val="both"/>
        <w:rPr>
          <w:rFonts w:ascii="GHEA Grapalat" w:hAnsi="GHEA Grapalat"/>
          <w:sz w:val="20"/>
          <w:lang w:val="ru-RU"/>
        </w:rPr>
      </w:pPr>
      <w:r w:rsidRPr="00D6059A">
        <w:rPr>
          <w:rFonts w:ascii="GHEA Grapalat" w:hAnsi="GHEA Grapalat"/>
          <w:sz w:val="20"/>
          <w:lang w:val="ru-RU"/>
        </w:rPr>
        <w:t>3)</w:t>
      </w:r>
      <w:r w:rsidRPr="00D6059A">
        <w:rPr>
          <w:rFonts w:ascii="GHEA Grapalat" w:hAnsi="GHEA Grapalat"/>
          <w:sz w:val="20"/>
          <w:lang w:val="ru-RU"/>
        </w:rPr>
        <w:tab/>
        <w:t>которые или представитель исполнительного органа которых в течение трех лет, предшествующих дню подачи заявки, были осуждены за</w:t>
      </w:r>
      <w:r w:rsidRPr="00D6059A">
        <w:rPr>
          <w:rFonts w:ascii="Courier New" w:hAnsi="Courier New" w:cs="Courier New"/>
          <w:sz w:val="20"/>
        </w:rPr>
        <w:t> </w:t>
      </w:r>
      <w:r w:rsidRPr="00D6059A">
        <w:rPr>
          <w:rFonts w:ascii="GHEA Grapalat" w:hAnsi="GHEA Grapalat"/>
          <w:sz w:val="20"/>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D6059A">
        <w:rPr>
          <w:rFonts w:ascii="Courier New" w:hAnsi="Courier New" w:cs="Courier New"/>
          <w:sz w:val="20"/>
        </w:rPr>
        <w:t> </w:t>
      </w:r>
      <w:r w:rsidRPr="00D6059A">
        <w:rPr>
          <w:rFonts w:ascii="GHEA Grapalat" w:hAnsi="GHEA Grapalat"/>
          <w:sz w:val="20"/>
          <w:lang w:val="ru-RU"/>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14:paraId="5195B066" w14:textId="77777777" w:rsidR="000E2053" w:rsidRPr="00D6059A" w:rsidRDefault="000E2053" w:rsidP="00D6059A">
      <w:pPr>
        <w:widowControl w:val="0"/>
        <w:tabs>
          <w:tab w:val="left" w:pos="1134"/>
        </w:tabs>
        <w:spacing w:after="0"/>
        <w:ind w:firstLine="567"/>
        <w:jc w:val="both"/>
        <w:rPr>
          <w:rFonts w:ascii="GHEA Grapalat" w:hAnsi="GHEA Grapalat"/>
          <w:sz w:val="20"/>
          <w:lang w:val="ru-RU"/>
        </w:rPr>
      </w:pPr>
      <w:r w:rsidRPr="00D6059A">
        <w:rPr>
          <w:rFonts w:ascii="GHEA Grapalat" w:hAnsi="GHEA Grapalat"/>
          <w:sz w:val="20"/>
          <w:lang w:val="ru-RU"/>
        </w:rPr>
        <w:t>4)</w:t>
      </w:r>
      <w:r w:rsidRPr="00D6059A">
        <w:rPr>
          <w:rFonts w:ascii="GHEA Grapalat" w:hAnsi="GHEA Grapalat"/>
          <w:sz w:val="20"/>
          <w:lang w:val="ru-RU"/>
        </w:rPr>
        <w:tab/>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14:paraId="769D2759" w14:textId="77777777" w:rsidR="000E2053" w:rsidRPr="00D6059A" w:rsidRDefault="000E2053" w:rsidP="00D6059A">
      <w:pPr>
        <w:widowControl w:val="0"/>
        <w:tabs>
          <w:tab w:val="left" w:pos="1134"/>
        </w:tabs>
        <w:spacing w:after="0"/>
        <w:ind w:firstLine="567"/>
        <w:jc w:val="both"/>
        <w:rPr>
          <w:rFonts w:ascii="GHEA Grapalat" w:hAnsi="GHEA Grapalat"/>
          <w:sz w:val="20"/>
          <w:lang w:val="ru-RU"/>
        </w:rPr>
      </w:pPr>
      <w:r w:rsidRPr="00D6059A">
        <w:rPr>
          <w:rFonts w:ascii="GHEA Grapalat" w:hAnsi="GHEA Grapalat"/>
          <w:sz w:val="20"/>
          <w:lang w:val="ru-RU"/>
        </w:rPr>
        <w:t>5)</w:t>
      </w:r>
      <w:r w:rsidRPr="00D6059A">
        <w:rPr>
          <w:rFonts w:ascii="GHEA Grapalat" w:hAnsi="GHEA Grapalat"/>
          <w:sz w:val="20"/>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D6059A">
        <w:rPr>
          <w:rFonts w:ascii="Courier New" w:hAnsi="Courier New" w:cs="Courier New"/>
          <w:sz w:val="20"/>
        </w:rPr>
        <w:t> </w:t>
      </w:r>
      <w:r w:rsidRPr="00D6059A">
        <w:rPr>
          <w:rFonts w:ascii="GHEA Grapalat" w:hAnsi="GHEA Grapalat"/>
          <w:sz w:val="20"/>
          <w:lang w:val="ru-RU"/>
        </w:rPr>
        <w:t xml:space="preserve">закупках; </w:t>
      </w:r>
    </w:p>
    <w:p w14:paraId="05FB6990" w14:textId="77777777" w:rsidR="000E2053" w:rsidRPr="00D6059A" w:rsidRDefault="000E2053" w:rsidP="00D6059A">
      <w:pPr>
        <w:widowControl w:val="0"/>
        <w:tabs>
          <w:tab w:val="left" w:pos="1134"/>
        </w:tabs>
        <w:spacing w:after="0"/>
        <w:ind w:firstLine="567"/>
        <w:jc w:val="both"/>
        <w:rPr>
          <w:rFonts w:ascii="GHEA Grapalat" w:hAnsi="GHEA Grapalat"/>
          <w:sz w:val="20"/>
          <w:lang w:val="ru-RU"/>
        </w:rPr>
      </w:pPr>
      <w:r w:rsidRPr="00D6059A">
        <w:rPr>
          <w:rFonts w:ascii="GHEA Grapalat" w:hAnsi="GHEA Grapalat"/>
          <w:sz w:val="20"/>
          <w:lang w:val="ru-RU"/>
        </w:rPr>
        <w:t>6)</w:t>
      </w:r>
      <w:r w:rsidRPr="00D6059A">
        <w:rPr>
          <w:rFonts w:ascii="GHEA Grapalat" w:hAnsi="GHEA Grapalat"/>
          <w:sz w:val="20"/>
          <w:lang w:val="ru-RU"/>
        </w:rPr>
        <w:tab/>
        <w:t>которые по состоянию на день подачи заявки включены в список участников, не имеющих права на участие в процессе закупок.</w:t>
      </w:r>
    </w:p>
    <w:p w14:paraId="190D5FE7" w14:textId="77777777" w:rsidR="000E2053" w:rsidRPr="00D6059A" w:rsidRDefault="000E2053" w:rsidP="00D6059A">
      <w:pPr>
        <w:widowControl w:val="0"/>
        <w:tabs>
          <w:tab w:val="left" w:pos="1134"/>
        </w:tabs>
        <w:spacing w:after="0"/>
        <w:ind w:firstLine="567"/>
        <w:jc w:val="both"/>
        <w:rPr>
          <w:rFonts w:ascii="GHEA Grapalat" w:hAnsi="GHEA Grapalat" w:cs="Sylfaen"/>
          <w:sz w:val="20"/>
          <w:lang w:val="ru-RU"/>
        </w:rPr>
      </w:pPr>
      <w:r w:rsidRPr="00D6059A">
        <w:rPr>
          <w:rFonts w:ascii="GHEA Grapalat" w:hAnsi="GHEA Grapalat"/>
          <w:sz w:val="20"/>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3124E94D" w14:textId="77777777" w:rsidR="000E2053" w:rsidRPr="00D6059A" w:rsidRDefault="000E2053" w:rsidP="00D6059A">
      <w:pPr>
        <w:widowControl w:val="0"/>
        <w:tabs>
          <w:tab w:val="left" w:pos="1134"/>
        </w:tabs>
        <w:spacing w:after="0"/>
        <w:ind w:firstLine="567"/>
        <w:jc w:val="both"/>
        <w:rPr>
          <w:rFonts w:ascii="GHEA Grapalat" w:hAnsi="GHEA Grapalat" w:cs="Sylfaen"/>
          <w:sz w:val="20"/>
          <w:lang w:val="ru-RU"/>
        </w:rPr>
      </w:pPr>
      <w:r w:rsidRPr="00D6059A">
        <w:rPr>
          <w:rFonts w:ascii="GHEA Grapalat" w:hAnsi="GHEA Grapalat"/>
          <w:sz w:val="20"/>
          <w:lang w:val="ru-RU"/>
        </w:rPr>
        <w:t>2.2.</w:t>
      </w:r>
      <w:r w:rsidRPr="00D6059A">
        <w:rPr>
          <w:rFonts w:ascii="GHEA Grapalat" w:hAnsi="GHEA Grapalat"/>
          <w:sz w:val="20"/>
          <w:lang w:val="ru-RU"/>
        </w:rPr>
        <w:tab/>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7016F447" w14:textId="77777777" w:rsidR="000E2053" w:rsidRPr="00D6059A" w:rsidRDefault="000E2053" w:rsidP="00D6059A">
      <w:pPr>
        <w:widowControl w:val="0"/>
        <w:tabs>
          <w:tab w:val="left" w:pos="1134"/>
        </w:tabs>
        <w:spacing w:after="0"/>
        <w:ind w:firstLine="567"/>
        <w:jc w:val="both"/>
        <w:rPr>
          <w:rFonts w:ascii="GHEA Grapalat" w:hAnsi="GHEA Grapalat"/>
          <w:sz w:val="20"/>
          <w:lang w:val="ru-RU"/>
        </w:rPr>
      </w:pPr>
      <w:r w:rsidRPr="00D6059A">
        <w:rPr>
          <w:rFonts w:ascii="GHEA Grapalat" w:hAnsi="GHEA Grapalat"/>
          <w:sz w:val="20"/>
          <w:lang w:val="ru-RU"/>
        </w:rPr>
        <w:t>2.3.</w:t>
      </w:r>
      <w:r w:rsidRPr="00D6059A">
        <w:rPr>
          <w:rFonts w:ascii="GHEA Grapalat" w:hAnsi="GHEA Grapalat"/>
          <w:sz w:val="20"/>
          <w:lang w:val="ru-RU"/>
        </w:rPr>
        <w:tab/>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3BA648AC" w14:textId="77777777" w:rsidR="000E2053" w:rsidRPr="00D6059A" w:rsidRDefault="000E2053" w:rsidP="00D6059A">
      <w:pPr>
        <w:pStyle w:val="NormalWeb"/>
        <w:widowControl w:val="0"/>
        <w:tabs>
          <w:tab w:val="left" w:pos="1134"/>
        </w:tabs>
        <w:spacing w:before="0" w:beforeAutospacing="0" w:after="0" w:afterAutospacing="0"/>
        <w:ind w:firstLine="567"/>
        <w:jc w:val="both"/>
        <w:rPr>
          <w:rFonts w:ascii="GHEA Grapalat" w:hAnsi="GHEA Grapalat"/>
          <w:sz w:val="20"/>
          <w:lang w:val="ru-RU"/>
        </w:rPr>
      </w:pPr>
      <w:r w:rsidRPr="00D6059A">
        <w:rPr>
          <w:rFonts w:ascii="GHEA Grapalat" w:hAnsi="GHEA Grapalat"/>
          <w:sz w:val="20"/>
          <w:lang w:val="ru-RU"/>
        </w:rPr>
        <w:lastRenderedPageBreak/>
        <w:t>По смыслу пункта 119 Порядка:</w:t>
      </w:r>
    </w:p>
    <w:p w14:paraId="753EB224" w14:textId="77777777" w:rsidR="000E2053" w:rsidRPr="00D6059A" w:rsidRDefault="000E2053" w:rsidP="00D6059A">
      <w:pPr>
        <w:pStyle w:val="NormalWeb"/>
        <w:widowControl w:val="0"/>
        <w:tabs>
          <w:tab w:val="left" w:pos="1134"/>
        </w:tabs>
        <w:spacing w:before="0" w:beforeAutospacing="0" w:after="0" w:afterAutospacing="0"/>
        <w:ind w:firstLine="567"/>
        <w:jc w:val="both"/>
        <w:rPr>
          <w:rFonts w:ascii="GHEA Grapalat" w:hAnsi="GHEA Grapalat"/>
          <w:sz w:val="20"/>
          <w:lang w:val="ru-RU"/>
        </w:rPr>
      </w:pPr>
      <w:r w:rsidRPr="00D6059A">
        <w:rPr>
          <w:rFonts w:ascii="GHEA Grapalat" w:hAnsi="GHEA Grapalat"/>
          <w:sz w:val="20"/>
          <w:lang w:val="ru-RU"/>
        </w:rPr>
        <w:t>1)</w:t>
      </w:r>
      <w:r w:rsidRPr="00D6059A">
        <w:rPr>
          <w:rFonts w:ascii="GHEA Grapalat" w:hAnsi="GHEA Grapalat"/>
          <w:sz w:val="20"/>
          <w:lang w:val="ru-RU"/>
        </w:rPr>
        <w:tab/>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 </w:t>
      </w:r>
    </w:p>
    <w:p w14:paraId="0145101C" w14:textId="77777777" w:rsidR="000E2053" w:rsidRPr="00D6059A" w:rsidRDefault="000E2053" w:rsidP="00D6059A">
      <w:pPr>
        <w:pStyle w:val="NormalWeb"/>
        <w:widowControl w:val="0"/>
        <w:tabs>
          <w:tab w:val="left" w:pos="1134"/>
        </w:tabs>
        <w:spacing w:before="0" w:beforeAutospacing="0" w:after="0" w:afterAutospacing="0"/>
        <w:ind w:firstLine="567"/>
        <w:jc w:val="both"/>
        <w:rPr>
          <w:rFonts w:ascii="GHEA Grapalat" w:hAnsi="GHEA Grapalat"/>
          <w:sz w:val="20"/>
          <w:lang w:val="ru-RU"/>
        </w:rPr>
      </w:pPr>
      <w:r w:rsidRPr="00D6059A">
        <w:rPr>
          <w:rFonts w:ascii="GHEA Grapalat" w:hAnsi="GHEA Grapalat"/>
          <w:sz w:val="20"/>
          <w:lang w:val="ru-RU"/>
        </w:rPr>
        <w:t>2)</w:t>
      </w:r>
      <w:r w:rsidRPr="00D6059A">
        <w:rPr>
          <w:rFonts w:ascii="GHEA Grapalat" w:hAnsi="GHEA Grapalat"/>
          <w:sz w:val="20"/>
          <w:lang w:val="ru-RU"/>
        </w:rPr>
        <w:tab/>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5187AD8E" w14:textId="77777777" w:rsidR="000E2053" w:rsidRPr="00D6059A" w:rsidRDefault="000E2053" w:rsidP="00D6059A">
      <w:pPr>
        <w:pStyle w:val="NormalWeb"/>
        <w:widowControl w:val="0"/>
        <w:tabs>
          <w:tab w:val="left" w:pos="1134"/>
        </w:tabs>
        <w:spacing w:before="0" w:beforeAutospacing="0" w:after="0" w:afterAutospacing="0"/>
        <w:ind w:firstLine="567"/>
        <w:jc w:val="both"/>
        <w:rPr>
          <w:rFonts w:ascii="GHEA Grapalat" w:hAnsi="GHEA Grapalat"/>
          <w:sz w:val="20"/>
          <w:lang w:val="ru-RU"/>
        </w:rPr>
      </w:pPr>
      <w:r w:rsidRPr="00D6059A">
        <w:rPr>
          <w:rFonts w:ascii="GHEA Grapalat" w:hAnsi="GHEA Grapalat"/>
          <w:sz w:val="20"/>
          <w:lang w:val="ru-RU"/>
        </w:rPr>
        <w:t>а.</w:t>
      </w:r>
      <w:r w:rsidRPr="00D6059A">
        <w:rPr>
          <w:rFonts w:ascii="GHEA Grapalat" w:hAnsi="GHEA Grapalat"/>
          <w:sz w:val="20"/>
          <w:lang w:val="ru-RU"/>
        </w:rPr>
        <w:tab/>
        <w:t>участником, распоряжающимся более чем десятью процентами акций данного юридического лица;</w:t>
      </w:r>
    </w:p>
    <w:p w14:paraId="5D1A00F2" w14:textId="77777777" w:rsidR="000E2053" w:rsidRPr="00D6059A" w:rsidRDefault="000E2053" w:rsidP="00D6059A">
      <w:pPr>
        <w:pStyle w:val="NormalWeb"/>
        <w:widowControl w:val="0"/>
        <w:tabs>
          <w:tab w:val="left" w:pos="1134"/>
        </w:tabs>
        <w:spacing w:before="0" w:beforeAutospacing="0" w:after="0" w:afterAutospacing="0"/>
        <w:ind w:firstLine="567"/>
        <w:jc w:val="both"/>
        <w:rPr>
          <w:rFonts w:ascii="GHEA Grapalat" w:hAnsi="GHEA Grapalat"/>
          <w:sz w:val="20"/>
          <w:lang w:val="ru-RU"/>
        </w:rPr>
      </w:pPr>
      <w:r w:rsidRPr="00D6059A">
        <w:rPr>
          <w:rFonts w:ascii="GHEA Grapalat" w:hAnsi="GHEA Grapalat"/>
          <w:sz w:val="20"/>
          <w:lang w:val="ru-RU"/>
        </w:rPr>
        <w:t>б.</w:t>
      </w:r>
      <w:r w:rsidRPr="00D6059A">
        <w:rPr>
          <w:rFonts w:ascii="GHEA Grapalat" w:hAnsi="GHEA Grapalat"/>
          <w:sz w:val="20"/>
          <w:lang w:val="ru-RU"/>
        </w:rPr>
        <w:tab/>
        <w:t>лицом, имеющим возможность предопределять решения юридического лица иным, не запрещенным законодательством Республики Армения образом;</w:t>
      </w:r>
    </w:p>
    <w:p w14:paraId="49A3197B" w14:textId="77777777" w:rsidR="000E2053" w:rsidRPr="00D6059A" w:rsidRDefault="000E2053" w:rsidP="00D6059A">
      <w:pPr>
        <w:pStyle w:val="NormalWeb"/>
        <w:widowControl w:val="0"/>
        <w:tabs>
          <w:tab w:val="left" w:pos="1134"/>
        </w:tabs>
        <w:spacing w:before="0" w:beforeAutospacing="0" w:after="0" w:afterAutospacing="0"/>
        <w:ind w:firstLine="567"/>
        <w:jc w:val="both"/>
        <w:rPr>
          <w:rFonts w:ascii="GHEA Grapalat" w:hAnsi="GHEA Grapalat"/>
          <w:sz w:val="20"/>
          <w:lang w:val="ru-RU"/>
        </w:rPr>
      </w:pPr>
      <w:r w:rsidRPr="00D6059A">
        <w:rPr>
          <w:rFonts w:ascii="GHEA Grapalat" w:hAnsi="GHEA Grapalat"/>
          <w:sz w:val="20"/>
          <w:lang w:val="ru-RU"/>
        </w:rPr>
        <w:t>в.</w:t>
      </w:r>
      <w:r w:rsidRPr="00D6059A">
        <w:rPr>
          <w:rFonts w:ascii="GHEA Grapalat" w:hAnsi="GHEA Grapalat"/>
          <w:sz w:val="20"/>
          <w:lang w:val="ru-RU"/>
        </w:rPr>
        <w:tab/>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11156E29" w14:textId="77777777" w:rsidR="000E2053" w:rsidRPr="00D6059A" w:rsidRDefault="000E2053" w:rsidP="00D6059A">
      <w:pPr>
        <w:pStyle w:val="NormalWeb"/>
        <w:widowControl w:val="0"/>
        <w:tabs>
          <w:tab w:val="left" w:pos="1134"/>
        </w:tabs>
        <w:spacing w:before="0" w:beforeAutospacing="0" w:after="0" w:afterAutospacing="0"/>
        <w:ind w:firstLine="567"/>
        <w:jc w:val="both"/>
        <w:rPr>
          <w:rFonts w:ascii="GHEA Grapalat" w:hAnsi="GHEA Grapalat"/>
          <w:sz w:val="20"/>
          <w:lang w:val="ru-RU"/>
        </w:rPr>
      </w:pPr>
      <w:r w:rsidRPr="00D6059A">
        <w:rPr>
          <w:rFonts w:ascii="GHEA Grapalat" w:hAnsi="GHEA Grapalat"/>
          <w:sz w:val="20"/>
          <w:lang w:val="ru-RU"/>
        </w:rPr>
        <w:t>г.</w:t>
      </w:r>
      <w:r w:rsidRPr="00D6059A">
        <w:rPr>
          <w:rFonts w:ascii="GHEA Grapalat" w:hAnsi="GHEA Grapalat"/>
          <w:sz w:val="20"/>
          <w:lang w:val="ru-RU"/>
        </w:rPr>
        <w:tab/>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7E2FD2A3" w14:textId="77777777" w:rsidR="000E2053" w:rsidRPr="00D6059A" w:rsidRDefault="000E2053" w:rsidP="00D6059A">
      <w:pPr>
        <w:pStyle w:val="NormalWeb"/>
        <w:widowControl w:val="0"/>
        <w:tabs>
          <w:tab w:val="left" w:pos="1134"/>
        </w:tabs>
        <w:spacing w:before="0" w:beforeAutospacing="0" w:after="0" w:afterAutospacing="0"/>
        <w:ind w:firstLine="567"/>
        <w:jc w:val="both"/>
        <w:rPr>
          <w:rFonts w:ascii="GHEA Grapalat" w:hAnsi="GHEA Grapalat"/>
          <w:sz w:val="20"/>
          <w:lang w:val="ru-RU"/>
        </w:rPr>
      </w:pPr>
      <w:r w:rsidRPr="00D6059A">
        <w:rPr>
          <w:rFonts w:ascii="GHEA Grapalat" w:hAnsi="GHEA Grapalat"/>
          <w:sz w:val="20"/>
          <w:lang w:val="ru-RU"/>
        </w:rPr>
        <w:t>3)</w:t>
      </w:r>
      <w:r w:rsidRPr="00D6059A">
        <w:rPr>
          <w:rFonts w:ascii="GHEA Grapalat" w:hAnsi="GHEA Grapalat"/>
          <w:sz w:val="20"/>
          <w:lang w:val="ru-RU"/>
        </w:rPr>
        <w:tab/>
        <w:t>участники, не имеющие статуса физического лица, считаются взаимосвязанными, если:</w:t>
      </w:r>
    </w:p>
    <w:p w14:paraId="0BB0BCD1" w14:textId="77777777" w:rsidR="000E2053" w:rsidRPr="00D6059A" w:rsidRDefault="000E2053" w:rsidP="00D6059A">
      <w:pPr>
        <w:pStyle w:val="NormalWeb"/>
        <w:widowControl w:val="0"/>
        <w:tabs>
          <w:tab w:val="left" w:pos="1134"/>
        </w:tabs>
        <w:spacing w:before="0" w:beforeAutospacing="0" w:after="0" w:afterAutospacing="0"/>
        <w:ind w:firstLine="567"/>
        <w:jc w:val="both"/>
        <w:rPr>
          <w:rFonts w:ascii="GHEA Grapalat" w:hAnsi="GHEA Grapalat"/>
          <w:sz w:val="20"/>
          <w:lang w:val="ru-RU"/>
        </w:rPr>
      </w:pPr>
      <w:r w:rsidRPr="00D6059A">
        <w:rPr>
          <w:rFonts w:ascii="GHEA Grapalat" w:hAnsi="GHEA Grapalat"/>
          <w:sz w:val="20"/>
          <w:lang w:val="ru-RU"/>
        </w:rPr>
        <w:t>а.</w:t>
      </w:r>
      <w:r w:rsidRPr="00D6059A">
        <w:rPr>
          <w:rFonts w:ascii="GHEA Grapalat" w:hAnsi="GHEA Grapalat"/>
          <w:sz w:val="20"/>
          <w:lang w:val="ru-RU"/>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D6059A">
        <w:rPr>
          <w:rFonts w:ascii="Courier New" w:hAnsi="Courier New" w:cs="Courier New"/>
          <w:sz w:val="20"/>
        </w:rPr>
        <w:t> </w:t>
      </w:r>
      <w:r w:rsidRPr="00D6059A">
        <w:rPr>
          <w:rFonts w:ascii="GHEA Grapalat" w:hAnsi="GHEA Grapalat"/>
          <w:sz w:val="20"/>
          <w:lang w:val="ru-RU"/>
        </w:rPr>
        <w:t>лица;</w:t>
      </w:r>
    </w:p>
    <w:p w14:paraId="16484C4F" w14:textId="77777777" w:rsidR="000E2053" w:rsidRPr="00D6059A" w:rsidRDefault="000E2053" w:rsidP="00D6059A">
      <w:pPr>
        <w:pStyle w:val="NormalWeb"/>
        <w:widowControl w:val="0"/>
        <w:tabs>
          <w:tab w:val="left" w:pos="1134"/>
        </w:tabs>
        <w:spacing w:before="0" w:beforeAutospacing="0" w:after="0" w:afterAutospacing="0"/>
        <w:ind w:firstLine="567"/>
        <w:jc w:val="both"/>
        <w:rPr>
          <w:rFonts w:ascii="GHEA Grapalat" w:hAnsi="GHEA Grapalat"/>
          <w:sz w:val="20"/>
          <w:lang w:val="ru-RU"/>
        </w:rPr>
      </w:pPr>
      <w:r w:rsidRPr="00D6059A">
        <w:rPr>
          <w:rFonts w:ascii="GHEA Grapalat" w:hAnsi="GHEA Grapalat"/>
          <w:sz w:val="20"/>
          <w:lang w:val="ru-RU"/>
        </w:rPr>
        <w:t>б.</w:t>
      </w:r>
      <w:r w:rsidRPr="00D6059A">
        <w:rPr>
          <w:rFonts w:ascii="GHEA Grapalat" w:hAnsi="GHEA Grapalat"/>
          <w:sz w:val="20"/>
          <w:lang w:val="ru-RU"/>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6EA436E2" w14:textId="77777777" w:rsidR="000E2053" w:rsidRPr="00D6059A" w:rsidRDefault="000E2053" w:rsidP="00D6059A">
      <w:pPr>
        <w:pStyle w:val="NormalWeb"/>
        <w:widowControl w:val="0"/>
        <w:tabs>
          <w:tab w:val="left" w:pos="1134"/>
        </w:tabs>
        <w:spacing w:before="0" w:beforeAutospacing="0" w:after="0" w:afterAutospacing="0"/>
        <w:ind w:firstLine="567"/>
        <w:jc w:val="both"/>
        <w:rPr>
          <w:rFonts w:ascii="GHEA Grapalat" w:hAnsi="GHEA Grapalat"/>
          <w:sz w:val="20"/>
          <w:lang w:val="ru-RU"/>
        </w:rPr>
      </w:pPr>
      <w:r w:rsidRPr="00D6059A">
        <w:rPr>
          <w:rFonts w:ascii="GHEA Grapalat" w:hAnsi="GHEA Grapalat"/>
          <w:sz w:val="20"/>
          <w:lang w:val="ru-RU"/>
        </w:rPr>
        <w:t>в.</w:t>
      </w:r>
      <w:r w:rsidRPr="00D6059A">
        <w:rPr>
          <w:rFonts w:ascii="GHEA Grapalat" w:hAnsi="GHEA Grapalat"/>
          <w:sz w:val="20"/>
          <w:lang w:val="ru-RU"/>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2CDA612E" w14:textId="77777777" w:rsidR="000E2053" w:rsidRPr="00D6059A" w:rsidRDefault="000E2053" w:rsidP="00D6059A">
      <w:pPr>
        <w:pStyle w:val="NormalWeb"/>
        <w:widowControl w:val="0"/>
        <w:tabs>
          <w:tab w:val="left" w:pos="1134"/>
        </w:tabs>
        <w:spacing w:before="0" w:beforeAutospacing="0" w:after="0" w:afterAutospacing="0"/>
        <w:ind w:firstLine="567"/>
        <w:jc w:val="both"/>
        <w:rPr>
          <w:rFonts w:ascii="GHEA Grapalat" w:hAnsi="GHEA Grapalat"/>
          <w:sz w:val="20"/>
          <w:lang w:val="ru-RU"/>
        </w:rPr>
      </w:pPr>
      <w:r w:rsidRPr="00D6059A">
        <w:rPr>
          <w:rFonts w:ascii="GHEA Grapalat" w:hAnsi="GHEA Grapalat"/>
          <w:sz w:val="20"/>
          <w:lang w:val="ru-RU"/>
        </w:rPr>
        <w:t>г.</w:t>
      </w:r>
      <w:r w:rsidRPr="00D6059A">
        <w:rPr>
          <w:rFonts w:ascii="GHEA Grapalat" w:hAnsi="GHEA Grapalat"/>
          <w:sz w:val="20"/>
          <w:lang w:val="ru-RU"/>
        </w:rPr>
        <w:tab/>
        <w:t>они действовали или действуют согласованно, исходя из общих экономических интересов.</w:t>
      </w:r>
    </w:p>
    <w:p w14:paraId="50CEFCE6" w14:textId="77777777" w:rsidR="000E2053" w:rsidRPr="00D6059A" w:rsidRDefault="000E2053" w:rsidP="00D6059A">
      <w:pPr>
        <w:widowControl w:val="0"/>
        <w:tabs>
          <w:tab w:val="left" w:pos="1134"/>
        </w:tabs>
        <w:spacing w:after="0"/>
        <w:ind w:firstLine="567"/>
        <w:jc w:val="both"/>
        <w:rPr>
          <w:rFonts w:ascii="GHEA Grapalat" w:hAnsi="GHEA Grapalat"/>
          <w:sz w:val="20"/>
          <w:lang w:val="ru-RU"/>
        </w:rPr>
      </w:pPr>
      <w:r w:rsidRPr="00D6059A">
        <w:rPr>
          <w:rFonts w:ascii="GHEA Grapalat" w:hAnsi="GHEA Grapalat"/>
          <w:sz w:val="20"/>
          <w:lang w:val="ru-RU"/>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14:paraId="2FC8DF91" w14:textId="77777777" w:rsidR="000E2053" w:rsidRPr="00D6059A" w:rsidRDefault="000E2053" w:rsidP="00D6059A">
      <w:pPr>
        <w:widowControl w:val="0"/>
        <w:tabs>
          <w:tab w:val="left" w:pos="1134"/>
        </w:tabs>
        <w:spacing w:after="0"/>
        <w:ind w:firstLine="567"/>
        <w:jc w:val="both"/>
        <w:rPr>
          <w:rFonts w:ascii="GHEA Grapalat" w:hAnsi="GHEA Grapalat" w:cs="Arial Armenian"/>
          <w:sz w:val="20"/>
          <w:lang w:val="ru-RU"/>
        </w:rPr>
      </w:pPr>
      <w:r w:rsidRPr="00D6059A">
        <w:rPr>
          <w:rFonts w:ascii="GHEA Grapalat" w:hAnsi="GHEA Grapalat"/>
          <w:sz w:val="20"/>
          <w:lang w:val="ru-RU"/>
        </w:rPr>
        <w:t>2.4.</w:t>
      </w:r>
      <w:r w:rsidRPr="00D6059A">
        <w:rPr>
          <w:rFonts w:ascii="GHEA Grapalat" w:hAnsi="GHEA Grapalat"/>
          <w:sz w:val="20"/>
          <w:lang w:val="ru-RU"/>
        </w:rPr>
        <w:tab/>
        <w:t>Участник, в случае признания отобранным участником, в сроки установленными статьей 35 Закона, представляет обеспечение квалификации в порядке и размере установленными настоящим приглашением.</w:t>
      </w:r>
    </w:p>
    <w:p w14:paraId="4835999D" w14:textId="77777777" w:rsidR="000E2053" w:rsidRPr="00D6059A" w:rsidRDefault="000E2053" w:rsidP="00D6059A">
      <w:pPr>
        <w:pStyle w:val="norm"/>
        <w:widowControl w:val="0"/>
        <w:tabs>
          <w:tab w:val="left" w:pos="1134"/>
        </w:tabs>
        <w:spacing w:line="240" w:lineRule="auto"/>
        <w:ind w:firstLine="567"/>
        <w:rPr>
          <w:rFonts w:ascii="GHEA Grapalat" w:hAnsi="GHEA Grapalat" w:cs="Sylfaen"/>
          <w:sz w:val="20"/>
          <w:szCs w:val="24"/>
          <w:lang w:val="ru-RU"/>
        </w:rPr>
      </w:pPr>
      <w:r w:rsidRPr="00D6059A">
        <w:rPr>
          <w:rFonts w:ascii="GHEA Grapalat" w:hAnsi="GHEA Grapalat"/>
          <w:sz w:val="20"/>
          <w:szCs w:val="24"/>
          <w:lang w:val="ru-RU"/>
        </w:rPr>
        <w:t>2.5.</w:t>
      </w:r>
      <w:r w:rsidRPr="00D6059A">
        <w:rPr>
          <w:rFonts w:ascii="GHEA Grapalat" w:hAnsi="GHEA Grapalat"/>
          <w:sz w:val="20"/>
          <w:szCs w:val="24"/>
          <w:lang w:val="ru-RU"/>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w:t>
      </w:r>
      <w:r w:rsidRPr="00D6059A">
        <w:rPr>
          <w:rFonts w:ascii="GHEA Grapalat" w:hAnsi="GHEA Grapalat"/>
          <w:sz w:val="18"/>
          <w:lang w:val="ru-RU"/>
        </w:rPr>
        <w:t>(на о</w:t>
      </w:r>
      <w:r w:rsidRPr="00D6059A">
        <w:rPr>
          <w:rFonts w:ascii="GHEA Grapalat" w:hAnsi="GHEA Grapalat"/>
          <w:sz w:val="20"/>
          <w:szCs w:val="24"/>
          <w:lang w:val="ru-RU"/>
        </w:rPr>
        <w:t>дин и тот же</w:t>
      </w:r>
      <w:r w:rsidRPr="00D6059A">
        <w:rPr>
          <w:rFonts w:ascii="GHEA Grapalat" w:hAnsi="GHEA Grapalat"/>
          <w:sz w:val="18"/>
          <w:lang w:val="ru-RU"/>
        </w:rPr>
        <w:t xml:space="preserve"> лот)</w:t>
      </w:r>
      <w:r w:rsidRPr="00D6059A">
        <w:rPr>
          <w:rFonts w:ascii="GHEA Grapalat" w:hAnsi="GHEA Grapalat"/>
          <w:sz w:val="20"/>
          <w:szCs w:val="24"/>
          <w:lang w:val="ru-RU"/>
        </w:rPr>
        <w:t xml:space="preserve">. </w:t>
      </w:r>
    </w:p>
    <w:p w14:paraId="1D4D257C" w14:textId="77777777" w:rsidR="006D7900" w:rsidRPr="00D6059A" w:rsidRDefault="006D7900" w:rsidP="00D6059A">
      <w:pPr>
        <w:pStyle w:val="norm"/>
        <w:widowControl w:val="0"/>
        <w:tabs>
          <w:tab w:val="left" w:pos="1134"/>
        </w:tabs>
        <w:spacing w:line="240" w:lineRule="auto"/>
        <w:ind w:firstLine="567"/>
        <w:rPr>
          <w:rFonts w:ascii="GHEA Grapalat" w:hAnsi="GHEA Grapalat"/>
          <w:sz w:val="20"/>
          <w:szCs w:val="24"/>
          <w:lang w:val="ru-RU"/>
        </w:rPr>
      </w:pPr>
    </w:p>
    <w:p w14:paraId="4B52F101" w14:textId="337EAA04" w:rsidR="000E2053" w:rsidRPr="00D6059A" w:rsidRDefault="000E2053" w:rsidP="00D6059A">
      <w:pPr>
        <w:pStyle w:val="norm"/>
        <w:widowControl w:val="0"/>
        <w:tabs>
          <w:tab w:val="left" w:pos="1134"/>
        </w:tabs>
        <w:spacing w:line="240" w:lineRule="auto"/>
        <w:ind w:firstLine="567"/>
        <w:rPr>
          <w:rFonts w:ascii="GHEA Grapalat" w:hAnsi="GHEA Grapalat"/>
          <w:sz w:val="20"/>
          <w:szCs w:val="24"/>
          <w:lang w:val="ru-RU"/>
        </w:rPr>
      </w:pPr>
      <w:r w:rsidRPr="00D6059A">
        <w:rPr>
          <w:rFonts w:ascii="GHEA Grapalat" w:hAnsi="GHEA Grapalat"/>
          <w:sz w:val="20"/>
          <w:szCs w:val="24"/>
          <w:lang w:val="ru-RU"/>
        </w:rPr>
        <w:t>2.6.</w:t>
      </w:r>
      <w:r w:rsidRPr="00D6059A">
        <w:rPr>
          <w:rFonts w:ascii="GHEA Grapalat" w:hAnsi="GHEA Grapalat"/>
          <w:sz w:val="20"/>
          <w:szCs w:val="24"/>
          <w:lang w:val="ru-RU"/>
        </w:rPr>
        <w:tab/>
        <w:t xml:space="preserve">Участники могут участвовать в настоящей процедуре в порядке совместной деятельности (консорциумом). </w:t>
      </w:r>
    </w:p>
    <w:p w14:paraId="47F48C74" w14:textId="77777777" w:rsidR="000E2053" w:rsidRPr="00D6059A" w:rsidRDefault="000E2053" w:rsidP="00D6059A">
      <w:pPr>
        <w:pStyle w:val="norm"/>
        <w:widowControl w:val="0"/>
        <w:tabs>
          <w:tab w:val="left" w:pos="1134"/>
        </w:tabs>
        <w:spacing w:line="240" w:lineRule="auto"/>
        <w:ind w:firstLine="567"/>
        <w:rPr>
          <w:rFonts w:ascii="GHEA Grapalat" w:hAnsi="GHEA Grapalat"/>
          <w:sz w:val="20"/>
          <w:szCs w:val="24"/>
          <w:lang w:val="ru-RU"/>
        </w:rPr>
      </w:pPr>
      <w:r w:rsidRPr="00D6059A">
        <w:rPr>
          <w:rFonts w:ascii="GHEA Grapalat" w:hAnsi="GHEA Grapalat"/>
          <w:sz w:val="20"/>
          <w:szCs w:val="24"/>
          <w:lang w:val="ru-RU"/>
        </w:rPr>
        <w:t>В подобном случае:</w:t>
      </w:r>
    </w:p>
    <w:p w14:paraId="0BBD16DC" w14:textId="77777777" w:rsidR="000E2053" w:rsidRPr="00D6059A" w:rsidRDefault="000E2053" w:rsidP="00D6059A">
      <w:pPr>
        <w:pStyle w:val="norm"/>
        <w:widowControl w:val="0"/>
        <w:tabs>
          <w:tab w:val="left" w:pos="1134"/>
        </w:tabs>
        <w:spacing w:line="240" w:lineRule="auto"/>
        <w:ind w:firstLine="567"/>
        <w:rPr>
          <w:rFonts w:ascii="GHEA Grapalat" w:hAnsi="GHEA Grapalat"/>
          <w:sz w:val="20"/>
          <w:szCs w:val="24"/>
          <w:lang w:val="ru-RU"/>
        </w:rPr>
      </w:pPr>
      <w:r w:rsidRPr="00D6059A">
        <w:rPr>
          <w:rFonts w:ascii="GHEA Grapalat" w:hAnsi="GHEA Grapalat"/>
          <w:sz w:val="20"/>
          <w:szCs w:val="24"/>
          <w:lang w:val="ru-RU"/>
        </w:rPr>
        <w:t>1)</w:t>
      </w:r>
      <w:r w:rsidRPr="00D6059A">
        <w:rPr>
          <w:rFonts w:ascii="GHEA Grapalat" w:hAnsi="GHEA Grapalat"/>
          <w:sz w:val="20"/>
          <w:szCs w:val="24"/>
          <w:lang w:val="ru-RU"/>
        </w:rPr>
        <w:tab/>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7022ABCB" w14:textId="77777777" w:rsidR="000E2053" w:rsidRPr="00D6059A" w:rsidRDefault="000E2053" w:rsidP="00D6059A">
      <w:pPr>
        <w:pStyle w:val="norm"/>
        <w:widowControl w:val="0"/>
        <w:tabs>
          <w:tab w:val="left" w:pos="1134"/>
        </w:tabs>
        <w:spacing w:line="240" w:lineRule="auto"/>
        <w:ind w:firstLine="567"/>
        <w:rPr>
          <w:rFonts w:ascii="GHEA Grapalat" w:hAnsi="GHEA Grapalat"/>
          <w:sz w:val="20"/>
          <w:szCs w:val="24"/>
          <w:lang w:val="ru-RU"/>
        </w:rPr>
      </w:pPr>
      <w:r w:rsidRPr="00D6059A">
        <w:rPr>
          <w:rFonts w:ascii="GHEA Grapalat" w:hAnsi="GHEA Grapalat"/>
          <w:sz w:val="20"/>
          <w:szCs w:val="24"/>
          <w:lang w:val="ru-RU"/>
        </w:rPr>
        <w:t>2)</w:t>
      </w:r>
      <w:r w:rsidRPr="00D6059A">
        <w:rPr>
          <w:rFonts w:ascii="GHEA Grapalat" w:hAnsi="GHEA Grapalat"/>
          <w:sz w:val="20"/>
          <w:szCs w:val="24"/>
          <w:lang w:val="ru-RU"/>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7D257B96" w14:textId="77777777" w:rsidR="000E2053" w:rsidRPr="00D6059A" w:rsidRDefault="000E2053" w:rsidP="00D6059A">
      <w:pPr>
        <w:widowControl w:val="0"/>
        <w:spacing w:after="0"/>
        <w:ind w:firstLine="567"/>
        <w:jc w:val="both"/>
        <w:rPr>
          <w:rFonts w:ascii="GHEA Grapalat" w:hAnsi="GHEA Grapalat"/>
          <w:b/>
          <w:sz w:val="20"/>
          <w:lang w:val="ru-RU"/>
        </w:rPr>
      </w:pPr>
    </w:p>
    <w:p w14:paraId="2203189D" w14:textId="77777777" w:rsidR="000E2053" w:rsidRPr="00D6059A" w:rsidRDefault="000E2053" w:rsidP="00D6059A">
      <w:pPr>
        <w:widowControl w:val="0"/>
        <w:spacing w:after="0"/>
        <w:jc w:val="center"/>
        <w:rPr>
          <w:rFonts w:ascii="GHEA Grapalat" w:hAnsi="GHEA Grapalat"/>
          <w:b/>
          <w:sz w:val="20"/>
          <w:lang w:val="ru-RU"/>
        </w:rPr>
      </w:pPr>
      <w:r w:rsidRPr="00D6059A">
        <w:rPr>
          <w:rFonts w:ascii="GHEA Grapalat" w:hAnsi="GHEA Grapalat"/>
          <w:b/>
          <w:sz w:val="20"/>
          <w:lang w:val="ru-RU"/>
        </w:rPr>
        <w:t xml:space="preserve">3. РАЗЪЯСНЕНИЕ ПРИГЛАШЕНИЯ </w:t>
      </w:r>
      <w:r w:rsidRPr="00D6059A">
        <w:rPr>
          <w:rFonts w:ascii="GHEA Grapalat" w:hAnsi="GHEA Grapalat"/>
          <w:b/>
          <w:sz w:val="20"/>
          <w:lang w:val="ru-RU"/>
        </w:rPr>
        <w:br/>
        <w:t xml:space="preserve">И ПОРЯДОК ВНЕСЕНИЯ ИЗМЕНЕНИЯ В ПРИГЛАШЕНИЕ </w:t>
      </w:r>
    </w:p>
    <w:p w14:paraId="6BD400E5" w14:textId="77777777" w:rsidR="000E2053" w:rsidRPr="00D6059A" w:rsidRDefault="000E2053" w:rsidP="00D6059A">
      <w:pPr>
        <w:widowControl w:val="0"/>
        <w:tabs>
          <w:tab w:val="left" w:pos="1134"/>
        </w:tabs>
        <w:spacing w:after="0"/>
        <w:ind w:firstLine="567"/>
        <w:jc w:val="both"/>
        <w:rPr>
          <w:rFonts w:ascii="GHEA Grapalat" w:hAnsi="GHEA Grapalat"/>
          <w:sz w:val="20"/>
          <w:lang w:val="ru-RU"/>
        </w:rPr>
      </w:pPr>
      <w:r w:rsidRPr="00D6059A">
        <w:rPr>
          <w:rFonts w:ascii="GHEA Grapalat" w:hAnsi="GHEA Grapalat"/>
          <w:sz w:val="20"/>
          <w:lang w:val="ru-RU"/>
        </w:rPr>
        <w:t>3.1.</w:t>
      </w:r>
      <w:r w:rsidRPr="00D6059A">
        <w:rPr>
          <w:rFonts w:ascii="GHEA Grapalat" w:hAnsi="GHEA Grapalat"/>
          <w:sz w:val="20"/>
          <w:lang w:val="ru-RU"/>
        </w:rPr>
        <w:tab/>
        <w:t>Согласно статье 29 Закона участник вправе требовать от заказчика разъяснения приглашения.</w:t>
      </w:r>
    </w:p>
    <w:p w14:paraId="3F33446E" w14:textId="77777777" w:rsidR="000E2053" w:rsidRPr="00D6059A" w:rsidRDefault="000E2053" w:rsidP="00D6059A">
      <w:pPr>
        <w:widowControl w:val="0"/>
        <w:autoSpaceDE w:val="0"/>
        <w:autoSpaceDN w:val="0"/>
        <w:adjustRightInd w:val="0"/>
        <w:spacing w:after="0"/>
        <w:ind w:firstLine="567"/>
        <w:jc w:val="both"/>
        <w:rPr>
          <w:rFonts w:ascii="GHEA Grapalat" w:hAnsi="GHEA Grapalat"/>
          <w:sz w:val="20"/>
          <w:lang w:val="ru-RU"/>
        </w:rPr>
      </w:pPr>
      <w:r w:rsidRPr="00D6059A">
        <w:rPr>
          <w:rFonts w:ascii="GHEA Grapalat" w:hAnsi="GHEA Grapalat"/>
          <w:sz w:val="20"/>
          <w:lang w:val="ru-RU"/>
        </w:rPr>
        <w:t xml:space="preserve">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w:t>
      </w:r>
      <w:r w:rsidRPr="00D6059A">
        <w:rPr>
          <w:rFonts w:ascii="GHEA Grapalat" w:hAnsi="GHEA Grapalat"/>
          <w:sz w:val="20"/>
          <w:lang w:val="ru-RU"/>
        </w:rPr>
        <w:lastRenderedPageBreak/>
        <w:t xml:space="preserve">днем получения запроса. </w:t>
      </w:r>
    </w:p>
    <w:p w14:paraId="2CD517E3" w14:textId="77777777" w:rsidR="000E2053" w:rsidRPr="00D6059A" w:rsidRDefault="000E2053" w:rsidP="00D6059A">
      <w:pPr>
        <w:widowControl w:val="0"/>
        <w:tabs>
          <w:tab w:val="left" w:pos="1134"/>
        </w:tabs>
        <w:spacing w:after="0"/>
        <w:ind w:firstLine="567"/>
        <w:jc w:val="both"/>
        <w:rPr>
          <w:rFonts w:ascii="GHEA Grapalat" w:hAnsi="GHEA Grapalat"/>
          <w:sz w:val="20"/>
          <w:lang w:val="ru-RU"/>
        </w:rPr>
      </w:pPr>
      <w:r w:rsidRPr="00D6059A">
        <w:rPr>
          <w:rFonts w:ascii="GHEA Grapalat" w:hAnsi="GHEA Grapalat"/>
          <w:sz w:val="20"/>
          <w:lang w:val="ru-RU"/>
        </w:rPr>
        <w:t>3.2.</w:t>
      </w:r>
      <w:r w:rsidRPr="00D6059A">
        <w:rPr>
          <w:rFonts w:ascii="GHEA Grapalat" w:hAnsi="GHEA Grapalat"/>
          <w:sz w:val="20"/>
          <w:lang w:val="ru-RU"/>
        </w:rPr>
        <w:tab/>
        <w:t>В день предоставления разъяснения объявление о запросе и о</w:t>
      </w:r>
      <w:r w:rsidRPr="00D6059A">
        <w:rPr>
          <w:rFonts w:ascii="Courier New" w:hAnsi="Courier New" w:cs="Courier New"/>
          <w:sz w:val="20"/>
        </w:rPr>
        <w:t> </w:t>
      </w:r>
      <w:r w:rsidRPr="00D6059A">
        <w:rPr>
          <w:rFonts w:ascii="GHEA Grapalat" w:hAnsi="GHEA Grapalat"/>
          <w:sz w:val="20"/>
          <w:lang w:val="ru-RU"/>
        </w:rPr>
        <w:t>содержании разъяснения опубликовывается в подразделе "Объявления относительно разъяснений приглашений" раздела "Объявления о</w:t>
      </w:r>
      <w:r w:rsidRPr="00D6059A">
        <w:rPr>
          <w:rFonts w:ascii="Courier New" w:hAnsi="Courier New" w:cs="Courier New"/>
          <w:sz w:val="20"/>
        </w:rPr>
        <w:t> </w:t>
      </w:r>
      <w:r w:rsidRPr="00D6059A">
        <w:rPr>
          <w:rFonts w:ascii="GHEA Grapalat" w:hAnsi="GHEA Grapalat"/>
          <w:sz w:val="20"/>
          <w:lang w:val="ru-RU"/>
        </w:rPr>
        <w:t xml:space="preserve">закупках" бюллетеня, действующего на сайте </w:t>
      </w:r>
      <w:r w:rsidRPr="00D6059A">
        <w:rPr>
          <w:rFonts w:ascii="GHEA Grapalat" w:hAnsi="GHEA Grapalat"/>
          <w:sz w:val="20"/>
        </w:rPr>
        <w:t>www</w:t>
      </w:r>
      <w:r w:rsidRPr="00D6059A">
        <w:rPr>
          <w:rFonts w:ascii="GHEA Grapalat" w:hAnsi="GHEA Grapalat"/>
          <w:sz w:val="20"/>
          <w:lang w:val="ru-RU"/>
        </w:rPr>
        <w:t>.</w:t>
      </w:r>
      <w:r w:rsidRPr="00D6059A">
        <w:rPr>
          <w:rFonts w:ascii="GHEA Grapalat" w:hAnsi="GHEA Grapalat"/>
          <w:sz w:val="20"/>
        </w:rPr>
        <w:t>procurement</w:t>
      </w:r>
      <w:r w:rsidRPr="00D6059A">
        <w:rPr>
          <w:rFonts w:ascii="GHEA Grapalat" w:hAnsi="GHEA Grapalat"/>
          <w:sz w:val="20"/>
          <w:lang w:val="ru-RU"/>
        </w:rPr>
        <w:t>.</w:t>
      </w:r>
      <w:r w:rsidRPr="00D6059A">
        <w:rPr>
          <w:rFonts w:ascii="GHEA Grapalat" w:hAnsi="GHEA Grapalat"/>
          <w:sz w:val="20"/>
        </w:rPr>
        <w:t>am</w:t>
      </w:r>
      <w:r w:rsidRPr="00D6059A">
        <w:rPr>
          <w:rFonts w:ascii="GHEA Grapalat" w:hAnsi="GHEA Grapalat"/>
          <w:sz w:val="20"/>
          <w:lang w:val="ru-RU"/>
        </w:rPr>
        <w:t xml:space="preserve"> (далее - бюллетень) без указания данных участника, совершившего запрос. </w:t>
      </w:r>
    </w:p>
    <w:p w14:paraId="060236D6" w14:textId="77777777" w:rsidR="000E2053" w:rsidRPr="00D6059A" w:rsidRDefault="000E2053" w:rsidP="00D6059A">
      <w:pPr>
        <w:widowControl w:val="0"/>
        <w:tabs>
          <w:tab w:val="left" w:pos="1134"/>
        </w:tabs>
        <w:autoSpaceDE w:val="0"/>
        <w:autoSpaceDN w:val="0"/>
        <w:adjustRightInd w:val="0"/>
        <w:spacing w:after="0"/>
        <w:ind w:firstLine="567"/>
        <w:jc w:val="both"/>
        <w:rPr>
          <w:rFonts w:ascii="GHEA Grapalat" w:hAnsi="GHEA Grapalat"/>
          <w:sz w:val="20"/>
          <w:lang w:val="ru-RU"/>
        </w:rPr>
      </w:pPr>
      <w:r w:rsidRPr="00D6059A">
        <w:rPr>
          <w:rFonts w:ascii="GHEA Grapalat" w:hAnsi="GHEA Grapalat"/>
          <w:sz w:val="20"/>
          <w:lang w:val="ru-RU"/>
        </w:rPr>
        <w:t>3.3.</w:t>
      </w:r>
      <w:r w:rsidRPr="00D6059A">
        <w:rPr>
          <w:rFonts w:ascii="GHEA Grapalat" w:hAnsi="GHEA Grapalat"/>
          <w:sz w:val="20"/>
          <w:lang w:val="ru-RU"/>
        </w:rPr>
        <w:tab/>
        <w:t>Разъяснения не предоставляется, если запрос представлен с</w:t>
      </w:r>
      <w:r w:rsidRPr="00D6059A">
        <w:rPr>
          <w:rFonts w:ascii="GHEA Grapalat" w:hAnsi="GHEA Grapalat"/>
          <w:sz w:val="20"/>
        </w:rPr>
        <w:t> </w:t>
      </w:r>
      <w:r w:rsidRPr="00D6059A">
        <w:rPr>
          <w:rFonts w:ascii="GHEA Grapalat" w:hAnsi="GHEA Grapalat"/>
          <w:sz w:val="20"/>
          <w:lang w:val="ru-RU"/>
        </w:rPr>
        <w:t>нарушением установленного настоящим разделом срока, а также в случае, если запрос выходит за рамки содержания настоящего Приглашения.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1DFE5B47" w14:textId="77777777" w:rsidR="000E2053" w:rsidRPr="00D6059A" w:rsidRDefault="000E2053" w:rsidP="00D6059A">
      <w:pPr>
        <w:widowControl w:val="0"/>
        <w:tabs>
          <w:tab w:val="left" w:pos="1134"/>
        </w:tabs>
        <w:autoSpaceDE w:val="0"/>
        <w:autoSpaceDN w:val="0"/>
        <w:adjustRightInd w:val="0"/>
        <w:spacing w:after="0"/>
        <w:ind w:firstLine="567"/>
        <w:jc w:val="both"/>
        <w:rPr>
          <w:rFonts w:ascii="GHEA Grapalat" w:hAnsi="GHEA Grapalat"/>
          <w:sz w:val="20"/>
          <w:lang w:val="hy-AM"/>
        </w:rPr>
      </w:pPr>
      <w:r w:rsidRPr="00D6059A">
        <w:rPr>
          <w:rFonts w:ascii="GHEA Grapalat" w:hAnsi="GHEA Grapalat"/>
          <w:sz w:val="20"/>
          <w:lang w:val="ru-RU"/>
        </w:rPr>
        <w:t>3.4.</w:t>
      </w:r>
      <w:r w:rsidRPr="00D6059A">
        <w:rPr>
          <w:rFonts w:ascii="GHEA Grapalat" w:hAnsi="GHEA Grapalat"/>
          <w:sz w:val="20"/>
          <w:lang w:val="ru-RU"/>
        </w:rPr>
        <w:tab/>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42007AB9" w14:textId="77777777" w:rsidR="000E2053" w:rsidRPr="00D6059A" w:rsidRDefault="000E2053" w:rsidP="00D6059A">
      <w:pPr>
        <w:widowControl w:val="0"/>
        <w:tabs>
          <w:tab w:val="left" w:pos="1134"/>
        </w:tabs>
        <w:autoSpaceDE w:val="0"/>
        <w:autoSpaceDN w:val="0"/>
        <w:adjustRightInd w:val="0"/>
        <w:spacing w:after="0"/>
        <w:ind w:firstLine="567"/>
        <w:jc w:val="both"/>
        <w:rPr>
          <w:rFonts w:ascii="GHEA Grapalat" w:hAnsi="GHEA Grapalat" w:cs="Arial Unicode"/>
          <w:sz w:val="20"/>
          <w:lang w:val="hy-AM"/>
        </w:rPr>
      </w:pPr>
      <w:r w:rsidRPr="00D6059A">
        <w:rPr>
          <w:rFonts w:ascii="GHEA Grapalat" w:hAnsi="GHEA Grapalat"/>
          <w:sz w:val="20"/>
          <w:lang w:val="hy-AM"/>
        </w:rPr>
        <w:t>3.5</w:t>
      </w:r>
      <w:r w:rsidRPr="00D6059A">
        <w:rPr>
          <w:rFonts w:ascii="GHEA Grapalat" w:hAnsi="GHEA Grapalat"/>
          <w:sz w:val="20"/>
          <w:lang w:val="ru-RU"/>
        </w:rPr>
        <w:t xml:space="preserve"> </w:t>
      </w:r>
      <w:r w:rsidRPr="00D6059A">
        <w:rPr>
          <w:rFonts w:ascii="GHEA Grapalat" w:hAnsi="GHEA Grapalat"/>
          <w:sz w:val="20"/>
          <w:lang w:val="hy-AM"/>
        </w:rPr>
        <w:t>Кажд</w:t>
      </w:r>
      <w:r w:rsidRPr="00D6059A">
        <w:rPr>
          <w:rFonts w:ascii="GHEA Grapalat" w:hAnsi="GHEA Grapalat"/>
          <w:sz w:val="20"/>
          <w:lang w:val="ru-RU"/>
        </w:rPr>
        <w:t>ое лицо</w:t>
      </w:r>
      <w:r w:rsidRPr="00D6059A">
        <w:rPr>
          <w:rFonts w:ascii="GHEA Grapalat" w:hAnsi="GHEA Grapalat"/>
          <w:sz w:val="20"/>
          <w:lang w:val="hy-AM"/>
        </w:rPr>
        <w:t xml:space="preserve"> без указания имени, до истечения срока, установленного для внесения изменений в приглашение, </w:t>
      </w:r>
      <w:r w:rsidRPr="00D6059A">
        <w:rPr>
          <w:rFonts w:ascii="GHEA Grapalat" w:hAnsi="GHEA Grapalat"/>
          <w:sz w:val="20"/>
          <w:lang w:val="ru-RU"/>
        </w:rPr>
        <w:t xml:space="preserve">имеет право </w:t>
      </w:r>
      <w:r w:rsidRPr="00D6059A">
        <w:rPr>
          <w:rFonts w:ascii="GHEA Grapalat" w:hAnsi="GHEA Grapalat"/>
          <w:sz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Pr="00D6059A">
        <w:rPr>
          <w:rFonts w:ascii="GHEA Grapalat" w:hAnsi="GHEA Grapalat"/>
          <w:sz w:val="20"/>
          <w:lang w:val="ru-RU"/>
        </w:rPr>
        <w:t xml:space="preserve"> </w:t>
      </w:r>
      <w:r w:rsidRPr="00D6059A">
        <w:rPr>
          <w:rFonts w:ascii="GHEA Grapalat" w:hAnsi="GHEA Grapalat"/>
          <w:sz w:val="20"/>
          <w:lang w:val="hy-AM"/>
        </w:rPr>
        <w:t>с точки зрения предусмотренных Законом требований обеспечения конкуренции и исключения дискриминации</w:t>
      </w:r>
      <w:r w:rsidRPr="00D6059A">
        <w:rPr>
          <w:rFonts w:ascii="GHEA Grapalat" w:hAnsi="GHEA Grapalat"/>
          <w:sz w:val="20"/>
          <w:lang w:val="ru-RU"/>
        </w:rPr>
        <w:t>.</w:t>
      </w:r>
      <w:r w:rsidRPr="00D6059A">
        <w:rPr>
          <w:rFonts w:ascii="GHEA Grapalat" w:hAnsi="GHEA Grapalat"/>
          <w:sz w:val="20"/>
          <w:lang w:val="hy-AM"/>
        </w:rPr>
        <w:t xml:space="preserve"> 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2770F36F" w14:textId="77777777" w:rsidR="000E2053" w:rsidRPr="00D6059A" w:rsidRDefault="000E2053" w:rsidP="00D6059A">
      <w:pPr>
        <w:widowControl w:val="0"/>
        <w:tabs>
          <w:tab w:val="left" w:pos="1134"/>
        </w:tabs>
        <w:autoSpaceDE w:val="0"/>
        <w:autoSpaceDN w:val="0"/>
        <w:adjustRightInd w:val="0"/>
        <w:spacing w:after="0"/>
        <w:ind w:firstLine="567"/>
        <w:jc w:val="both"/>
        <w:rPr>
          <w:rFonts w:ascii="GHEA Grapalat" w:hAnsi="GHEA Grapalat" w:cs="Arial Unicode"/>
          <w:sz w:val="20"/>
          <w:lang w:val="ru-RU"/>
        </w:rPr>
      </w:pPr>
      <w:r w:rsidRPr="00D6059A">
        <w:rPr>
          <w:rFonts w:ascii="GHEA Grapalat" w:hAnsi="GHEA Grapalat"/>
          <w:sz w:val="20"/>
          <w:lang w:val="ru-RU"/>
        </w:rPr>
        <w:t>3.</w:t>
      </w:r>
      <w:r w:rsidRPr="00D6059A">
        <w:rPr>
          <w:rFonts w:ascii="GHEA Grapalat" w:hAnsi="GHEA Grapalat"/>
          <w:sz w:val="20"/>
          <w:lang w:val="hy-AM"/>
        </w:rPr>
        <w:t>6</w:t>
      </w:r>
      <w:r w:rsidRPr="00D6059A">
        <w:rPr>
          <w:rFonts w:ascii="GHEA Grapalat" w:hAnsi="GHEA Grapalat"/>
          <w:sz w:val="20"/>
          <w:lang w:val="ru-RU"/>
        </w:rPr>
        <w:t>.</w:t>
      </w:r>
      <w:r w:rsidRPr="00D6059A">
        <w:rPr>
          <w:rFonts w:ascii="GHEA Grapalat" w:hAnsi="GHEA Grapalat"/>
          <w:sz w:val="20"/>
          <w:lang w:val="ru-RU"/>
        </w:rPr>
        <w:tab/>
        <w:t>При внесении изменений в приглашение окончательный срок подачи заявок исчисляется со дня опубликования в бюллетене объявления об</w:t>
      </w:r>
      <w:r w:rsidRPr="00D6059A">
        <w:rPr>
          <w:rFonts w:ascii="Courier New" w:hAnsi="Courier New" w:cs="Courier New"/>
          <w:sz w:val="20"/>
        </w:rPr>
        <w:t> </w:t>
      </w:r>
      <w:r w:rsidRPr="00D6059A">
        <w:rPr>
          <w:rFonts w:ascii="GHEA Grapalat" w:hAnsi="GHEA Grapalat"/>
          <w:sz w:val="20"/>
          <w:lang w:val="ru-RU"/>
        </w:rPr>
        <w:t xml:space="preserve">этих изменениях. </w:t>
      </w:r>
    </w:p>
    <w:p w14:paraId="3337B634" w14:textId="77777777" w:rsidR="000E2053" w:rsidRPr="00D6059A" w:rsidRDefault="000E2053" w:rsidP="00D6059A">
      <w:pPr>
        <w:widowControl w:val="0"/>
        <w:spacing w:after="0"/>
        <w:jc w:val="center"/>
        <w:rPr>
          <w:rFonts w:ascii="GHEA Grapalat" w:hAnsi="GHEA Grapalat"/>
          <w:b/>
          <w:sz w:val="20"/>
          <w:lang w:val="ru-RU"/>
        </w:rPr>
      </w:pPr>
    </w:p>
    <w:p w14:paraId="7B55AA4D" w14:textId="77777777" w:rsidR="000E2053" w:rsidRPr="00D6059A" w:rsidRDefault="000E2053" w:rsidP="00D6059A">
      <w:pPr>
        <w:widowControl w:val="0"/>
        <w:spacing w:after="0"/>
        <w:jc w:val="center"/>
        <w:rPr>
          <w:rFonts w:ascii="GHEA Grapalat" w:hAnsi="GHEA Grapalat" w:cs="Arial"/>
          <w:b/>
          <w:sz w:val="20"/>
          <w:lang w:val="ru-RU"/>
        </w:rPr>
      </w:pPr>
      <w:r w:rsidRPr="00D6059A">
        <w:rPr>
          <w:rFonts w:ascii="GHEA Grapalat" w:hAnsi="GHEA Grapalat"/>
          <w:b/>
          <w:sz w:val="20"/>
          <w:lang w:val="ru-RU"/>
        </w:rPr>
        <w:t>4. ПОРЯДОК ПОДАЧИ ЗАЯВКИ</w:t>
      </w:r>
    </w:p>
    <w:p w14:paraId="20733BC5" w14:textId="77777777" w:rsidR="000E2053" w:rsidRPr="00D6059A" w:rsidRDefault="000E2053" w:rsidP="00D6059A">
      <w:pPr>
        <w:widowControl w:val="0"/>
        <w:tabs>
          <w:tab w:val="left" w:pos="1134"/>
        </w:tabs>
        <w:autoSpaceDE w:val="0"/>
        <w:autoSpaceDN w:val="0"/>
        <w:adjustRightInd w:val="0"/>
        <w:spacing w:after="0"/>
        <w:ind w:firstLine="567"/>
        <w:jc w:val="both"/>
        <w:rPr>
          <w:rFonts w:ascii="GHEA Grapalat" w:hAnsi="GHEA Grapalat" w:cs="Arial Unicode"/>
          <w:sz w:val="20"/>
          <w:lang w:val="hy-AM"/>
        </w:rPr>
      </w:pPr>
      <w:r w:rsidRPr="00D6059A">
        <w:rPr>
          <w:rFonts w:ascii="GHEA Grapalat" w:hAnsi="GHEA Grapalat"/>
          <w:sz w:val="20"/>
          <w:lang w:val="ru-RU"/>
        </w:rPr>
        <w:t>4.1.</w:t>
      </w:r>
      <w:r w:rsidRPr="00D6059A">
        <w:rPr>
          <w:rFonts w:ascii="GHEA Grapalat" w:hAnsi="GHEA Grapalat"/>
          <w:sz w:val="20"/>
          <w:lang w:val="ru-RU"/>
        </w:rPr>
        <w:tab/>
      </w:r>
      <w:r w:rsidRPr="00D6059A">
        <w:rPr>
          <w:rFonts w:ascii="GHEA Grapalat" w:hAnsi="GHEA Grapalat" w:cs="Arial Unicode"/>
          <w:sz w:val="20"/>
          <w:lang w:val="hy-AM"/>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7FC8A857" w14:textId="77777777" w:rsidR="000E2053" w:rsidRPr="00D6059A" w:rsidRDefault="000E2053" w:rsidP="00D6059A">
      <w:pPr>
        <w:widowControl w:val="0"/>
        <w:tabs>
          <w:tab w:val="left" w:pos="1134"/>
        </w:tabs>
        <w:autoSpaceDE w:val="0"/>
        <w:autoSpaceDN w:val="0"/>
        <w:adjustRightInd w:val="0"/>
        <w:spacing w:after="0"/>
        <w:ind w:firstLine="567"/>
        <w:jc w:val="both"/>
        <w:rPr>
          <w:rFonts w:ascii="GHEA Grapalat" w:hAnsi="GHEA Grapalat" w:cs="Arial Unicode"/>
          <w:sz w:val="20"/>
          <w:lang w:val="hy-AM"/>
        </w:rPr>
      </w:pPr>
      <w:r w:rsidRPr="00D6059A">
        <w:rPr>
          <w:rFonts w:ascii="GHEA Grapalat" w:hAnsi="GHEA Grapalat" w:cs="Arial Unicode"/>
          <w:sz w:val="20"/>
          <w:lang w:val="hy-AM"/>
        </w:rPr>
        <w:t xml:space="preserve">Участник может подать заявку как для каждого лота, так и для нескольких или всех лотов. </w:t>
      </w:r>
    </w:p>
    <w:p w14:paraId="4FEEFF26" w14:textId="77777777" w:rsidR="000E2053" w:rsidRPr="00D6059A" w:rsidRDefault="000E2053" w:rsidP="00D6059A">
      <w:pPr>
        <w:widowControl w:val="0"/>
        <w:tabs>
          <w:tab w:val="left" w:pos="1134"/>
        </w:tabs>
        <w:autoSpaceDE w:val="0"/>
        <w:autoSpaceDN w:val="0"/>
        <w:adjustRightInd w:val="0"/>
        <w:spacing w:after="0"/>
        <w:ind w:firstLine="567"/>
        <w:jc w:val="both"/>
        <w:rPr>
          <w:rFonts w:ascii="GHEA Grapalat" w:hAnsi="GHEA Grapalat" w:cs="Arial Unicode"/>
          <w:sz w:val="20"/>
          <w:lang w:val="hy-AM"/>
        </w:rPr>
      </w:pPr>
      <w:r w:rsidRPr="00D6059A">
        <w:rPr>
          <w:rFonts w:ascii="GHEA Grapalat" w:hAnsi="GHEA Grapalat" w:cs="Arial Unicode"/>
          <w:sz w:val="20"/>
          <w:lang w:val="hy-AM"/>
        </w:rPr>
        <w:t>Заявка подается до истечения срока, установленного для этого настоящим Приглашением.</w:t>
      </w:r>
    </w:p>
    <w:p w14:paraId="1EBF443A" w14:textId="77777777" w:rsidR="000E2053" w:rsidRPr="00D6059A" w:rsidRDefault="000E2053" w:rsidP="00D6059A">
      <w:pPr>
        <w:widowControl w:val="0"/>
        <w:tabs>
          <w:tab w:val="left" w:pos="1134"/>
        </w:tabs>
        <w:autoSpaceDE w:val="0"/>
        <w:autoSpaceDN w:val="0"/>
        <w:adjustRightInd w:val="0"/>
        <w:spacing w:after="0"/>
        <w:ind w:firstLine="567"/>
        <w:jc w:val="both"/>
        <w:rPr>
          <w:rFonts w:ascii="GHEA Grapalat" w:hAnsi="GHEA Grapalat" w:cs="Arial Unicode"/>
          <w:sz w:val="20"/>
          <w:lang w:val="hy-AM"/>
        </w:rPr>
      </w:pPr>
      <w:r w:rsidRPr="00D6059A">
        <w:rPr>
          <w:rFonts w:ascii="GHEA Grapalat" w:hAnsi="GHEA Grapalat" w:cs="Arial Unicode"/>
          <w:sz w:val="20"/>
          <w:lang w:val="hy-AM"/>
        </w:rPr>
        <w:t>Порядок подготовки заявки описан в части 2 настоящего приглашения - в порядке по подготовке заявок на запрос катировок.</w:t>
      </w:r>
    </w:p>
    <w:p w14:paraId="2AA91C5E" w14:textId="642BCC9A" w:rsidR="000E2053" w:rsidRPr="00D6059A" w:rsidRDefault="000E2053" w:rsidP="00D6059A">
      <w:pPr>
        <w:widowControl w:val="0"/>
        <w:tabs>
          <w:tab w:val="left" w:pos="1134"/>
        </w:tabs>
        <w:autoSpaceDE w:val="0"/>
        <w:autoSpaceDN w:val="0"/>
        <w:adjustRightInd w:val="0"/>
        <w:spacing w:after="0"/>
        <w:ind w:firstLine="567"/>
        <w:jc w:val="both"/>
        <w:rPr>
          <w:rFonts w:ascii="GHEA Grapalat" w:hAnsi="GHEA Grapalat" w:cs="Arial Unicode"/>
          <w:sz w:val="20"/>
          <w:lang w:val="hy-AM"/>
        </w:rPr>
      </w:pPr>
      <w:r w:rsidRPr="00D6059A">
        <w:rPr>
          <w:rFonts w:ascii="GHEA Grapalat" w:hAnsi="GHEA Grapalat" w:cs="Arial Unicode"/>
          <w:sz w:val="20"/>
          <w:lang w:val="hy-AM"/>
        </w:rPr>
        <w:t>4.2.</w:t>
      </w:r>
      <w:r w:rsidRPr="00D6059A">
        <w:rPr>
          <w:rFonts w:ascii="GHEA Grapalat" w:hAnsi="GHEA Grapalat" w:cs="Arial Unicode"/>
          <w:sz w:val="20"/>
          <w:lang w:val="hy-AM"/>
        </w:rPr>
        <w:tab/>
        <w:t>Заявки на процедуру необходимо подать в комиссию по адресу "РА, Ереван, Бюзанда 1/3, комната 205" не позднее, чем "</w:t>
      </w:r>
      <w:r w:rsidR="00F64174" w:rsidRPr="00D6059A">
        <w:rPr>
          <w:rFonts w:ascii="GHEA Grapalat" w:hAnsi="GHEA Grapalat" w:cs="Arial Unicode"/>
          <w:sz w:val="20"/>
          <w:lang w:val="hy-AM"/>
        </w:rPr>
        <w:t>10:00</w:t>
      </w:r>
      <w:r w:rsidRPr="00D6059A">
        <w:rPr>
          <w:rFonts w:ascii="GHEA Grapalat" w:hAnsi="GHEA Grapalat" w:cs="Arial Unicode"/>
          <w:sz w:val="20"/>
          <w:lang w:val="hy-AM"/>
        </w:rPr>
        <w:t xml:space="preserve">" часов "7"-го дня с даты опубликования в бюллетене объявления и приглашения на настоящую процедуру. </w:t>
      </w:r>
    </w:p>
    <w:p w14:paraId="34B21DF0" w14:textId="4D1D665E" w:rsidR="000E2053" w:rsidRPr="00D6059A" w:rsidRDefault="000E2053" w:rsidP="00D6059A">
      <w:pPr>
        <w:widowControl w:val="0"/>
        <w:tabs>
          <w:tab w:val="left" w:pos="1134"/>
        </w:tabs>
        <w:autoSpaceDE w:val="0"/>
        <w:autoSpaceDN w:val="0"/>
        <w:adjustRightInd w:val="0"/>
        <w:spacing w:after="0"/>
        <w:ind w:firstLine="567"/>
        <w:jc w:val="both"/>
        <w:rPr>
          <w:rFonts w:ascii="GHEA Grapalat" w:hAnsi="GHEA Grapalat" w:cs="Arial Unicode"/>
          <w:sz w:val="20"/>
          <w:lang w:val="hy-AM"/>
        </w:rPr>
      </w:pPr>
      <w:r w:rsidRPr="00D6059A">
        <w:rPr>
          <w:rFonts w:ascii="GHEA Grapalat" w:hAnsi="GHEA Grapalat" w:cs="Arial Unicode"/>
          <w:sz w:val="20"/>
          <w:lang w:val="hy-AM"/>
        </w:rPr>
        <w:t>Заявки на процедуру получает и в журнале регистрации заявок регистрирует секретарь комиссии "</w:t>
      </w:r>
      <w:r w:rsidR="00DB6CAD" w:rsidRPr="00D6059A">
        <w:rPr>
          <w:rFonts w:ascii="GHEA Grapalat" w:hAnsi="GHEA Grapalat" w:cs="Arial Unicode"/>
          <w:sz w:val="20"/>
          <w:lang w:val="ru-RU"/>
        </w:rPr>
        <w:t>М. Казаряном</w:t>
      </w:r>
      <w:r w:rsidRPr="00D6059A">
        <w:rPr>
          <w:rFonts w:ascii="GHEA Grapalat" w:hAnsi="GHEA Grapalat" w:cs="Arial Unicode"/>
          <w:sz w:val="20"/>
          <w:lang w:val="hy-AM"/>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14:paraId="30334739" w14:textId="77777777" w:rsidR="000E2053" w:rsidRPr="00D6059A" w:rsidRDefault="000E2053" w:rsidP="00D6059A">
      <w:pPr>
        <w:widowControl w:val="0"/>
        <w:tabs>
          <w:tab w:val="left" w:pos="1134"/>
        </w:tabs>
        <w:autoSpaceDE w:val="0"/>
        <w:autoSpaceDN w:val="0"/>
        <w:adjustRightInd w:val="0"/>
        <w:spacing w:after="0"/>
        <w:ind w:firstLine="567"/>
        <w:jc w:val="both"/>
        <w:rPr>
          <w:rFonts w:ascii="GHEA Grapalat" w:hAnsi="GHEA Grapalat" w:cs="Arial Unicode"/>
          <w:sz w:val="20"/>
          <w:lang w:val="hy-AM"/>
        </w:rPr>
      </w:pPr>
      <w:r w:rsidRPr="00D6059A">
        <w:rPr>
          <w:rFonts w:ascii="GHEA Grapalat" w:hAnsi="GHEA Grapalat" w:cs="Arial Unicode"/>
          <w:sz w:val="20"/>
          <w:lang w:val="hy-AM"/>
        </w:rPr>
        <w:t>4.3.</w:t>
      </w:r>
      <w:r w:rsidRPr="00D6059A">
        <w:rPr>
          <w:rFonts w:ascii="GHEA Grapalat" w:hAnsi="GHEA Grapalat" w:cs="Arial Unicode"/>
          <w:sz w:val="20"/>
          <w:lang w:val="hy-AM"/>
        </w:rPr>
        <w:tab/>
        <w:t>В заявке участник представляет:</w:t>
      </w:r>
    </w:p>
    <w:p w14:paraId="3A4010AD" w14:textId="77777777" w:rsidR="000E2053" w:rsidRPr="00D6059A" w:rsidRDefault="000E2053" w:rsidP="00D6059A">
      <w:pPr>
        <w:spacing w:after="0"/>
        <w:ind w:firstLine="567"/>
        <w:jc w:val="both"/>
        <w:rPr>
          <w:rFonts w:ascii="GHEA Grapalat" w:hAnsi="GHEA Grapalat"/>
          <w:sz w:val="20"/>
          <w:lang w:val="ru-RU"/>
        </w:rPr>
      </w:pPr>
      <w:r w:rsidRPr="00D6059A">
        <w:rPr>
          <w:rFonts w:ascii="GHEA Grapalat" w:hAnsi="GHEA Grapalat"/>
          <w:sz w:val="20"/>
          <w:lang w:val="ru-RU"/>
        </w:rPr>
        <w:t>1) утвержденное им заявление-объявление, предусмотренное пунктом 2.1 части 2 настоящего приглашения</w:t>
      </w:r>
      <w:r w:rsidRPr="00D6059A">
        <w:rPr>
          <w:rFonts w:ascii="GHEA Grapalat" w:hAnsi="GHEA Grapalat"/>
          <w:sz w:val="20"/>
          <w:lang w:val="hy-AM"/>
        </w:rPr>
        <w:t xml:space="preserve"> </w:t>
      </w:r>
      <w:r w:rsidRPr="00D6059A">
        <w:rPr>
          <w:rFonts w:ascii="GHEA Grapalat" w:hAnsi="GHEA Grapalat"/>
          <w:sz w:val="20"/>
          <w:lang w:val="ru-RU"/>
        </w:rPr>
        <w:t>указав адрес электронной почты, учетный номер налогоплательщика, адрес деятельности и номер телефона, которое включает:</w:t>
      </w:r>
    </w:p>
    <w:p w14:paraId="46CC94D0" w14:textId="77777777" w:rsidR="000E2053" w:rsidRPr="00D6059A" w:rsidRDefault="000E2053" w:rsidP="00D6059A">
      <w:pPr>
        <w:spacing w:after="0"/>
        <w:ind w:firstLine="567"/>
        <w:jc w:val="both"/>
        <w:rPr>
          <w:rFonts w:ascii="GHEA Grapalat" w:hAnsi="GHEA Grapalat"/>
          <w:sz w:val="20"/>
          <w:lang w:val="ru-RU"/>
        </w:rPr>
      </w:pPr>
      <w:r w:rsidRPr="00D6059A">
        <w:rPr>
          <w:rFonts w:ascii="GHEA Grapalat" w:hAnsi="GHEA Grapalat"/>
          <w:sz w:val="20"/>
          <w:lang w:val="ru-RU"/>
        </w:rPr>
        <w:t>а) подтверждение о соответствии своих данных требованиям права на участие, установленным настоящим приглашением;</w:t>
      </w:r>
    </w:p>
    <w:p w14:paraId="3175D2D8" w14:textId="77777777" w:rsidR="000E2053" w:rsidRPr="00D6059A" w:rsidRDefault="000E2053" w:rsidP="00D6059A">
      <w:pPr>
        <w:spacing w:after="0"/>
        <w:ind w:firstLine="567"/>
        <w:jc w:val="both"/>
        <w:rPr>
          <w:rFonts w:ascii="GHEA Grapalat" w:hAnsi="GHEA Grapalat"/>
          <w:sz w:val="20"/>
          <w:lang w:val="ru-RU"/>
        </w:rPr>
      </w:pPr>
      <w:r w:rsidRPr="00D6059A">
        <w:rPr>
          <w:rFonts w:ascii="GHEA Grapalat" w:hAnsi="GHEA Grapalat"/>
          <w:sz w:val="20"/>
          <w:lang w:val="ru-RU"/>
        </w:rPr>
        <w:t xml:space="preserve">б) 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 в случае признания отобранным участником;    </w:t>
      </w:r>
    </w:p>
    <w:p w14:paraId="102675CC" w14:textId="77777777" w:rsidR="000E2053" w:rsidRPr="00D6059A" w:rsidRDefault="000E2053" w:rsidP="00D6059A">
      <w:pPr>
        <w:spacing w:after="0"/>
        <w:ind w:firstLine="567"/>
        <w:jc w:val="both"/>
        <w:rPr>
          <w:rFonts w:ascii="GHEA Grapalat" w:hAnsi="GHEA Grapalat"/>
          <w:sz w:val="20"/>
          <w:lang w:val="ru-RU"/>
        </w:rPr>
      </w:pPr>
      <w:r w:rsidRPr="00D6059A">
        <w:rPr>
          <w:rFonts w:ascii="GHEA Grapalat" w:hAnsi="GHEA Grapalat"/>
          <w:sz w:val="20"/>
          <w:lang w:val="ru-RU"/>
        </w:rPr>
        <w:t>в) объявление об отсутствии злоупотребления доминирующим положением и антиконкурентного соглашения в рамках настоящей процедуры;</w:t>
      </w:r>
    </w:p>
    <w:p w14:paraId="2E81D7F8" w14:textId="77777777" w:rsidR="000E2053" w:rsidRPr="00D6059A" w:rsidRDefault="000E2053" w:rsidP="00D6059A">
      <w:pPr>
        <w:spacing w:after="0"/>
        <w:ind w:firstLine="567"/>
        <w:jc w:val="both"/>
        <w:rPr>
          <w:rFonts w:ascii="GHEA Grapalat" w:hAnsi="GHEA Grapalat"/>
          <w:sz w:val="20"/>
          <w:lang w:val="ru-RU"/>
        </w:rPr>
      </w:pPr>
      <w:r w:rsidRPr="00D6059A">
        <w:rPr>
          <w:rFonts w:ascii="GHEA Grapalat" w:hAnsi="GHEA Grapalat"/>
          <w:sz w:val="20"/>
          <w:lang w:val="ru-RU"/>
        </w:rPr>
        <w:lastRenderedPageBreak/>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46471C29" w14:textId="77777777" w:rsidR="000E2053" w:rsidRPr="00D6059A" w:rsidRDefault="000E2053" w:rsidP="00D6059A">
      <w:pPr>
        <w:pStyle w:val="norm"/>
        <w:widowControl w:val="0"/>
        <w:tabs>
          <w:tab w:val="left" w:pos="1134"/>
        </w:tabs>
        <w:spacing w:line="240" w:lineRule="auto"/>
        <w:ind w:firstLine="567"/>
        <w:rPr>
          <w:rFonts w:ascii="GHEA Grapalat" w:hAnsi="GHEA Grapalat"/>
          <w:sz w:val="18"/>
          <w:lang w:val="ru-RU"/>
        </w:rPr>
      </w:pPr>
      <w:r w:rsidRPr="00D6059A">
        <w:rPr>
          <w:rFonts w:ascii="GHEA Grapalat" w:hAnsi="GHEA Grapalat"/>
          <w:sz w:val="18"/>
          <w:lang w:val="ru-RU"/>
        </w:rPr>
        <w:t xml:space="preserve">д) </w:t>
      </w:r>
      <w:r w:rsidRPr="00D6059A">
        <w:rPr>
          <w:rFonts w:ascii="GHEA Grapalat" w:hAnsi="GHEA Grapalat"/>
          <w:sz w:val="20"/>
          <w:szCs w:val="24"/>
          <w:lang w:val="ru-RU"/>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D6059A">
        <w:rPr>
          <w:rFonts w:ascii="GHEA Grapalat" w:hAnsi="GHEA Grapalat"/>
          <w:spacing w:val="-6"/>
          <w:sz w:val="20"/>
          <w:szCs w:val="24"/>
          <w:lang w:val="ru-RU"/>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sidRPr="00D6059A">
        <w:rPr>
          <w:rFonts w:ascii="GHEA Grapalat" w:hAnsi="GHEA Grapalat"/>
          <w:sz w:val="20"/>
          <w:szCs w:val="24"/>
          <w:lang w:val="ru-RU"/>
        </w:rPr>
        <w:t xml:space="preserve"> решении заключить договор;</w:t>
      </w:r>
      <w:r w:rsidRPr="00D6059A">
        <w:rPr>
          <w:rFonts w:ascii="GHEA Grapalat" w:hAnsi="GHEA Grapalat"/>
          <w:sz w:val="18"/>
          <w:lang w:val="ru-RU"/>
        </w:rPr>
        <w:t xml:space="preserve">  </w:t>
      </w:r>
    </w:p>
    <w:p w14:paraId="31102D48" w14:textId="77777777" w:rsidR="000E2053" w:rsidRPr="00D6059A" w:rsidRDefault="000E2053" w:rsidP="00D6059A">
      <w:pPr>
        <w:pStyle w:val="norm"/>
        <w:widowControl w:val="0"/>
        <w:tabs>
          <w:tab w:val="left" w:pos="900"/>
        </w:tabs>
        <w:spacing w:line="240" w:lineRule="auto"/>
        <w:ind w:firstLine="567"/>
        <w:rPr>
          <w:rFonts w:ascii="GHEA Grapalat" w:hAnsi="GHEA Grapalat" w:cs="Sylfaen"/>
          <w:sz w:val="20"/>
          <w:szCs w:val="24"/>
          <w:lang w:val="ru-RU"/>
        </w:rPr>
      </w:pPr>
      <w:r w:rsidRPr="00D6059A">
        <w:rPr>
          <w:rFonts w:ascii="GHEA Grapalat" w:hAnsi="GHEA Grapalat"/>
          <w:sz w:val="20"/>
          <w:szCs w:val="24"/>
          <w:lang w:val="ru-RU"/>
        </w:rPr>
        <w:t>2)</w:t>
      </w:r>
      <w:r w:rsidRPr="00D6059A">
        <w:rPr>
          <w:rFonts w:ascii="GHEA Grapalat" w:hAnsi="GHEA Grapalat"/>
          <w:sz w:val="20"/>
          <w:szCs w:val="24"/>
          <w:lang w:val="ru-RU"/>
        </w:rPr>
        <w:tab/>
        <w:t>утвержденное им ценовое предложение;</w:t>
      </w:r>
    </w:p>
    <w:p w14:paraId="54A5FB92" w14:textId="77777777" w:rsidR="000E2053" w:rsidRPr="00D6059A" w:rsidRDefault="000E2053" w:rsidP="00D6059A">
      <w:pPr>
        <w:pStyle w:val="norm"/>
        <w:widowControl w:val="0"/>
        <w:tabs>
          <w:tab w:val="left" w:pos="900"/>
        </w:tabs>
        <w:spacing w:line="240" w:lineRule="auto"/>
        <w:ind w:firstLine="567"/>
        <w:rPr>
          <w:rFonts w:ascii="GHEA Grapalat" w:hAnsi="GHEA Grapalat" w:cs="Sylfaen"/>
          <w:sz w:val="20"/>
          <w:szCs w:val="24"/>
          <w:lang w:val="ru-RU"/>
        </w:rPr>
      </w:pPr>
      <w:r w:rsidRPr="00D6059A">
        <w:rPr>
          <w:rFonts w:ascii="GHEA Grapalat" w:hAnsi="GHEA Grapalat"/>
          <w:sz w:val="20"/>
          <w:szCs w:val="24"/>
          <w:lang w:val="ru-RU"/>
        </w:rPr>
        <w:t>4)</w:t>
      </w:r>
      <w:r w:rsidRPr="00D6059A">
        <w:rPr>
          <w:rFonts w:ascii="GHEA Grapalat" w:hAnsi="GHEA Grapalat"/>
          <w:sz w:val="20"/>
          <w:szCs w:val="24"/>
          <w:lang w:val="ru-RU"/>
        </w:rPr>
        <w:tab/>
        <w:t>копию агентского договора и данные лица, являющегося стороной этого договора, если заключаемый договор будет исполняться через агентство;</w:t>
      </w:r>
    </w:p>
    <w:p w14:paraId="7EB0F6C3" w14:textId="77777777" w:rsidR="000E2053" w:rsidRPr="00D6059A" w:rsidRDefault="000E2053" w:rsidP="00D6059A">
      <w:pPr>
        <w:pStyle w:val="norm"/>
        <w:widowControl w:val="0"/>
        <w:tabs>
          <w:tab w:val="left" w:pos="900"/>
        </w:tabs>
        <w:spacing w:line="240" w:lineRule="auto"/>
        <w:ind w:firstLine="567"/>
        <w:rPr>
          <w:rFonts w:ascii="GHEA Grapalat" w:hAnsi="GHEA Grapalat"/>
          <w:sz w:val="20"/>
          <w:szCs w:val="24"/>
          <w:lang w:val="ru-RU"/>
        </w:rPr>
      </w:pPr>
      <w:r w:rsidRPr="00D6059A">
        <w:rPr>
          <w:rFonts w:ascii="GHEA Grapalat" w:hAnsi="GHEA Grapalat"/>
          <w:sz w:val="20"/>
          <w:szCs w:val="24"/>
          <w:lang w:val="ru-RU"/>
        </w:rPr>
        <w:t>5)</w:t>
      </w:r>
      <w:r w:rsidRPr="00D6059A">
        <w:rPr>
          <w:rFonts w:ascii="GHEA Grapalat" w:hAnsi="GHEA Grapalat"/>
          <w:sz w:val="20"/>
          <w:szCs w:val="24"/>
          <w:lang w:val="ru-RU"/>
        </w:rPr>
        <w:tab/>
        <w:t>копию договора о совместной деятельности, если участники участвуют в настоящей процедуре в порядке совместной деятельности (консорциумом);</w:t>
      </w:r>
    </w:p>
    <w:p w14:paraId="65F7982A" w14:textId="77777777" w:rsidR="000E2053" w:rsidRPr="00D6059A" w:rsidRDefault="000E2053" w:rsidP="00D6059A">
      <w:pPr>
        <w:spacing w:after="0"/>
        <w:ind w:firstLine="567"/>
        <w:jc w:val="both"/>
        <w:rPr>
          <w:rFonts w:ascii="GHEA Grapalat" w:hAnsi="GHEA Grapalat" w:cs="Sylfaen"/>
          <w:sz w:val="20"/>
          <w:lang w:val="ru-RU"/>
        </w:rPr>
      </w:pPr>
      <w:r w:rsidRPr="00D6059A">
        <w:rPr>
          <w:rFonts w:ascii="GHEA Grapalat" w:hAnsi="GHEA Grapalat" w:cs="Sylfaen"/>
          <w:sz w:val="20"/>
          <w:lang w:val="ru-RU"/>
        </w:rPr>
        <w:t xml:space="preserve">При этом в случае участия в настоящей процедуре в порядке совместной деятельности (консорциумом) </w:t>
      </w:r>
    </w:p>
    <w:p w14:paraId="669570E0" w14:textId="77777777" w:rsidR="000E2053" w:rsidRPr="00D6059A" w:rsidRDefault="000E2053" w:rsidP="00D6059A">
      <w:pPr>
        <w:spacing w:after="0"/>
        <w:ind w:firstLine="567"/>
        <w:jc w:val="both"/>
        <w:rPr>
          <w:rFonts w:ascii="GHEA Grapalat" w:hAnsi="GHEA Grapalat" w:cs="Sylfaen"/>
          <w:sz w:val="20"/>
          <w:lang w:val="ru-RU"/>
        </w:rPr>
      </w:pPr>
      <w:r w:rsidRPr="00D6059A">
        <w:rPr>
          <w:rFonts w:ascii="GHEA Grapalat" w:hAnsi="GHEA Grapalat" w:cs="Sylfaen"/>
          <w:sz w:val="20"/>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0E18379D" w14:textId="77777777" w:rsidR="000E2053" w:rsidRPr="00D6059A" w:rsidRDefault="000E2053" w:rsidP="00D6059A">
      <w:pPr>
        <w:pStyle w:val="norm"/>
        <w:widowControl w:val="0"/>
        <w:spacing w:line="240" w:lineRule="auto"/>
        <w:ind w:firstLine="567"/>
        <w:rPr>
          <w:rFonts w:ascii="GHEA Grapalat" w:hAnsi="GHEA Grapalat" w:cs="Sylfaen"/>
          <w:sz w:val="20"/>
          <w:szCs w:val="24"/>
          <w:lang w:val="ru-RU"/>
        </w:rPr>
      </w:pPr>
      <w:r w:rsidRPr="00D6059A">
        <w:rPr>
          <w:rFonts w:ascii="GHEA Grapalat" w:hAnsi="GHEA Grapalat" w:cs="Sylfaen"/>
          <w:sz w:val="20"/>
          <w:szCs w:val="24"/>
          <w:lang w:val="ru-RU"/>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521A4DA3" w14:textId="77777777" w:rsidR="000E2053" w:rsidRPr="00D6059A" w:rsidRDefault="000E2053" w:rsidP="00D6059A">
      <w:pPr>
        <w:pStyle w:val="norm"/>
        <w:widowControl w:val="0"/>
        <w:tabs>
          <w:tab w:val="left" w:pos="1134"/>
        </w:tabs>
        <w:spacing w:line="240" w:lineRule="auto"/>
        <w:ind w:firstLine="567"/>
        <w:rPr>
          <w:rFonts w:ascii="GHEA Grapalat" w:hAnsi="GHEA Grapalat" w:cs="Sylfaen"/>
          <w:sz w:val="20"/>
          <w:szCs w:val="24"/>
          <w:lang w:val="ru-RU"/>
        </w:rPr>
      </w:pPr>
    </w:p>
    <w:p w14:paraId="56214A9E" w14:textId="77777777" w:rsidR="000E2053" w:rsidRPr="00D6059A" w:rsidRDefault="000E2053" w:rsidP="00D6059A">
      <w:pPr>
        <w:widowControl w:val="0"/>
        <w:spacing w:after="0"/>
        <w:jc w:val="center"/>
        <w:rPr>
          <w:rFonts w:ascii="GHEA Grapalat" w:hAnsi="GHEA Grapalat" w:cs="Arial"/>
          <w:b/>
          <w:sz w:val="20"/>
          <w:lang w:val="ru-RU"/>
        </w:rPr>
      </w:pPr>
      <w:r w:rsidRPr="00D6059A">
        <w:rPr>
          <w:rFonts w:ascii="GHEA Grapalat" w:hAnsi="GHEA Grapalat"/>
          <w:b/>
          <w:sz w:val="20"/>
          <w:lang w:val="ru-RU"/>
        </w:rPr>
        <w:t xml:space="preserve">5. ЦЕНОВОЕ ПРЕДЛОЖЕНИЕ ЗАЯВКИ </w:t>
      </w:r>
    </w:p>
    <w:p w14:paraId="56387886" w14:textId="77777777" w:rsidR="000E2053" w:rsidRPr="00D6059A" w:rsidRDefault="000E2053" w:rsidP="00D6059A">
      <w:pPr>
        <w:widowControl w:val="0"/>
        <w:tabs>
          <w:tab w:val="left" w:pos="90"/>
          <w:tab w:val="left" w:pos="1134"/>
        </w:tabs>
        <w:spacing w:after="0"/>
        <w:ind w:firstLine="567"/>
        <w:jc w:val="both"/>
        <w:rPr>
          <w:rFonts w:ascii="GHEA Grapalat" w:hAnsi="GHEA Grapalat"/>
          <w:sz w:val="20"/>
          <w:lang w:val="ru-RU"/>
        </w:rPr>
      </w:pPr>
      <w:r w:rsidRPr="00D6059A">
        <w:rPr>
          <w:rFonts w:ascii="GHEA Grapalat" w:hAnsi="GHEA Grapalat"/>
          <w:sz w:val="20"/>
          <w:lang w:val="ru-RU"/>
        </w:rPr>
        <w:t>5.1.</w:t>
      </w:r>
      <w:r w:rsidRPr="00D6059A">
        <w:rPr>
          <w:rFonts w:ascii="GHEA Grapalat" w:hAnsi="GHEA Grapalat"/>
          <w:sz w:val="20"/>
          <w:lang w:val="ru-RU"/>
        </w:rPr>
        <w:tab/>
        <w:t>Предлагаемая цена помимо стоимости услуги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4F748073" w14:textId="77777777" w:rsidR="000E2053" w:rsidRPr="00D6059A" w:rsidRDefault="000E2053" w:rsidP="00D6059A">
      <w:pPr>
        <w:pStyle w:val="norm"/>
        <w:widowControl w:val="0"/>
        <w:tabs>
          <w:tab w:val="left" w:pos="90"/>
          <w:tab w:val="left" w:pos="810"/>
        </w:tabs>
        <w:spacing w:line="240" w:lineRule="auto"/>
        <w:ind w:firstLine="567"/>
        <w:rPr>
          <w:rFonts w:ascii="GHEA Grapalat" w:hAnsi="GHEA Grapalat"/>
          <w:sz w:val="20"/>
          <w:szCs w:val="24"/>
          <w:lang w:val="ru-RU"/>
        </w:rPr>
      </w:pPr>
      <w:r w:rsidRPr="00D6059A">
        <w:rPr>
          <w:rFonts w:ascii="GHEA Grapalat" w:hAnsi="GHEA Grapalat"/>
          <w:sz w:val="20"/>
          <w:szCs w:val="24"/>
          <w:lang w:val="ru-RU"/>
        </w:rPr>
        <w:t>5.2.</w:t>
      </w:r>
      <w:r w:rsidRPr="00D6059A">
        <w:rPr>
          <w:rFonts w:ascii="GHEA Grapalat" w:hAnsi="GHEA Grapalat"/>
          <w:sz w:val="20"/>
          <w:szCs w:val="24"/>
          <w:lang w:val="ru-RU"/>
        </w:rPr>
        <w:tab/>
        <w:t xml:space="preserve">Участник представляет ценовое предложение в форме расчета, состоящего из обобщенных компонентов - стоимость (совокупность себестоимости и прогнозируемой прибыли)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При этом: </w:t>
      </w:r>
    </w:p>
    <w:p w14:paraId="4329360A" w14:textId="77777777" w:rsidR="0026752A" w:rsidRPr="00D6059A" w:rsidRDefault="0026752A" w:rsidP="00D6059A">
      <w:pPr>
        <w:pStyle w:val="norm"/>
        <w:widowControl w:val="0"/>
        <w:tabs>
          <w:tab w:val="left" w:pos="90"/>
          <w:tab w:val="left" w:pos="810"/>
        </w:tabs>
        <w:spacing w:line="240" w:lineRule="auto"/>
        <w:ind w:firstLine="567"/>
        <w:rPr>
          <w:rFonts w:ascii="GHEA Grapalat" w:hAnsi="GHEA Grapalat"/>
          <w:sz w:val="20"/>
          <w:szCs w:val="24"/>
          <w:lang w:val="ru-RU"/>
        </w:rPr>
      </w:pPr>
      <w:r w:rsidRPr="00D6059A">
        <w:rPr>
          <w:rFonts w:ascii="GHEA Grapalat" w:hAnsi="GHEA Grapalat"/>
          <w:sz w:val="20"/>
          <w:szCs w:val="24"/>
          <w:lang w:val="ru-RU"/>
        </w:rPr>
        <w:t xml:space="preserve">а) оценка и сравнение ценовых предложений участников осуществляются без исчисления указанной в настоящем пункте суммы налога, </w:t>
      </w:r>
    </w:p>
    <w:p w14:paraId="1F0AE80A" w14:textId="77777777" w:rsidR="0026752A" w:rsidRPr="00D6059A" w:rsidRDefault="0026752A" w:rsidP="00D6059A">
      <w:pPr>
        <w:pStyle w:val="norm"/>
        <w:widowControl w:val="0"/>
        <w:tabs>
          <w:tab w:val="left" w:pos="90"/>
          <w:tab w:val="left" w:pos="810"/>
        </w:tabs>
        <w:spacing w:line="240" w:lineRule="auto"/>
        <w:ind w:firstLine="567"/>
        <w:rPr>
          <w:rFonts w:ascii="GHEA Grapalat" w:hAnsi="GHEA Grapalat"/>
          <w:sz w:val="20"/>
          <w:szCs w:val="24"/>
          <w:lang w:val="ru-RU"/>
        </w:rPr>
      </w:pPr>
      <w:r w:rsidRPr="00D6059A">
        <w:rPr>
          <w:rFonts w:ascii="GHEA Grapalat" w:hAnsi="GHEA Grapalat"/>
          <w:sz w:val="20"/>
          <w:szCs w:val="24"/>
          <w:lang w:val="ru-RU"/>
        </w:rPr>
        <w:t>б) 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 учитывая, что выплаты за услуги, предоставляемые в рамках заключаемого договора, осуществляются по следующей формуле ВС= ЦУ/СцxУxК, где:</w:t>
      </w:r>
    </w:p>
    <w:p w14:paraId="00748946" w14:textId="77777777" w:rsidR="0026752A" w:rsidRPr="00D6059A" w:rsidRDefault="0026752A" w:rsidP="00D6059A">
      <w:pPr>
        <w:pStyle w:val="norm"/>
        <w:widowControl w:val="0"/>
        <w:tabs>
          <w:tab w:val="left" w:pos="90"/>
          <w:tab w:val="left" w:pos="810"/>
        </w:tabs>
        <w:spacing w:line="240" w:lineRule="auto"/>
        <w:ind w:firstLine="567"/>
        <w:rPr>
          <w:rFonts w:ascii="GHEA Grapalat" w:hAnsi="GHEA Grapalat"/>
          <w:sz w:val="20"/>
          <w:szCs w:val="24"/>
          <w:lang w:val="ru-RU"/>
        </w:rPr>
      </w:pPr>
      <w:r w:rsidRPr="00D6059A">
        <w:rPr>
          <w:rFonts w:ascii="GHEA Grapalat" w:hAnsi="GHEA Grapalat"/>
          <w:sz w:val="20"/>
          <w:szCs w:val="24"/>
          <w:lang w:val="ru-RU"/>
        </w:rPr>
        <w:t>ВС-сумма, выплачиваемая за оказание отдельных видов услуг, установленных договором,</w:t>
      </w:r>
    </w:p>
    <w:p w14:paraId="11C2FA67" w14:textId="77777777" w:rsidR="0026752A" w:rsidRPr="00D6059A" w:rsidRDefault="0026752A" w:rsidP="00D6059A">
      <w:pPr>
        <w:pStyle w:val="norm"/>
        <w:widowControl w:val="0"/>
        <w:tabs>
          <w:tab w:val="left" w:pos="90"/>
          <w:tab w:val="left" w:pos="810"/>
        </w:tabs>
        <w:spacing w:line="240" w:lineRule="auto"/>
        <w:ind w:firstLine="567"/>
        <w:rPr>
          <w:rFonts w:ascii="GHEA Grapalat" w:hAnsi="GHEA Grapalat"/>
          <w:sz w:val="20"/>
          <w:szCs w:val="24"/>
          <w:lang w:val="ru-RU"/>
        </w:rPr>
      </w:pPr>
      <w:r w:rsidRPr="00D6059A">
        <w:rPr>
          <w:rFonts w:ascii="GHEA Grapalat" w:hAnsi="GHEA Grapalat"/>
          <w:sz w:val="20"/>
          <w:szCs w:val="24"/>
          <w:lang w:val="ru-RU"/>
        </w:rPr>
        <w:t>ЦУ -итоговая цена, предложенная отобранным участником,</w:t>
      </w:r>
    </w:p>
    <w:p w14:paraId="000D0F33" w14:textId="77777777" w:rsidR="0026752A" w:rsidRPr="00D6059A" w:rsidRDefault="0026752A" w:rsidP="00D6059A">
      <w:pPr>
        <w:pStyle w:val="norm"/>
        <w:widowControl w:val="0"/>
        <w:tabs>
          <w:tab w:val="left" w:pos="90"/>
          <w:tab w:val="left" w:pos="810"/>
        </w:tabs>
        <w:spacing w:line="240" w:lineRule="auto"/>
        <w:ind w:firstLine="567"/>
        <w:rPr>
          <w:rFonts w:ascii="GHEA Grapalat" w:hAnsi="GHEA Grapalat"/>
          <w:sz w:val="20"/>
          <w:szCs w:val="24"/>
          <w:lang w:val="ru-RU"/>
        </w:rPr>
      </w:pPr>
      <w:r w:rsidRPr="00D6059A">
        <w:rPr>
          <w:rFonts w:ascii="GHEA Grapalat" w:hAnsi="GHEA Grapalat"/>
          <w:sz w:val="20"/>
          <w:szCs w:val="24"/>
          <w:lang w:val="ru-RU"/>
        </w:rPr>
        <w:t>СЦ- совокупность максимальных единиц цен, установленных для оказания услуги,</w:t>
      </w:r>
    </w:p>
    <w:p w14:paraId="100CC4FA" w14:textId="77777777" w:rsidR="0026752A" w:rsidRPr="00D6059A" w:rsidRDefault="0026752A" w:rsidP="00D6059A">
      <w:pPr>
        <w:pStyle w:val="norm"/>
        <w:widowControl w:val="0"/>
        <w:tabs>
          <w:tab w:val="left" w:pos="90"/>
          <w:tab w:val="left" w:pos="810"/>
        </w:tabs>
        <w:spacing w:line="240" w:lineRule="auto"/>
        <w:ind w:firstLine="567"/>
        <w:rPr>
          <w:rFonts w:ascii="GHEA Grapalat" w:hAnsi="GHEA Grapalat"/>
          <w:sz w:val="20"/>
          <w:szCs w:val="24"/>
          <w:lang w:val="ru-RU"/>
        </w:rPr>
      </w:pPr>
      <w:r w:rsidRPr="00D6059A">
        <w:rPr>
          <w:rFonts w:ascii="GHEA Grapalat" w:hAnsi="GHEA Grapalat"/>
          <w:sz w:val="20"/>
          <w:szCs w:val="24"/>
          <w:lang w:val="ru-RU"/>
        </w:rPr>
        <w:t>У-цена на максимальную единицу предоставленной услуги,</w:t>
      </w:r>
    </w:p>
    <w:p w14:paraId="54ED5172" w14:textId="77777777" w:rsidR="0026752A" w:rsidRPr="00D6059A" w:rsidRDefault="0026752A" w:rsidP="00D6059A">
      <w:pPr>
        <w:pStyle w:val="norm"/>
        <w:widowControl w:val="0"/>
        <w:tabs>
          <w:tab w:val="left" w:pos="90"/>
          <w:tab w:val="left" w:pos="810"/>
        </w:tabs>
        <w:spacing w:line="240" w:lineRule="auto"/>
        <w:ind w:firstLine="567"/>
        <w:rPr>
          <w:rFonts w:ascii="GHEA Grapalat" w:hAnsi="GHEA Grapalat"/>
          <w:sz w:val="20"/>
          <w:szCs w:val="24"/>
          <w:lang w:val="ru-RU"/>
        </w:rPr>
      </w:pPr>
      <w:r w:rsidRPr="00D6059A">
        <w:rPr>
          <w:rFonts w:ascii="GHEA Grapalat" w:hAnsi="GHEA Grapalat"/>
          <w:sz w:val="20"/>
          <w:szCs w:val="24"/>
          <w:lang w:val="ru-RU"/>
        </w:rPr>
        <w:t>К-количество предоставленных услуг.</w:t>
      </w:r>
    </w:p>
    <w:p w14:paraId="2F5A6F1E" w14:textId="77777777" w:rsidR="0026752A" w:rsidRPr="00D6059A" w:rsidRDefault="0026752A" w:rsidP="00D6059A">
      <w:pPr>
        <w:pStyle w:val="norm"/>
        <w:widowControl w:val="0"/>
        <w:tabs>
          <w:tab w:val="left" w:pos="90"/>
          <w:tab w:val="left" w:pos="810"/>
        </w:tabs>
        <w:spacing w:line="240" w:lineRule="auto"/>
        <w:ind w:firstLine="567"/>
        <w:rPr>
          <w:rFonts w:ascii="GHEA Grapalat" w:hAnsi="GHEA Grapalat"/>
          <w:sz w:val="20"/>
          <w:szCs w:val="24"/>
          <w:lang w:val="ru-RU"/>
        </w:rPr>
      </w:pPr>
      <w:r w:rsidRPr="00D6059A">
        <w:rPr>
          <w:rFonts w:ascii="GHEA Grapalat" w:hAnsi="GHEA Grapalat"/>
          <w:sz w:val="20"/>
          <w:szCs w:val="24"/>
          <w:lang w:val="ru-RU"/>
        </w:rPr>
        <w:t>Заявка участника не подлежит отклонению, если:</w:t>
      </w:r>
    </w:p>
    <w:p w14:paraId="3B65A2BF" w14:textId="77777777" w:rsidR="0026752A" w:rsidRPr="00D6059A" w:rsidRDefault="0026752A" w:rsidP="00D6059A">
      <w:pPr>
        <w:pStyle w:val="norm"/>
        <w:widowControl w:val="0"/>
        <w:tabs>
          <w:tab w:val="left" w:pos="90"/>
          <w:tab w:val="left" w:pos="810"/>
        </w:tabs>
        <w:spacing w:line="240" w:lineRule="auto"/>
        <w:ind w:firstLine="567"/>
        <w:rPr>
          <w:rFonts w:ascii="GHEA Grapalat" w:hAnsi="GHEA Grapalat"/>
          <w:sz w:val="20"/>
          <w:szCs w:val="24"/>
          <w:lang w:val="ru-RU"/>
        </w:rPr>
      </w:pPr>
      <w:r w:rsidRPr="00D6059A">
        <w:rPr>
          <w:rFonts w:ascii="GHEA Grapalat" w:hAnsi="GHEA Grapalat"/>
          <w:sz w:val="20"/>
          <w:szCs w:val="24"/>
          <w:lang w:val="ru-RU"/>
        </w:rPr>
        <w:t>а.</w:t>
      </w:r>
      <w:r w:rsidRPr="00D6059A">
        <w:rPr>
          <w:rFonts w:ascii="GHEA Grapalat" w:hAnsi="GHEA Grapalat"/>
          <w:sz w:val="20"/>
          <w:szCs w:val="24"/>
          <w:lang w:val="ru-RU"/>
        </w:rPr>
        <w:tab/>
        <w:t>графы "стоимость" и "налог на добавленную стоимость" ценового предложения заполнены только цифрами, а графа "общая цена" — и прописью, и цифрами или только прописью;</w:t>
      </w:r>
    </w:p>
    <w:p w14:paraId="52D17F64" w14:textId="77777777" w:rsidR="000E2053" w:rsidRPr="00D6059A" w:rsidRDefault="000E2053" w:rsidP="00D6059A">
      <w:pPr>
        <w:pStyle w:val="norm"/>
        <w:widowControl w:val="0"/>
        <w:tabs>
          <w:tab w:val="left" w:pos="90"/>
          <w:tab w:val="left" w:pos="810"/>
        </w:tabs>
        <w:spacing w:line="240" w:lineRule="auto"/>
        <w:ind w:firstLine="567"/>
        <w:rPr>
          <w:rFonts w:ascii="GHEA Grapalat" w:hAnsi="GHEA Grapalat"/>
          <w:sz w:val="20"/>
          <w:szCs w:val="24"/>
          <w:lang w:val="ru-RU"/>
        </w:rPr>
      </w:pPr>
      <w:r w:rsidRPr="00D6059A">
        <w:rPr>
          <w:rFonts w:ascii="GHEA Grapalat" w:hAnsi="GHEA Grapalat"/>
          <w:sz w:val="20"/>
          <w:szCs w:val="24"/>
          <w:lang w:val="ru-RU"/>
        </w:rPr>
        <w:t>б.</w:t>
      </w:r>
      <w:r w:rsidRPr="00D6059A">
        <w:rPr>
          <w:rFonts w:ascii="GHEA Grapalat" w:hAnsi="GHEA Grapalat"/>
          <w:sz w:val="20"/>
          <w:szCs w:val="24"/>
          <w:lang w:val="ru-RU"/>
        </w:rPr>
        <w:tab/>
        <w:t>между суммами, указанными прописью или цифрами в графах "стоимость"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4A10FEDD" w14:textId="77777777" w:rsidR="000E2053" w:rsidRPr="00D6059A" w:rsidRDefault="000E2053" w:rsidP="00D6059A">
      <w:pPr>
        <w:pStyle w:val="norm"/>
        <w:widowControl w:val="0"/>
        <w:tabs>
          <w:tab w:val="left" w:pos="90"/>
          <w:tab w:val="left" w:pos="810"/>
        </w:tabs>
        <w:spacing w:line="240" w:lineRule="auto"/>
        <w:ind w:firstLine="567"/>
        <w:rPr>
          <w:rFonts w:ascii="GHEA Grapalat" w:hAnsi="GHEA Grapalat"/>
          <w:sz w:val="20"/>
          <w:szCs w:val="24"/>
          <w:lang w:val="ru-RU"/>
        </w:rPr>
      </w:pPr>
      <w:r w:rsidRPr="00D6059A">
        <w:rPr>
          <w:rFonts w:ascii="GHEA Grapalat" w:hAnsi="GHEA Grapalat"/>
          <w:sz w:val="20"/>
          <w:szCs w:val="24"/>
          <w:lang w:val="ru-RU"/>
        </w:rPr>
        <w:t>в.</w:t>
      </w:r>
      <w:r w:rsidRPr="00D6059A">
        <w:rPr>
          <w:rFonts w:ascii="GHEA Grapalat" w:hAnsi="GHEA Grapalat"/>
          <w:sz w:val="20"/>
          <w:szCs w:val="24"/>
          <w:lang w:val="ru-RU"/>
        </w:rPr>
        <w:tab/>
        <w:t>номер лота в ценовом предложении указан неверно, однако наименование предмета закупки заполнено правильно;</w:t>
      </w:r>
    </w:p>
    <w:p w14:paraId="090E2E78" w14:textId="77777777" w:rsidR="000E2053" w:rsidRPr="00D6059A" w:rsidRDefault="000E2053" w:rsidP="00D6059A">
      <w:pPr>
        <w:pStyle w:val="norm"/>
        <w:widowControl w:val="0"/>
        <w:tabs>
          <w:tab w:val="left" w:pos="90"/>
          <w:tab w:val="left" w:pos="1134"/>
        </w:tabs>
        <w:spacing w:line="240" w:lineRule="auto"/>
        <w:ind w:firstLine="567"/>
        <w:rPr>
          <w:rFonts w:ascii="GHEA Grapalat" w:hAnsi="GHEA Grapalat"/>
          <w:sz w:val="20"/>
          <w:szCs w:val="24"/>
          <w:lang w:val="ru-RU"/>
        </w:rPr>
      </w:pPr>
      <w:r w:rsidRPr="00D6059A">
        <w:rPr>
          <w:rFonts w:ascii="GHEA Grapalat" w:hAnsi="GHEA Grapalat"/>
          <w:sz w:val="20"/>
          <w:szCs w:val="24"/>
          <w:lang w:val="ru-RU"/>
        </w:rPr>
        <w:lastRenderedPageBreak/>
        <w:t>г.</w:t>
      </w:r>
      <w:r w:rsidRPr="00D6059A">
        <w:rPr>
          <w:sz w:val="18"/>
          <w:lang w:val="ru-RU"/>
        </w:rPr>
        <w:t xml:space="preserve"> </w:t>
      </w:r>
      <w:r w:rsidRPr="00D6059A">
        <w:rPr>
          <w:rFonts w:ascii="GHEA Grapalat" w:hAnsi="GHEA Grapalat"/>
          <w:sz w:val="20"/>
          <w:szCs w:val="24"/>
          <w:lang w:val="ru-RU"/>
        </w:rPr>
        <w:t>стоимость, налог на добавленную стоимость и общая сумма ценового предложения, указанные в графах прописью или цифрами, округлены до пяти десятых-до целого числа ниже, а пять десятых и более-до целого числа выше;</w:t>
      </w:r>
    </w:p>
    <w:p w14:paraId="00195E55" w14:textId="77777777" w:rsidR="000E2053" w:rsidRPr="00D6059A" w:rsidRDefault="000E2053" w:rsidP="00D6059A">
      <w:pPr>
        <w:pStyle w:val="norm"/>
        <w:widowControl w:val="0"/>
        <w:tabs>
          <w:tab w:val="left" w:pos="90"/>
          <w:tab w:val="left" w:pos="1134"/>
        </w:tabs>
        <w:spacing w:line="240" w:lineRule="auto"/>
        <w:ind w:firstLine="567"/>
        <w:contextualSpacing/>
        <w:rPr>
          <w:rFonts w:ascii="GHEA Grapalat" w:hAnsi="GHEA Grapalat"/>
          <w:sz w:val="20"/>
          <w:szCs w:val="24"/>
          <w:lang w:val="ru-RU"/>
        </w:rPr>
      </w:pPr>
      <w:r w:rsidRPr="00D6059A">
        <w:rPr>
          <w:rFonts w:ascii="GHEA Grapalat" w:hAnsi="GHEA Grapalat"/>
          <w:sz w:val="20"/>
          <w:szCs w:val="24"/>
          <w:lang w:val="ru-RU"/>
        </w:rPr>
        <w:t>д.</w:t>
      </w:r>
      <w:r w:rsidRPr="00D6059A">
        <w:rPr>
          <w:sz w:val="18"/>
          <w:lang w:val="ru-RU"/>
        </w:rPr>
        <w:t xml:space="preserve"> </w:t>
      </w:r>
      <w:r w:rsidRPr="00D6059A">
        <w:rPr>
          <w:rFonts w:ascii="GHEA Grapalat" w:hAnsi="GHEA Grapalat"/>
          <w:sz w:val="20"/>
          <w:szCs w:val="24"/>
          <w:lang w:val="ru-RU"/>
        </w:rPr>
        <w:t>в графах "стоимость" и "налог на добавленную стоимость" ценового предложения суммы заполнены как цифрами, так и прописью,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684480D9" w14:textId="77777777" w:rsidR="000E2053" w:rsidRPr="00D6059A" w:rsidRDefault="000E2053" w:rsidP="00D6059A">
      <w:pPr>
        <w:pStyle w:val="norm"/>
        <w:widowControl w:val="0"/>
        <w:tabs>
          <w:tab w:val="left" w:pos="90"/>
          <w:tab w:val="left" w:pos="1134"/>
        </w:tabs>
        <w:spacing w:line="240" w:lineRule="auto"/>
        <w:ind w:firstLine="567"/>
        <w:contextualSpacing/>
        <w:rPr>
          <w:rFonts w:ascii="GHEA Grapalat" w:hAnsi="GHEA Grapalat"/>
          <w:sz w:val="20"/>
          <w:szCs w:val="24"/>
          <w:lang w:val="ru-RU"/>
        </w:rPr>
      </w:pPr>
      <w:r w:rsidRPr="00D6059A">
        <w:rPr>
          <w:rFonts w:ascii="GHEA Grapalat" w:hAnsi="GHEA Grapalat"/>
          <w:sz w:val="20"/>
          <w:szCs w:val="24"/>
          <w:lang w:val="ru-RU"/>
        </w:rPr>
        <w:t>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14:paraId="270FF7DA" w14:textId="77777777" w:rsidR="000E2053" w:rsidRPr="00D6059A" w:rsidRDefault="000E2053" w:rsidP="00D6059A">
      <w:pPr>
        <w:pStyle w:val="norm"/>
        <w:widowControl w:val="0"/>
        <w:tabs>
          <w:tab w:val="left" w:pos="90"/>
          <w:tab w:val="left" w:pos="1134"/>
        </w:tabs>
        <w:spacing w:line="240" w:lineRule="auto"/>
        <w:ind w:firstLine="567"/>
        <w:rPr>
          <w:rFonts w:ascii="GHEA Grapalat" w:hAnsi="GHEA Grapalat" w:cs="Sylfaen"/>
          <w:sz w:val="20"/>
          <w:szCs w:val="24"/>
          <w:lang w:val="ru-RU"/>
        </w:rPr>
      </w:pPr>
      <w:r w:rsidRPr="00D6059A">
        <w:rPr>
          <w:rFonts w:ascii="GHEA Grapalat" w:hAnsi="GHEA Grapalat"/>
          <w:sz w:val="20"/>
          <w:szCs w:val="24"/>
          <w:lang w:val="ru-RU"/>
        </w:rPr>
        <w:t>е.</w:t>
      </w:r>
      <w:r w:rsidRPr="00D6059A">
        <w:rPr>
          <w:sz w:val="18"/>
          <w:lang w:val="ru-RU"/>
        </w:rPr>
        <w:t xml:space="preserve"> </w:t>
      </w:r>
      <w:r w:rsidRPr="00D6059A">
        <w:rPr>
          <w:rFonts w:ascii="GHEA Grapalat" w:hAnsi="GHEA Grapalat"/>
          <w:sz w:val="20"/>
          <w:szCs w:val="24"/>
          <w:lang w:val="ru-RU"/>
        </w:rPr>
        <w:t>в суммах, заполненных буквами в графах ценового предложения, лумы указаны в цифрах.</w:t>
      </w:r>
    </w:p>
    <w:p w14:paraId="2AA42057" w14:textId="77777777" w:rsidR="000E2053" w:rsidRPr="00D6059A" w:rsidRDefault="000E2053" w:rsidP="00D6059A">
      <w:pPr>
        <w:pStyle w:val="norm"/>
        <w:widowControl w:val="0"/>
        <w:tabs>
          <w:tab w:val="left" w:pos="90"/>
          <w:tab w:val="left" w:pos="1134"/>
        </w:tabs>
        <w:spacing w:line="240" w:lineRule="auto"/>
        <w:ind w:firstLine="567"/>
        <w:rPr>
          <w:rFonts w:ascii="GHEA Grapalat" w:hAnsi="GHEA Grapalat"/>
          <w:sz w:val="18"/>
          <w:lang w:val="ru-RU"/>
        </w:rPr>
      </w:pPr>
      <w:r w:rsidRPr="00D6059A">
        <w:rPr>
          <w:rFonts w:ascii="GHEA Grapalat" w:hAnsi="GHEA Grapalat"/>
          <w:sz w:val="20"/>
          <w:szCs w:val="24"/>
          <w:lang w:val="ru-RU"/>
        </w:rPr>
        <w:t>5.3.</w:t>
      </w:r>
      <w:r w:rsidRPr="00D6059A">
        <w:rPr>
          <w:rFonts w:ascii="GHEA Grapalat" w:hAnsi="GHEA Grapalat"/>
          <w:sz w:val="20"/>
          <w:szCs w:val="24"/>
          <w:lang w:val="ru-RU"/>
        </w:rPr>
        <w:tab/>
        <w:t xml:space="preserve">Если цена заключаемого договора стабильна, то ценовое предложение представляется одним числом — общей предлагаемой для исполнения договора ценой. </w:t>
      </w:r>
    </w:p>
    <w:p w14:paraId="757981A5" w14:textId="77777777" w:rsidR="000E2053" w:rsidRPr="00D6059A" w:rsidRDefault="000E2053" w:rsidP="00D6059A">
      <w:pPr>
        <w:pStyle w:val="norm"/>
        <w:widowControl w:val="0"/>
        <w:tabs>
          <w:tab w:val="left" w:pos="90"/>
          <w:tab w:val="left" w:pos="1134"/>
        </w:tabs>
        <w:spacing w:line="240" w:lineRule="auto"/>
        <w:ind w:firstLine="567"/>
        <w:rPr>
          <w:rFonts w:ascii="GHEA Grapalat" w:hAnsi="GHEA Grapalat"/>
          <w:sz w:val="20"/>
          <w:szCs w:val="24"/>
          <w:lang w:val="ru-RU"/>
        </w:rPr>
      </w:pPr>
      <w:r w:rsidRPr="00D6059A">
        <w:rPr>
          <w:rFonts w:ascii="GHEA Grapalat" w:hAnsi="GHEA Grapalat"/>
          <w:sz w:val="20"/>
          <w:szCs w:val="24"/>
          <w:lang w:val="ru-RU"/>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516F8130" w14:textId="77777777" w:rsidR="000E2053" w:rsidRPr="00D6059A" w:rsidRDefault="000E2053" w:rsidP="00D6059A">
      <w:pPr>
        <w:widowControl w:val="0"/>
        <w:spacing w:after="0"/>
        <w:ind w:left="567" w:right="565"/>
        <w:jc w:val="center"/>
        <w:rPr>
          <w:rFonts w:ascii="GHEA Grapalat" w:hAnsi="GHEA Grapalat"/>
          <w:b/>
          <w:sz w:val="20"/>
          <w:lang w:val="ru-RU"/>
        </w:rPr>
      </w:pPr>
    </w:p>
    <w:p w14:paraId="3DBBFE28" w14:textId="77777777" w:rsidR="000E2053" w:rsidRPr="00D6059A" w:rsidRDefault="000E2053" w:rsidP="00D6059A">
      <w:pPr>
        <w:widowControl w:val="0"/>
        <w:spacing w:after="0"/>
        <w:ind w:left="567" w:right="565"/>
        <w:jc w:val="center"/>
        <w:rPr>
          <w:rFonts w:ascii="GHEA Grapalat" w:hAnsi="GHEA Grapalat"/>
          <w:b/>
          <w:sz w:val="20"/>
          <w:lang w:val="ru-RU"/>
        </w:rPr>
      </w:pPr>
      <w:r w:rsidRPr="00D6059A">
        <w:rPr>
          <w:rFonts w:ascii="GHEA Grapalat" w:hAnsi="GHEA Grapalat"/>
          <w:b/>
          <w:sz w:val="20"/>
          <w:lang w:val="ru-RU"/>
        </w:rPr>
        <w:t xml:space="preserve">6. СРОК ДЕЙСТВИЯ ЗАЯВКИ, </w:t>
      </w:r>
      <w:r w:rsidRPr="00D6059A">
        <w:rPr>
          <w:rFonts w:ascii="GHEA Grapalat" w:hAnsi="GHEA Grapalat"/>
          <w:b/>
          <w:sz w:val="20"/>
          <w:lang w:val="ru-RU"/>
        </w:rPr>
        <w:br/>
        <w:t>ПОРЯДОК ВНЕСЕНИЯ ИЗМЕНЕНИЙ В ЗАЯВКИ И ИХ ОТЗЫВА</w:t>
      </w:r>
    </w:p>
    <w:p w14:paraId="701217B3" w14:textId="77777777" w:rsidR="000E2053" w:rsidRPr="00D6059A" w:rsidRDefault="000E2053" w:rsidP="00D6059A">
      <w:pPr>
        <w:pStyle w:val="BodyTextIndent"/>
        <w:widowControl w:val="0"/>
        <w:tabs>
          <w:tab w:val="left" w:pos="1134"/>
        </w:tabs>
        <w:spacing w:line="240" w:lineRule="auto"/>
        <w:ind w:firstLine="567"/>
        <w:rPr>
          <w:rFonts w:ascii="GHEA Grapalat" w:hAnsi="GHEA Grapalat"/>
          <w:i w:val="0"/>
          <w:szCs w:val="24"/>
          <w:lang w:val="ru-RU"/>
        </w:rPr>
      </w:pPr>
      <w:r w:rsidRPr="00D6059A">
        <w:rPr>
          <w:rFonts w:ascii="GHEA Grapalat" w:hAnsi="GHEA Grapalat"/>
          <w:i w:val="0"/>
          <w:szCs w:val="24"/>
          <w:lang w:val="ru-RU"/>
        </w:rPr>
        <w:t>6.1.</w:t>
      </w:r>
      <w:r w:rsidRPr="00D6059A">
        <w:rPr>
          <w:rFonts w:ascii="GHEA Grapalat" w:hAnsi="GHEA Grapalat"/>
          <w:i w:val="0"/>
          <w:szCs w:val="24"/>
          <w:lang w:val="ru-RU"/>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01241FB3" w14:textId="77777777" w:rsidR="000E2053" w:rsidRPr="00D6059A" w:rsidRDefault="000E2053" w:rsidP="00D6059A">
      <w:pPr>
        <w:pStyle w:val="BodyTextIndent"/>
        <w:widowControl w:val="0"/>
        <w:tabs>
          <w:tab w:val="left" w:pos="1134"/>
        </w:tabs>
        <w:spacing w:line="240" w:lineRule="auto"/>
        <w:ind w:firstLine="567"/>
        <w:rPr>
          <w:rFonts w:ascii="GHEA Grapalat" w:hAnsi="GHEA Grapalat" w:cs="Sylfaen"/>
          <w:i w:val="0"/>
          <w:szCs w:val="24"/>
          <w:lang w:val="ru-RU"/>
        </w:rPr>
      </w:pPr>
      <w:r w:rsidRPr="00D6059A">
        <w:rPr>
          <w:rFonts w:ascii="GHEA Grapalat" w:hAnsi="GHEA Grapalat"/>
          <w:i w:val="0"/>
          <w:szCs w:val="24"/>
          <w:lang w:val="ru-RU"/>
        </w:rPr>
        <w:t>6.2.</w:t>
      </w:r>
      <w:r w:rsidRPr="00D6059A">
        <w:rPr>
          <w:rFonts w:ascii="GHEA Grapalat" w:hAnsi="GHEA Grapalat"/>
          <w:i w:val="0"/>
          <w:szCs w:val="24"/>
          <w:lang w:val="ru-RU"/>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61E0B845" w14:textId="77777777" w:rsidR="000E2053" w:rsidRPr="00D6059A" w:rsidRDefault="000E2053" w:rsidP="00D6059A">
      <w:pPr>
        <w:spacing w:after="0"/>
        <w:rPr>
          <w:rFonts w:ascii="GHEA Grapalat" w:hAnsi="GHEA Grapalat" w:cs="Sylfaen"/>
          <w:sz w:val="20"/>
          <w:lang w:val="ru-RU"/>
        </w:rPr>
      </w:pPr>
    </w:p>
    <w:p w14:paraId="050A0949" w14:textId="77777777" w:rsidR="000E2053" w:rsidRPr="00D6059A" w:rsidRDefault="000E2053" w:rsidP="00D6059A">
      <w:pPr>
        <w:widowControl w:val="0"/>
        <w:spacing w:after="0"/>
        <w:jc w:val="center"/>
        <w:rPr>
          <w:rFonts w:ascii="GHEA Grapalat" w:hAnsi="GHEA Grapalat"/>
          <w:b/>
          <w:sz w:val="20"/>
          <w:lang w:val="ru-RU"/>
        </w:rPr>
      </w:pPr>
      <w:r w:rsidRPr="00D6059A">
        <w:rPr>
          <w:rFonts w:ascii="GHEA Grapalat" w:hAnsi="GHEA Grapalat"/>
          <w:b/>
          <w:sz w:val="20"/>
          <w:lang w:val="ru-RU"/>
        </w:rPr>
        <w:t xml:space="preserve">8.ВСКРЫТИЕ, ОЦЕНКА ЗАЯВОК И </w:t>
      </w:r>
      <w:r w:rsidRPr="00D6059A">
        <w:rPr>
          <w:rFonts w:ascii="GHEA Grapalat" w:hAnsi="GHEA Grapalat"/>
          <w:b/>
          <w:sz w:val="20"/>
          <w:lang w:val="ru-RU"/>
        </w:rPr>
        <w:br/>
        <w:t xml:space="preserve">ПОДВЕДЕНИЕ ИТОГОВ </w:t>
      </w:r>
    </w:p>
    <w:p w14:paraId="6D12E8C5" w14:textId="7DC6C5C8" w:rsidR="000E2053" w:rsidRPr="00D6059A" w:rsidRDefault="000E2053" w:rsidP="00D6059A">
      <w:pPr>
        <w:pStyle w:val="BodyTextIndent"/>
        <w:widowControl w:val="0"/>
        <w:tabs>
          <w:tab w:val="left" w:pos="1134"/>
        </w:tabs>
        <w:spacing w:line="240" w:lineRule="auto"/>
        <w:ind w:firstLine="567"/>
        <w:rPr>
          <w:rFonts w:ascii="GHEA Grapalat" w:hAnsi="GHEA Grapalat"/>
          <w:i w:val="0"/>
          <w:szCs w:val="24"/>
          <w:lang w:val="ru-RU"/>
        </w:rPr>
      </w:pPr>
      <w:r w:rsidRPr="00D6059A">
        <w:rPr>
          <w:rFonts w:ascii="GHEA Grapalat" w:hAnsi="GHEA Grapalat"/>
          <w:i w:val="0"/>
          <w:szCs w:val="24"/>
          <w:lang w:val="ru-RU"/>
        </w:rPr>
        <w:t>8.1.</w:t>
      </w:r>
      <w:r w:rsidRPr="00D6059A">
        <w:rPr>
          <w:rFonts w:ascii="GHEA Grapalat" w:hAnsi="GHEA Grapalat"/>
          <w:i w:val="0"/>
          <w:szCs w:val="24"/>
          <w:lang w:val="ru-RU"/>
        </w:rPr>
        <w:tab/>
        <w:t>Вскрытие заявок произойдет заседании комиссии по вскрытию заявок на "7"-ый день в "</w:t>
      </w:r>
      <w:r w:rsidR="00F64174" w:rsidRPr="00D6059A">
        <w:rPr>
          <w:rFonts w:ascii="GHEA Grapalat" w:hAnsi="GHEA Grapalat"/>
          <w:i w:val="0"/>
          <w:szCs w:val="24"/>
          <w:lang w:val="ru-RU"/>
        </w:rPr>
        <w:t>10:00</w:t>
      </w:r>
      <w:r w:rsidRPr="00D6059A">
        <w:rPr>
          <w:rFonts w:ascii="GHEA Grapalat" w:hAnsi="GHEA Grapalat"/>
          <w:i w:val="0"/>
          <w:szCs w:val="24"/>
          <w:lang w:val="ru-RU"/>
        </w:rPr>
        <w:t xml:space="preserve">" со дня опубликования бюллетене объявления и приглашения на настоящую процедуру. </w:t>
      </w:r>
    </w:p>
    <w:p w14:paraId="0978B0B3" w14:textId="77777777" w:rsidR="000E2053" w:rsidRPr="00D6059A" w:rsidRDefault="000E2053" w:rsidP="00D6059A">
      <w:pPr>
        <w:pStyle w:val="BodyTextIndent"/>
        <w:widowControl w:val="0"/>
        <w:tabs>
          <w:tab w:val="left" w:pos="1134"/>
        </w:tabs>
        <w:spacing w:line="240" w:lineRule="auto"/>
        <w:ind w:firstLine="567"/>
        <w:rPr>
          <w:rFonts w:ascii="GHEA Grapalat" w:hAnsi="GHEA Grapalat"/>
          <w:i w:val="0"/>
          <w:szCs w:val="24"/>
          <w:lang w:val="ru-RU"/>
        </w:rPr>
      </w:pPr>
      <w:r w:rsidRPr="00D6059A">
        <w:rPr>
          <w:rFonts w:ascii="GHEA Grapalat" w:hAnsi="GHEA Grapalat"/>
          <w:i w:val="0"/>
          <w:szCs w:val="24"/>
          <w:lang w:val="ru-RU"/>
        </w:rPr>
        <w:t>На заседании по вскрытию и оценке заявок:</w:t>
      </w:r>
    </w:p>
    <w:p w14:paraId="761F827D" w14:textId="77777777" w:rsidR="000E2053" w:rsidRPr="00D6059A" w:rsidRDefault="000E2053" w:rsidP="00D6059A">
      <w:pPr>
        <w:pStyle w:val="BodyTextIndent"/>
        <w:widowControl w:val="0"/>
        <w:tabs>
          <w:tab w:val="left" w:pos="1134"/>
        </w:tabs>
        <w:spacing w:line="240" w:lineRule="auto"/>
        <w:ind w:firstLine="567"/>
        <w:rPr>
          <w:rFonts w:ascii="GHEA Grapalat" w:hAnsi="GHEA Grapalat"/>
          <w:lang w:val="ru-RU"/>
        </w:rPr>
      </w:pPr>
      <w:r w:rsidRPr="00D6059A">
        <w:rPr>
          <w:rFonts w:ascii="GHEA Grapalat" w:hAnsi="GHEA Grapalat"/>
          <w:i w:val="0"/>
          <w:szCs w:val="24"/>
          <w:lang w:val="ru-RU"/>
        </w:rPr>
        <w:t xml:space="preserve"> 1)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услуги, а также выраженные одним</w:t>
      </w:r>
      <w:r w:rsidRPr="00D6059A">
        <w:rPr>
          <w:rFonts w:ascii="GHEA Grapalat" w:hAnsi="GHEA Grapalat"/>
          <w:lang w:val="ru-RU"/>
        </w:rPr>
        <w:t xml:space="preserve"> числом ценовые предложения подавших заявки участников, принимая за основание представленную прописью запись.</w:t>
      </w:r>
    </w:p>
    <w:p w14:paraId="31DDEFD8" w14:textId="77777777" w:rsidR="000E2053" w:rsidRPr="00D6059A" w:rsidRDefault="000E2053" w:rsidP="00D6059A">
      <w:pPr>
        <w:widowControl w:val="0"/>
        <w:tabs>
          <w:tab w:val="left" w:pos="810"/>
        </w:tabs>
        <w:spacing w:after="0"/>
        <w:ind w:firstLine="567"/>
        <w:jc w:val="both"/>
        <w:rPr>
          <w:rFonts w:ascii="GHEA Grapalat" w:hAnsi="GHEA Grapalat"/>
          <w:sz w:val="20"/>
          <w:lang w:val="ru-RU"/>
        </w:rPr>
      </w:pPr>
      <w:r w:rsidRPr="00D6059A">
        <w:rPr>
          <w:rFonts w:ascii="GHEA Grapalat" w:hAnsi="GHEA Grapalat"/>
          <w:sz w:val="20"/>
          <w:lang w:val="ru-RU"/>
        </w:rPr>
        <w:t>2)</w:t>
      </w:r>
      <w:r w:rsidRPr="00D6059A">
        <w:rPr>
          <w:rFonts w:ascii="GHEA Grapalat" w:hAnsi="GHEA Grapalat"/>
          <w:sz w:val="20"/>
          <w:lang w:val="ru-RU"/>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2A4703D1" w14:textId="77777777" w:rsidR="000E2053" w:rsidRPr="00D6059A" w:rsidRDefault="000E2053" w:rsidP="00D6059A">
      <w:pPr>
        <w:widowControl w:val="0"/>
        <w:tabs>
          <w:tab w:val="left" w:pos="810"/>
        </w:tabs>
        <w:spacing w:after="0"/>
        <w:ind w:firstLine="567"/>
        <w:jc w:val="both"/>
        <w:rPr>
          <w:rFonts w:ascii="GHEA Grapalat" w:hAnsi="GHEA Grapalat"/>
          <w:sz w:val="20"/>
          <w:lang w:val="ru-RU"/>
        </w:rPr>
      </w:pPr>
      <w:r w:rsidRPr="00D6059A">
        <w:rPr>
          <w:rFonts w:ascii="GHEA Grapalat" w:hAnsi="GHEA Grapalat"/>
          <w:sz w:val="20"/>
          <w:lang w:val="ru-RU"/>
        </w:rPr>
        <w:t>а.</w:t>
      </w:r>
      <w:r w:rsidRPr="00D6059A">
        <w:rPr>
          <w:rFonts w:ascii="GHEA Grapalat" w:hAnsi="GHEA Grapalat"/>
          <w:sz w:val="20"/>
          <w:lang w:val="ru-RU"/>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016A344F" w14:textId="77777777" w:rsidR="000E2053" w:rsidRPr="00D6059A" w:rsidRDefault="000E2053" w:rsidP="00D6059A">
      <w:pPr>
        <w:widowControl w:val="0"/>
        <w:tabs>
          <w:tab w:val="left" w:pos="810"/>
        </w:tabs>
        <w:spacing w:after="0"/>
        <w:ind w:firstLine="567"/>
        <w:jc w:val="both"/>
        <w:rPr>
          <w:rFonts w:ascii="GHEA Grapalat" w:hAnsi="GHEA Grapalat"/>
          <w:sz w:val="20"/>
          <w:lang w:val="ru-RU"/>
        </w:rPr>
      </w:pPr>
      <w:r w:rsidRPr="00D6059A">
        <w:rPr>
          <w:rFonts w:ascii="GHEA Grapalat" w:hAnsi="GHEA Grapalat"/>
          <w:sz w:val="20"/>
          <w:lang w:val="ru-RU"/>
        </w:rPr>
        <w:t>б.</w:t>
      </w:r>
      <w:r w:rsidRPr="00D6059A">
        <w:rPr>
          <w:rFonts w:ascii="GHEA Grapalat" w:hAnsi="GHEA Grapalat"/>
          <w:sz w:val="20"/>
          <w:lang w:val="ru-RU"/>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626563D5" w14:textId="77777777" w:rsidR="000E2053" w:rsidRPr="00D6059A" w:rsidRDefault="000E2053" w:rsidP="00D6059A">
      <w:pPr>
        <w:widowControl w:val="0"/>
        <w:tabs>
          <w:tab w:val="left" w:pos="810"/>
        </w:tabs>
        <w:spacing w:after="0"/>
        <w:ind w:firstLine="567"/>
        <w:jc w:val="both"/>
        <w:rPr>
          <w:rFonts w:ascii="GHEA Grapalat" w:hAnsi="GHEA Grapalat" w:cs="Sylfaen"/>
          <w:sz w:val="20"/>
          <w:lang w:val="ru-RU"/>
        </w:rPr>
      </w:pPr>
      <w:r w:rsidRPr="00D6059A">
        <w:rPr>
          <w:rFonts w:ascii="GHEA Grapalat" w:hAnsi="GHEA Grapalat"/>
          <w:sz w:val="20"/>
          <w:lang w:val="ru-RU"/>
        </w:rPr>
        <w:t>3)</w:t>
      </w:r>
      <w:r w:rsidRPr="00D6059A">
        <w:rPr>
          <w:rFonts w:ascii="GHEA Grapalat" w:hAnsi="GHEA Grapalat"/>
          <w:sz w:val="20"/>
          <w:lang w:val="ru-RU"/>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66B3D7DE" w14:textId="77777777" w:rsidR="000E2053" w:rsidRPr="00D6059A" w:rsidRDefault="000E2053" w:rsidP="00D6059A">
      <w:pPr>
        <w:widowControl w:val="0"/>
        <w:tabs>
          <w:tab w:val="left" w:pos="1134"/>
        </w:tabs>
        <w:spacing w:after="0"/>
        <w:ind w:firstLine="567"/>
        <w:jc w:val="both"/>
        <w:rPr>
          <w:rFonts w:ascii="GHEA Grapalat" w:hAnsi="GHEA Grapalat" w:cs="Sylfaen"/>
          <w:sz w:val="20"/>
          <w:lang w:val="ru-RU"/>
        </w:rPr>
      </w:pPr>
      <w:r w:rsidRPr="00D6059A">
        <w:rPr>
          <w:rFonts w:ascii="GHEA Grapalat" w:hAnsi="GHEA Grapalat"/>
          <w:sz w:val="20"/>
          <w:lang w:val="ru-RU"/>
        </w:rPr>
        <w:t>8.2.</w:t>
      </w:r>
      <w:r w:rsidRPr="00D6059A">
        <w:rPr>
          <w:rFonts w:ascii="GHEA Grapalat" w:hAnsi="GHEA Grapalat"/>
          <w:sz w:val="20"/>
          <w:lang w:val="ru-RU"/>
        </w:rPr>
        <w:tab/>
        <w:t xml:space="preserve">Заявки оцениваются в порядке, установленном настоящим приглашением. </w:t>
      </w:r>
    </w:p>
    <w:p w14:paraId="1C6D3DC3" w14:textId="77777777" w:rsidR="000E2053" w:rsidRPr="00D6059A" w:rsidRDefault="000E2053" w:rsidP="00D6059A">
      <w:pPr>
        <w:widowControl w:val="0"/>
        <w:spacing w:after="0"/>
        <w:ind w:firstLine="567"/>
        <w:jc w:val="both"/>
        <w:rPr>
          <w:rFonts w:ascii="GHEA Grapalat" w:hAnsi="GHEA Grapalat"/>
          <w:sz w:val="20"/>
          <w:lang w:val="ru-RU"/>
        </w:rPr>
      </w:pPr>
      <w:r w:rsidRPr="00D6059A">
        <w:rPr>
          <w:rFonts w:ascii="GHEA Grapalat" w:hAnsi="GHEA Grapalat"/>
          <w:sz w:val="20"/>
          <w:lang w:val="ru-RU"/>
        </w:rPr>
        <w:t>Если количество лотов в процедуре закупок не превышает семдесять пять лотов- оценка заявок осуществляется в течение десяти рабочих дней со дня истечения окончательного срока их подачи, а при превышении- в течение пятнадцати рабочих дней.</w:t>
      </w:r>
    </w:p>
    <w:p w14:paraId="25E71AB6" w14:textId="77777777" w:rsidR="000E2053" w:rsidRPr="00D6059A" w:rsidRDefault="000E2053" w:rsidP="00D6059A">
      <w:pPr>
        <w:widowControl w:val="0"/>
        <w:spacing w:after="0"/>
        <w:ind w:firstLine="567"/>
        <w:jc w:val="both"/>
        <w:rPr>
          <w:rFonts w:ascii="GHEA Grapalat" w:hAnsi="GHEA Grapalat"/>
          <w:sz w:val="20"/>
          <w:lang w:val="ru-RU"/>
        </w:rPr>
      </w:pPr>
      <w:r w:rsidRPr="00D6059A">
        <w:rPr>
          <w:rFonts w:ascii="GHEA Grapalat" w:hAnsi="GHEA Grapalat"/>
          <w:sz w:val="20"/>
          <w:lang w:val="ru-RU"/>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и оценке заявок комиссия отклоняет те заявки, в которых отсутствуют ценовое предложение, либо те, которые не соответствуют требованиям приглашения.</w:t>
      </w:r>
    </w:p>
    <w:p w14:paraId="2DF88CCA" w14:textId="77777777" w:rsidR="000E2053" w:rsidRPr="00D6059A" w:rsidRDefault="000E2053" w:rsidP="00D6059A">
      <w:pPr>
        <w:widowControl w:val="0"/>
        <w:spacing w:after="0"/>
        <w:ind w:firstLine="567"/>
        <w:jc w:val="both"/>
        <w:rPr>
          <w:rFonts w:ascii="GHEA Grapalat" w:hAnsi="GHEA Grapalat"/>
          <w:sz w:val="20"/>
          <w:lang w:val="ru-RU"/>
        </w:rPr>
      </w:pPr>
      <w:r w:rsidRPr="00D6059A">
        <w:rPr>
          <w:rFonts w:ascii="GHEA Grapalat" w:hAnsi="GHEA Grapalat"/>
          <w:sz w:val="20"/>
          <w:lang w:val="ru-RU"/>
        </w:rPr>
        <w:t>8.3.</w:t>
      </w:r>
      <w:r w:rsidRPr="00D6059A">
        <w:rPr>
          <w:rFonts w:ascii="GHEA Grapalat" w:hAnsi="GHEA Grapalat"/>
          <w:sz w:val="20"/>
          <w:lang w:val="ru-RU"/>
        </w:rPr>
        <w:tab/>
        <w:t>Отобранный участник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отобранного участника и 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p>
    <w:p w14:paraId="333DDE9A" w14:textId="77777777" w:rsidR="000E2053" w:rsidRPr="00D6059A" w:rsidRDefault="000E2053" w:rsidP="00D6059A">
      <w:pPr>
        <w:widowControl w:val="0"/>
        <w:spacing w:after="0"/>
        <w:ind w:firstLine="567"/>
        <w:jc w:val="both"/>
        <w:rPr>
          <w:rFonts w:ascii="GHEA Grapalat" w:hAnsi="GHEA Grapalat"/>
          <w:sz w:val="20"/>
          <w:lang w:val="ru-RU"/>
        </w:rPr>
      </w:pPr>
      <w:r w:rsidRPr="00D6059A">
        <w:rPr>
          <w:rFonts w:ascii="GHEA Grapalat" w:hAnsi="GHEA Grapalat"/>
          <w:sz w:val="20"/>
          <w:lang w:val="ru-RU"/>
        </w:rPr>
        <w:t>8.4.</w:t>
      </w:r>
      <w:r w:rsidRPr="00D6059A">
        <w:rPr>
          <w:rFonts w:ascii="GHEA Grapalat" w:hAnsi="GHEA Grapalat"/>
          <w:sz w:val="20"/>
          <w:lang w:val="ru-RU"/>
        </w:rPr>
        <w:tab/>
        <w:t xml:space="preserve">Если в заявке имеется несоответствие между суммами, написанными прописью и цифрами, за </w:t>
      </w:r>
      <w:r w:rsidRPr="00D6059A">
        <w:rPr>
          <w:rFonts w:ascii="GHEA Grapalat" w:hAnsi="GHEA Grapalat"/>
          <w:sz w:val="20"/>
          <w:lang w:val="ru-RU"/>
        </w:rPr>
        <w:lastRenderedPageBreak/>
        <w:t>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установленный ЦБА на день вскрытия заявок.</w:t>
      </w:r>
    </w:p>
    <w:p w14:paraId="67917CC7" w14:textId="77777777" w:rsidR="000E2053" w:rsidRPr="00D6059A" w:rsidRDefault="000E2053" w:rsidP="00D6059A">
      <w:pPr>
        <w:widowControl w:val="0"/>
        <w:spacing w:after="0"/>
        <w:ind w:firstLine="567"/>
        <w:jc w:val="both"/>
        <w:rPr>
          <w:rFonts w:ascii="GHEA Grapalat" w:hAnsi="GHEA Grapalat" w:cs="Sylfaen"/>
          <w:i/>
          <w:szCs w:val="24"/>
          <w:lang w:val="ru-RU"/>
        </w:rPr>
      </w:pPr>
      <w:r w:rsidRPr="00D6059A">
        <w:rPr>
          <w:rFonts w:ascii="GHEA Grapalat" w:hAnsi="GHEA Grapalat"/>
          <w:sz w:val="20"/>
          <w:lang w:val="ru-RU"/>
        </w:rPr>
        <w:t>8.5.</w:t>
      </w:r>
      <w:r w:rsidRPr="00D6059A">
        <w:rPr>
          <w:rFonts w:ascii="GHEA Grapalat" w:hAnsi="GHEA Grapalat"/>
          <w:sz w:val="20"/>
          <w:lang w:val="ru-RU"/>
        </w:rPr>
        <w:tab/>
        <w:t>Переговоры между комиссией, заказчиком и участниками запрещаются</w:t>
      </w:r>
      <w:r w:rsidRPr="00D6059A">
        <w:rPr>
          <w:rFonts w:ascii="GHEA Grapalat" w:hAnsi="GHEA Grapalat"/>
          <w:szCs w:val="24"/>
          <w:lang w:val="ru-RU"/>
        </w:rPr>
        <w:t>, за исключением случаев,</w:t>
      </w:r>
    </w:p>
    <w:p w14:paraId="536CDF65" w14:textId="77777777" w:rsidR="000E2053" w:rsidRPr="00D6059A" w:rsidRDefault="000E2053" w:rsidP="00D6059A">
      <w:pPr>
        <w:pStyle w:val="BodyTextIndent"/>
        <w:widowControl w:val="0"/>
        <w:tabs>
          <w:tab w:val="left" w:pos="810"/>
        </w:tabs>
        <w:spacing w:line="240" w:lineRule="auto"/>
        <w:ind w:firstLine="567"/>
        <w:rPr>
          <w:rFonts w:ascii="GHEA Grapalat" w:hAnsi="GHEA Grapalat"/>
          <w:i w:val="0"/>
          <w:szCs w:val="24"/>
          <w:lang w:val="ru-RU"/>
        </w:rPr>
      </w:pPr>
      <w:r w:rsidRPr="00D6059A">
        <w:rPr>
          <w:rFonts w:ascii="GHEA Grapalat" w:hAnsi="GHEA Grapalat"/>
          <w:i w:val="0"/>
          <w:szCs w:val="24"/>
          <w:lang w:val="ru-RU"/>
        </w:rPr>
        <w:t>1)</w:t>
      </w:r>
      <w:r w:rsidRPr="00D6059A">
        <w:rPr>
          <w:rFonts w:ascii="GHEA Grapalat" w:hAnsi="GHEA Grapalat"/>
          <w:i w:val="0"/>
          <w:szCs w:val="24"/>
          <w:lang w:val="ru-RU"/>
        </w:rPr>
        <w:tab/>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Pr="00D6059A">
        <w:rPr>
          <w:rFonts w:ascii="Calibri" w:hAnsi="Calibri" w:cs="Calibri"/>
          <w:i w:val="0"/>
          <w:szCs w:val="24"/>
          <w:lang w:val="ru-RU"/>
        </w:rPr>
        <w:t> </w:t>
      </w:r>
      <w:r w:rsidRPr="00D6059A">
        <w:rPr>
          <w:rFonts w:ascii="GHEA Grapalat" w:hAnsi="GHEA Grapalat"/>
          <w:i w:val="0"/>
          <w:szCs w:val="24"/>
          <w:lang w:val="ru-RU"/>
        </w:rPr>
        <w:t>1 настоящего приглашения для осуществления этой закупки или закупка осуществляется на основании части 6 статьи 15 Закона. 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14:paraId="12C2FE42" w14:textId="77777777" w:rsidR="000E2053" w:rsidRPr="00D6059A" w:rsidDel="00992C40" w:rsidRDefault="000E2053" w:rsidP="00D6059A">
      <w:pPr>
        <w:pStyle w:val="BodyTextIndent"/>
        <w:widowControl w:val="0"/>
        <w:tabs>
          <w:tab w:val="left" w:pos="810"/>
        </w:tabs>
        <w:spacing w:line="240" w:lineRule="auto"/>
        <w:ind w:firstLine="567"/>
        <w:rPr>
          <w:rFonts w:ascii="GHEA Grapalat" w:hAnsi="GHEA Grapalat"/>
          <w:i w:val="0"/>
          <w:szCs w:val="24"/>
          <w:lang w:val="ru-RU"/>
        </w:rPr>
      </w:pPr>
      <w:r w:rsidRPr="00D6059A">
        <w:rPr>
          <w:rFonts w:ascii="GHEA Grapalat" w:hAnsi="GHEA Grapalat"/>
          <w:i w:val="0"/>
          <w:szCs w:val="24"/>
          <w:lang w:val="ru-RU"/>
        </w:rPr>
        <w:t>2)</w:t>
      </w:r>
      <w:r w:rsidRPr="00D6059A">
        <w:rPr>
          <w:rFonts w:ascii="GHEA Grapalat" w:hAnsi="GHEA Grapalat"/>
          <w:i w:val="0"/>
          <w:szCs w:val="24"/>
          <w:lang w:val="ru-RU"/>
        </w:rPr>
        <w:tab/>
        <w:t>иных случаев, предусмотренных Законом.</w:t>
      </w:r>
    </w:p>
    <w:p w14:paraId="5DA0F846" w14:textId="77777777" w:rsidR="000E2053" w:rsidRPr="00D6059A" w:rsidRDefault="000E2053" w:rsidP="00D6059A">
      <w:pPr>
        <w:pStyle w:val="BodyTextIndent"/>
        <w:widowControl w:val="0"/>
        <w:tabs>
          <w:tab w:val="left" w:pos="810"/>
        </w:tabs>
        <w:spacing w:line="240" w:lineRule="auto"/>
        <w:ind w:firstLine="567"/>
        <w:rPr>
          <w:rFonts w:ascii="GHEA Grapalat" w:hAnsi="GHEA Grapalat"/>
          <w:i w:val="0"/>
          <w:szCs w:val="24"/>
          <w:lang w:val="ru-RU"/>
        </w:rPr>
      </w:pPr>
      <w:r w:rsidRPr="00D6059A">
        <w:rPr>
          <w:rFonts w:ascii="GHEA Grapalat" w:hAnsi="GHEA Grapalat"/>
          <w:i w:val="0"/>
          <w:szCs w:val="24"/>
          <w:lang w:val="ru-RU"/>
        </w:rPr>
        <w:t>8.6.</w:t>
      </w:r>
      <w:r w:rsidRPr="00D6059A">
        <w:rPr>
          <w:rFonts w:ascii="GHEA Grapalat" w:hAnsi="GHEA Grapalat"/>
          <w:i w:val="0"/>
          <w:szCs w:val="24"/>
          <w:lang w:val="ru-RU"/>
        </w:rPr>
        <w:tab/>
        <w:t>Из числа участников, подавших заявки, оцененные как удовлетворяющие требованиям приглашения, комиссия отбирает и объявляет отобранного участника и участников,  занявших последующие места.При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услуг или закупка осуществляется на основании части 6 статьи 15 Закона:</w:t>
      </w:r>
    </w:p>
    <w:p w14:paraId="03618E85" w14:textId="77777777" w:rsidR="000E2053" w:rsidRPr="00D6059A" w:rsidRDefault="000E2053" w:rsidP="00D6059A">
      <w:pPr>
        <w:pStyle w:val="norm"/>
        <w:widowControl w:val="0"/>
        <w:tabs>
          <w:tab w:val="left" w:pos="810"/>
        </w:tabs>
        <w:spacing w:line="240" w:lineRule="auto"/>
        <w:ind w:firstLine="567"/>
        <w:rPr>
          <w:rFonts w:ascii="GHEA Grapalat" w:hAnsi="GHEA Grapalat" w:cs="Sylfaen"/>
          <w:sz w:val="20"/>
          <w:szCs w:val="24"/>
          <w:lang w:val="ru-RU"/>
        </w:rPr>
      </w:pPr>
      <w:r w:rsidRPr="00D6059A">
        <w:rPr>
          <w:rFonts w:ascii="GHEA Grapalat" w:hAnsi="GHEA Grapalat"/>
          <w:sz w:val="20"/>
          <w:szCs w:val="24"/>
          <w:lang w:val="ru-RU"/>
        </w:rPr>
        <w:t>а.</w:t>
      </w:r>
      <w:r w:rsidRPr="00D6059A">
        <w:rPr>
          <w:rFonts w:ascii="GHEA Grapalat" w:hAnsi="GHEA Grapalat"/>
          <w:sz w:val="20"/>
          <w:szCs w:val="24"/>
          <w:lang w:val="ru-RU"/>
        </w:rPr>
        <w:tab/>
        <w:t>для определения отобранного участника и участников, занявших последующие места, с</w:t>
      </w:r>
      <w:r w:rsidRPr="00D6059A">
        <w:rPr>
          <w:rFonts w:ascii="Courier New" w:hAnsi="Courier New" w:cs="Courier New"/>
          <w:sz w:val="20"/>
          <w:szCs w:val="24"/>
        </w:rPr>
        <w:t> </w:t>
      </w:r>
      <w:r w:rsidRPr="00D6059A">
        <w:rPr>
          <w:rFonts w:ascii="GHEA Grapalat" w:hAnsi="GHEA Grapalat"/>
          <w:sz w:val="20"/>
          <w:szCs w:val="24"/>
          <w:lang w:val="ru-RU"/>
        </w:rPr>
        <w:t>целью сокращения предложенных на заседании комиссии цен, со всеми участниками, 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14:paraId="50A525CF" w14:textId="77777777" w:rsidR="000E2053" w:rsidRPr="00D6059A" w:rsidRDefault="000E2053" w:rsidP="00D6059A">
      <w:pPr>
        <w:pStyle w:val="norm"/>
        <w:widowControl w:val="0"/>
        <w:tabs>
          <w:tab w:val="left" w:pos="810"/>
        </w:tabs>
        <w:spacing w:line="240" w:lineRule="auto"/>
        <w:ind w:firstLine="567"/>
        <w:rPr>
          <w:rFonts w:ascii="GHEA Grapalat" w:hAnsi="GHEA Grapalat" w:cs="Sylfaen"/>
          <w:sz w:val="20"/>
          <w:szCs w:val="24"/>
          <w:lang w:val="ru-RU"/>
        </w:rPr>
      </w:pPr>
      <w:r w:rsidRPr="00D6059A">
        <w:rPr>
          <w:rFonts w:ascii="GHEA Grapalat" w:hAnsi="GHEA Grapalat"/>
          <w:sz w:val="20"/>
          <w:szCs w:val="24"/>
          <w:lang w:val="ru-RU"/>
        </w:rPr>
        <w:t>б.</w:t>
      </w:r>
      <w:r w:rsidRPr="00D6059A">
        <w:rPr>
          <w:rFonts w:ascii="GHEA Grapalat" w:hAnsi="GHEA Grapalat"/>
          <w:sz w:val="20"/>
          <w:szCs w:val="24"/>
          <w:lang w:val="ru-RU"/>
        </w:rPr>
        <w:tab/>
        <w:t>в противном случае заседание комиссии приостанавливается, и в течение одного рабочего дня секретарь комиссии в электронной форме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14:paraId="6AA85774" w14:textId="77777777" w:rsidR="000E2053" w:rsidRPr="00D6059A" w:rsidRDefault="000E2053" w:rsidP="00D6059A">
      <w:pPr>
        <w:pStyle w:val="norm"/>
        <w:widowControl w:val="0"/>
        <w:tabs>
          <w:tab w:val="left" w:pos="810"/>
        </w:tabs>
        <w:spacing w:line="240" w:lineRule="auto"/>
        <w:ind w:firstLine="567"/>
        <w:rPr>
          <w:rFonts w:ascii="GHEA Grapalat" w:hAnsi="GHEA Grapalat" w:cs="Sylfaen"/>
          <w:sz w:val="20"/>
          <w:szCs w:val="24"/>
          <w:lang w:val="ru-RU"/>
        </w:rPr>
      </w:pPr>
      <w:r w:rsidRPr="00D6059A">
        <w:rPr>
          <w:rFonts w:ascii="GHEA Grapalat" w:hAnsi="GHEA Grapalat"/>
          <w:sz w:val="20"/>
          <w:szCs w:val="24"/>
          <w:lang w:val="ru-RU"/>
        </w:rPr>
        <w:t>в.</w:t>
      </w:r>
      <w:r w:rsidRPr="00D6059A">
        <w:rPr>
          <w:rFonts w:ascii="GHEA Grapalat" w:hAnsi="GHEA Grapalat"/>
          <w:sz w:val="20"/>
          <w:szCs w:val="24"/>
          <w:lang w:val="ru-RU"/>
        </w:rPr>
        <w:tab/>
        <w:t>переговоры проводятся не раннее чем на второй и не позднее чем на пятый рабочий день со дня отправки извещения,</w:t>
      </w:r>
    </w:p>
    <w:p w14:paraId="572FF480" w14:textId="77777777" w:rsidR="000E2053" w:rsidRPr="00D6059A" w:rsidRDefault="000E2053" w:rsidP="00D6059A">
      <w:pPr>
        <w:pStyle w:val="norm"/>
        <w:widowControl w:val="0"/>
        <w:tabs>
          <w:tab w:val="left" w:pos="810"/>
        </w:tabs>
        <w:spacing w:line="240" w:lineRule="auto"/>
        <w:ind w:firstLine="567"/>
        <w:rPr>
          <w:rFonts w:ascii="GHEA Grapalat" w:hAnsi="GHEA Grapalat" w:cs="Sylfaen"/>
          <w:sz w:val="20"/>
          <w:szCs w:val="24"/>
          <w:lang w:val="ru-RU"/>
        </w:rPr>
      </w:pPr>
      <w:r w:rsidRPr="00D6059A">
        <w:rPr>
          <w:rFonts w:ascii="GHEA Grapalat" w:hAnsi="GHEA Grapalat"/>
          <w:sz w:val="20"/>
          <w:szCs w:val="24"/>
          <w:lang w:val="ru-RU"/>
        </w:rPr>
        <w:t>г.</w:t>
      </w:r>
      <w:r w:rsidRPr="00D6059A">
        <w:rPr>
          <w:rFonts w:ascii="GHEA Grapalat" w:hAnsi="GHEA Grapalat"/>
          <w:sz w:val="20"/>
          <w:szCs w:val="24"/>
          <w:lang w:val="ru-RU"/>
        </w:rPr>
        <w:tab/>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14:paraId="65C3B9E6" w14:textId="77777777" w:rsidR="000E2053" w:rsidRPr="00D6059A" w:rsidRDefault="000E2053" w:rsidP="00D6059A">
      <w:pPr>
        <w:pStyle w:val="norm"/>
        <w:widowControl w:val="0"/>
        <w:tabs>
          <w:tab w:val="left" w:pos="810"/>
        </w:tabs>
        <w:spacing w:line="240" w:lineRule="auto"/>
        <w:ind w:firstLine="567"/>
        <w:rPr>
          <w:rFonts w:ascii="GHEA Grapalat" w:hAnsi="GHEA Grapalat" w:cs="Sylfaen"/>
          <w:sz w:val="20"/>
          <w:szCs w:val="24"/>
          <w:lang w:val="ru-RU"/>
        </w:rPr>
      </w:pPr>
      <w:r w:rsidRPr="00D6059A">
        <w:rPr>
          <w:rFonts w:ascii="GHEA Grapalat" w:hAnsi="GHEA Grapalat"/>
          <w:sz w:val="20"/>
          <w:szCs w:val="24"/>
          <w:lang w:val="ru-RU"/>
        </w:rPr>
        <w:t>д.</w:t>
      </w:r>
      <w:r w:rsidRPr="00D6059A">
        <w:rPr>
          <w:rFonts w:ascii="GHEA Grapalat" w:hAnsi="GHEA Grapalat"/>
          <w:sz w:val="20"/>
          <w:szCs w:val="24"/>
          <w:lang w:val="ru-RU"/>
        </w:rPr>
        <w:tab/>
        <w:t>на момент истечения установленного для переговоров окончательного срока, по представленным присутствующим на переговорах участниками ценам, которые не превышают цену, установленную заявкой на закупку, определяются и объявляются отобранный участник и участники, занявшие последующие места,</w:t>
      </w:r>
    </w:p>
    <w:p w14:paraId="20BF9FDF" w14:textId="77777777" w:rsidR="000E2053" w:rsidRPr="00D6059A" w:rsidRDefault="000E2053" w:rsidP="00D6059A">
      <w:pPr>
        <w:pStyle w:val="norm"/>
        <w:widowControl w:val="0"/>
        <w:tabs>
          <w:tab w:val="left" w:pos="1134"/>
        </w:tabs>
        <w:spacing w:line="240" w:lineRule="auto"/>
        <w:ind w:firstLine="567"/>
        <w:rPr>
          <w:rFonts w:ascii="GHEA Grapalat" w:hAnsi="GHEA Grapalat"/>
          <w:sz w:val="20"/>
          <w:szCs w:val="24"/>
          <w:lang w:val="ru-RU"/>
        </w:rPr>
      </w:pPr>
      <w:r w:rsidRPr="00D6059A">
        <w:rPr>
          <w:rFonts w:ascii="GHEA Grapalat" w:hAnsi="GHEA Grapalat"/>
          <w:sz w:val="20"/>
          <w:szCs w:val="24"/>
          <w:lang w:val="ru-RU"/>
        </w:rPr>
        <w:t>е.</w:t>
      </w:r>
      <w:r w:rsidRPr="00D6059A">
        <w:rPr>
          <w:rFonts w:ascii="GHEA Grapalat" w:hAnsi="GHEA Grapalat"/>
          <w:sz w:val="20"/>
          <w:szCs w:val="24"/>
          <w:lang w:val="ru-RU"/>
        </w:rPr>
        <w:tab/>
        <w:t>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установленную заявкой на закупку, то оценочная комиссия может объявить отобранным участника, представившего в результате переговоров низкое ценовое предложение, при условии, что:</w:t>
      </w:r>
    </w:p>
    <w:p w14:paraId="7264F664" w14:textId="77777777" w:rsidR="000E2053" w:rsidRPr="00D6059A" w:rsidRDefault="000E2053" w:rsidP="00D6059A">
      <w:pPr>
        <w:pStyle w:val="norm"/>
        <w:widowControl w:val="0"/>
        <w:tabs>
          <w:tab w:val="left" w:pos="1134"/>
        </w:tabs>
        <w:spacing w:line="240" w:lineRule="auto"/>
        <w:ind w:firstLine="567"/>
        <w:rPr>
          <w:rFonts w:ascii="GHEA Grapalat" w:hAnsi="GHEA Grapalat"/>
          <w:sz w:val="20"/>
          <w:szCs w:val="24"/>
          <w:lang w:val="ru-RU"/>
        </w:rPr>
      </w:pPr>
      <w:r w:rsidRPr="00D6059A">
        <w:rPr>
          <w:rFonts w:ascii="GHEA Grapalat" w:hAnsi="GHEA Grapalat"/>
          <w:sz w:val="20"/>
          <w:szCs w:val="24"/>
          <w:lang w:val="ru-RU"/>
        </w:rPr>
        <w:t>-</w:t>
      </w:r>
      <w:r w:rsidRPr="00D6059A">
        <w:rPr>
          <w:sz w:val="18"/>
          <w:lang w:val="ru-RU"/>
        </w:rPr>
        <w:t xml:space="preserve"> </w:t>
      </w:r>
      <w:r w:rsidRPr="00D6059A">
        <w:rPr>
          <w:rFonts w:ascii="GHEA Grapalat" w:hAnsi="GHEA Grapalat"/>
          <w:sz w:val="20"/>
          <w:szCs w:val="24"/>
          <w:lang w:val="ru-RU"/>
        </w:rPr>
        <w:t>по характеристикам одного и того же предмета закупки в данном календарном году уже была организована как минимум одна конкурентная процедура закупки, которая была объявлена несостоявшейся на основании того, что представленные участниками цены превышают цену, установленную заявкой на закупку,</w:t>
      </w:r>
    </w:p>
    <w:p w14:paraId="264D4601" w14:textId="77777777" w:rsidR="000E2053" w:rsidRPr="00D6059A" w:rsidRDefault="000E2053" w:rsidP="00D6059A">
      <w:pPr>
        <w:pStyle w:val="norm"/>
        <w:widowControl w:val="0"/>
        <w:tabs>
          <w:tab w:val="left" w:pos="1134"/>
        </w:tabs>
        <w:spacing w:line="240" w:lineRule="auto"/>
        <w:ind w:firstLine="567"/>
        <w:rPr>
          <w:rFonts w:ascii="GHEA Grapalat" w:hAnsi="GHEA Grapalat"/>
          <w:sz w:val="20"/>
          <w:szCs w:val="24"/>
          <w:lang w:val="ru-RU"/>
        </w:rPr>
      </w:pPr>
      <w:r w:rsidRPr="00D6059A">
        <w:rPr>
          <w:rFonts w:ascii="GHEA Grapalat" w:hAnsi="GHEA Grapalat"/>
          <w:sz w:val="20"/>
          <w:szCs w:val="24"/>
          <w:lang w:val="ru-RU"/>
        </w:rPr>
        <w:t>-</w:t>
      </w:r>
      <w:r w:rsidRPr="00D6059A">
        <w:rPr>
          <w:sz w:val="18"/>
          <w:lang w:val="ru-RU"/>
        </w:rPr>
        <w:t xml:space="preserve"> </w:t>
      </w:r>
      <w:r w:rsidRPr="00D6059A">
        <w:rPr>
          <w:rFonts w:ascii="GHEA Grapalat" w:hAnsi="GHEA Grapalat"/>
          <w:sz w:val="20"/>
          <w:szCs w:val="24"/>
          <w:lang w:val="ru-RU"/>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 цены, превышающей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работ на период со дня заключения договора до дня заключения соглашения. Договор, заключенный в соответствии с настоящим абзацем, расторгается, если в течение тридцати календарных дней, следующих за заключением договора, дополнительные финансовые средства не предусматриваются.</w:t>
      </w:r>
    </w:p>
    <w:p w14:paraId="7D834896" w14:textId="77777777" w:rsidR="000E2053" w:rsidRPr="00D6059A" w:rsidRDefault="000E2053" w:rsidP="00D6059A">
      <w:pPr>
        <w:pStyle w:val="norm"/>
        <w:widowControl w:val="0"/>
        <w:tabs>
          <w:tab w:val="left" w:pos="1134"/>
        </w:tabs>
        <w:spacing w:line="240" w:lineRule="auto"/>
        <w:ind w:firstLine="567"/>
        <w:rPr>
          <w:rFonts w:ascii="GHEA Grapalat" w:hAnsi="GHEA Grapalat" w:cs="Sylfaen"/>
          <w:sz w:val="20"/>
          <w:szCs w:val="24"/>
          <w:lang w:val="ru-RU"/>
        </w:rPr>
      </w:pPr>
      <w:r w:rsidRPr="00D6059A">
        <w:rPr>
          <w:rFonts w:ascii="GHEA Grapalat" w:hAnsi="GHEA Grapalat"/>
          <w:sz w:val="20"/>
          <w:szCs w:val="24"/>
          <w:lang w:val="ru-RU"/>
        </w:rPr>
        <w:t xml:space="preserve">ж. 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или если наименьшие цены равны, то процедура закупки объявляется несостоявшейся на основании пункта 1 части 1 статьи 37 Закона, за исключением случая, предусмотренного абзацем “е” настоящего подпункта. </w:t>
      </w:r>
    </w:p>
    <w:p w14:paraId="3084937C" w14:textId="77777777" w:rsidR="000E2053" w:rsidRPr="00D6059A" w:rsidRDefault="000E2053" w:rsidP="00D6059A">
      <w:pPr>
        <w:widowControl w:val="0"/>
        <w:tabs>
          <w:tab w:val="left" w:pos="1134"/>
        </w:tabs>
        <w:spacing w:after="0"/>
        <w:ind w:firstLine="567"/>
        <w:jc w:val="both"/>
        <w:rPr>
          <w:rFonts w:ascii="GHEA Grapalat" w:hAnsi="GHEA Grapalat"/>
          <w:sz w:val="20"/>
          <w:lang w:val="ru-RU"/>
        </w:rPr>
      </w:pPr>
      <w:r w:rsidRPr="00D6059A">
        <w:rPr>
          <w:rFonts w:ascii="GHEA Grapalat" w:hAnsi="GHEA Grapalat"/>
          <w:sz w:val="20"/>
          <w:lang w:val="ru-RU"/>
        </w:rPr>
        <w:t>8.7.</w:t>
      </w:r>
      <w:r w:rsidRPr="00D6059A">
        <w:rPr>
          <w:rFonts w:ascii="GHEA Grapalat" w:hAnsi="GHEA Grapalat"/>
          <w:sz w:val="20"/>
          <w:lang w:val="ru-RU"/>
        </w:rPr>
        <w:tab/>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включенные в заявку документы, с которыми он ознакомляется на месте, с правом фотографировать их, и которые он возвращает секретарю комиссии в ходе </w:t>
      </w:r>
      <w:r w:rsidRPr="00D6059A">
        <w:rPr>
          <w:rFonts w:ascii="GHEA Grapalat" w:hAnsi="GHEA Grapalat"/>
          <w:sz w:val="20"/>
          <w:lang w:val="ru-RU"/>
        </w:rPr>
        <w:lastRenderedPageBreak/>
        <w:t>заседания, не</w:t>
      </w:r>
      <w:r w:rsidRPr="00D6059A">
        <w:rPr>
          <w:rFonts w:ascii="Courier New" w:hAnsi="Courier New" w:cs="Courier New"/>
          <w:sz w:val="20"/>
        </w:rPr>
        <w:t> </w:t>
      </w:r>
      <w:r w:rsidRPr="00D6059A">
        <w:rPr>
          <w:rFonts w:ascii="GHEA Grapalat" w:hAnsi="GHEA Grapalat"/>
          <w:sz w:val="20"/>
          <w:lang w:val="ru-RU"/>
        </w:rPr>
        <w:t>препятствуя нормальному функционированию комиссии.</w:t>
      </w:r>
    </w:p>
    <w:p w14:paraId="691AD296" w14:textId="77777777" w:rsidR="000E2053" w:rsidRPr="00D6059A" w:rsidRDefault="000E2053" w:rsidP="00D6059A">
      <w:pPr>
        <w:pStyle w:val="norm"/>
        <w:widowControl w:val="0"/>
        <w:tabs>
          <w:tab w:val="left" w:pos="1134"/>
        </w:tabs>
        <w:spacing w:line="240" w:lineRule="auto"/>
        <w:ind w:firstLine="567"/>
        <w:rPr>
          <w:rFonts w:ascii="GHEA Grapalat" w:hAnsi="GHEA Grapalat"/>
          <w:sz w:val="20"/>
          <w:szCs w:val="24"/>
          <w:lang w:val="ru-RU"/>
        </w:rPr>
      </w:pPr>
      <w:r w:rsidRPr="00D6059A">
        <w:rPr>
          <w:rFonts w:ascii="GHEA Grapalat" w:hAnsi="GHEA Grapalat"/>
          <w:sz w:val="20"/>
          <w:szCs w:val="24"/>
          <w:lang w:val="ru-RU"/>
        </w:rPr>
        <w:t>8.8.</w:t>
      </w:r>
      <w:r w:rsidRPr="00D6059A">
        <w:rPr>
          <w:rFonts w:ascii="GHEA Grapalat" w:hAnsi="GHEA Grapalat"/>
          <w:sz w:val="20"/>
          <w:szCs w:val="24"/>
          <w:lang w:val="ru-RU"/>
        </w:rPr>
        <w:tab/>
        <w:t xml:space="preserve">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то секретарь комиссии в тот же день </w:t>
      </w:r>
      <w:r w:rsidRPr="00D6059A">
        <w:rPr>
          <w:rFonts w:ascii="GHEA Grapalat" w:hAnsi="GHEA Grapalat"/>
          <w:sz w:val="18"/>
          <w:lang w:val="ru-RU"/>
        </w:rPr>
        <w:t xml:space="preserve">электронной форме </w:t>
      </w:r>
      <w:r w:rsidRPr="00D6059A">
        <w:rPr>
          <w:rFonts w:ascii="GHEA Grapalat" w:hAnsi="GHEA Grapalat"/>
          <w:sz w:val="20"/>
          <w:szCs w:val="24"/>
          <w:lang w:val="ru-RU"/>
        </w:rPr>
        <w:t>информирует об этом участника, предлагая последнему исправить несоответствия до окончания срока приостановления.</w:t>
      </w:r>
    </w:p>
    <w:p w14:paraId="450DBCD4" w14:textId="77777777" w:rsidR="000E2053" w:rsidRPr="00D6059A" w:rsidRDefault="000E2053" w:rsidP="00D6059A">
      <w:pPr>
        <w:pStyle w:val="norm"/>
        <w:widowControl w:val="0"/>
        <w:tabs>
          <w:tab w:val="left" w:pos="1134"/>
        </w:tabs>
        <w:spacing w:line="240" w:lineRule="auto"/>
        <w:ind w:firstLine="567"/>
        <w:rPr>
          <w:rFonts w:ascii="GHEA Grapalat" w:hAnsi="GHEA Grapalat" w:cs="Sylfaen"/>
          <w:sz w:val="20"/>
          <w:szCs w:val="24"/>
          <w:lang w:val="ru-RU"/>
        </w:rPr>
      </w:pPr>
      <w:r w:rsidRPr="00D6059A">
        <w:rPr>
          <w:rFonts w:ascii="GHEA Grapalat" w:hAnsi="GHEA Grapalat"/>
          <w:sz w:val="20"/>
          <w:szCs w:val="24"/>
          <w:lang w:val="ru-RU"/>
        </w:rPr>
        <w:t xml:space="preserve">В случае обоснованного решения на основании пункта 67 Порядка Оценочная комиссия посредством Комитета государственных доходов РА может проверить достоверность подтверждения, представленного заявкой участника (участников) об удовлетворении пункта 2 части 1 статьи 6 Закона. </w:t>
      </w:r>
      <w:r w:rsidRPr="00D6059A">
        <w:rPr>
          <w:rFonts w:ascii="GHEA Grapalat" w:hAnsi="GHEA Grapalat" w:cs="Sylfaen"/>
          <w:sz w:val="20"/>
          <w:szCs w:val="24"/>
          <w:lang w:val="ru-RU"/>
        </w:rPr>
        <w:t>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(число, месяц, год) представления заявки.Если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с оригинала информация, полученная из Комитета.</w:t>
      </w:r>
      <w:r w:rsidRPr="00D6059A">
        <w:rPr>
          <w:sz w:val="18"/>
          <w:lang w:val="ru-RU"/>
        </w:rPr>
        <w:t xml:space="preserve"> </w:t>
      </w:r>
      <w:r w:rsidRPr="00D6059A">
        <w:rPr>
          <w:rFonts w:ascii="GHEA Grapalat" w:hAnsi="GHEA Grapalat" w:cs="Sylfaen"/>
          <w:sz w:val="20"/>
          <w:szCs w:val="24"/>
          <w:lang w:val="ru-RU"/>
        </w:rPr>
        <w:t>В уведомлении, направленном участнику, подробно описываются все несоответствия, обнаруженные при оценке заявки.</w:t>
      </w:r>
    </w:p>
    <w:p w14:paraId="3B11DFEA" w14:textId="77777777" w:rsidR="000E2053" w:rsidRPr="00D6059A" w:rsidRDefault="000E2053" w:rsidP="00D6059A">
      <w:pPr>
        <w:pStyle w:val="norm"/>
        <w:widowControl w:val="0"/>
        <w:tabs>
          <w:tab w:val="left" w:pos="1276"/>
        </w:tabs>
        <w:spacing w:line="240" w:lineRule="auto"/>
        <w:ind w:firstLine="567"/>
        <w:rPr>
          <w:rFonts w:ascii="GHEA Grapalat" w:hAnsi="GHEA Grapalat"/>
          <w:sz w:val="20"/>
          <w:szCs w:val="24"/>
          <w:lang w:val="ru-RU"/>
        </w:rPr>
      </w:pPr>
      <w:r w:rsidRPr="00D6059A">
        <w:rPr>
          <w:rFonts w:ascii="GHEA Grapalat" w:hAnsi="GHEA Grapalat"/>
          <w:sz w:val="20"/>
          <w:szCs w:val="24"/>
          <w:lang w:val="ru-RU"/>
        </w:rPr>
        <w:t>8.9.</w:t>
      </w:r>
      <w:r w:rsidRPr="00D6059A">
        <w:rPr>
          <w:rFonts w:ascii="GHEA Grapalat" w:hAnsi="GHEA Grapalat"/>
          <w:sz w:val="20"/>
          <w:szCs w:val="24"/>
          <w:lang w:val="ru-RU"/>
        </w:rPr>
        <w:tab/>
        <w:t>Если участник исправляет зафиксированное несоответствие в срок, установленный пунктом 8.8.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а отобранным участником признается участник, занявший последующее место.</w:t>
      </w:r>
    </w:p>
    <w:p w14:paraId="37C7F81D" w14:textId="77777777" w:rsidR="000E2053" w:rsidRPr="00D6059A" w:rsidRDefault="000E2053" w:rsidP="00D6059A">
      <w:pPr>
        <w:pStyle w:val="norm"/>
        <w:widowControl w:val="0"/>
        <w:tabs>
          <w:tab w:val="left" w:pos="1276"/>
        </w:tabs>
        <w:spacing w:line="240" w:lineRule="auto"/>
        <w:ind w:firstLine="567"/>
        <w:rPr>
          <w:rFonts w:ascii="GHEA Grapalat" w:hAnsi="GHEA Grapalat" w:cs="Sylfaen"/>
          <w:sz w:val="20"/>
          <w:szCs w:val="24"/>
          <w:lang w:val="ru-RU"/>
        </w:rPr>
      </w:pPr>
      <w:r w:rsidRPr="00D6059A">
        <w:rPr>
          <w:rFonts w:ascii="GHEA Grapalat" w:hAnsi="GHEA Grapalat" w:cs="Sylfaen"/>
          <w:sz w:val="20"/>
          <w:szCs w:val="24"/>
          <w:lang w:val="ru-RU"/>
        </w:rPr>
        <w:t>Если в результате оценки заявок несоответствие было зафиксировано в результате информации, полученной из Комитета по государственным доходам РА, то оно считается исправленным, если участник представляет воспроизведенный (отсканированный) экземпляр документа, обосновывающего выплату указанной суммы в предоставленной информации.</w:t>
      </w:r>
    </w:p>
    <w:p w14:paraId="0D863DCA" w14:textId="77777777" w:rsidR="000E2053" w:rsidRPr="00D6059A" w:rsidRDefault="000E2053" w:rsidP="00D6059A">
      <w:pPr>
        <w:pStyle w:val="norm"/>
        <w:widowControl w:val="0"/>
        <w:tabs>
          <w:tab w:val="left" w:pos="1276"/>
        </w:tabs>
        <w:spacing w:line="240" w:lineRule="auto"/>
        <w:ind w:firstLine="567"/>
        <w:rPr>
          <w:rFonts w:ascii="GHEA Grapalat" w:hAnsi="GHEA Grapalat" w:cs="Sylfaen"/>
          <w:sz w:val="20"/>
          <w:szCs w:val="24"/>
          <w:lang w:val="ru-RU"/>
        </w:rPr>
      </w:pPr>
      <w:r w:rsidRPr="00D6059A">
        <w:rPr>
          <w:rFonts w:ascii="GHEA Grapalat" w:hAnsi="GHEA Grapalat" w:cs="Sylfaen"/>
          <w:sz w:val="20"/>
          <w:szCs w:val="24"/>
          <w:lang w:val="ru-RU"/>
        </w:rPr>
        <w:t>8.10.</w:t>
      </w:r>
      <w:r w:rsidRPr="00D6059A">
        <w:rPr>
          <w:rFonts w:ascii="GHEA Grapalat" w:hAnsi="GHEA Grapalat" w:cs="Sylfaen"/>
          <w:sz w:val="20"/>
          <w:szCs w:val="24"/>
          <w:lang w:val="ru-RU"/>
        </w:rPr>
        <w:tab/>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14:paraId="71FD2C45" w14:textId="77777777" w:rsidR="000E2053" w:rsidRPr="00D6059A" w:rsidRDefault="000E2053" w:rsidP="00D6059A">
      <w:pPr>
        <w:pStyle w:val="norm"/>
        <w:widowControl w:val="0"/>
        <w:tabs>
          <w:tab w:val="left" w:pos="1276"/>
        </w:tabs>
        <w:spacing w:line="240" w:lineRule="auto"/>
        <w:ind w:firstLine="567"/>
        <w:rPr>
          <w:rFonts w:ascii="GHEA Grapalat" w:hAnsi="GHEA Grapalat" w:cs="Sylfaen"/>
          <w:sz w:val="20"/>
          <w:szCs w:val="24"/>
          <w:lang w:val="ru-RU"/>
        </w:rPr>
      </w:pPr>
      <w:r w:rsidRPr="00D6059A">
        <w:rPr>
          <w:rFonts w:ascii="GHEA Grapalat" w:hAnsi="GHEA Grapalat" w:cs="Sylfaen"/>
          <w:sz w:val="20"/>
          <w:szCs w:val="24"/>
          <w:lang w:val="ru-RU"/>
        </w:rPr>
        <w:t>8.11.</w:t>
      </w:r>
      <w:r w:rsidRPr="00D6059A">
        <w:rPr>
          <w:rFonts w:ascii="GHEA Grapalat" w:hAnsi="GHEA Grapalat" w:cs="Sylfaen"/>
          <w:sz w:val="20"/>
          <w:szCs w:val="24"/>
          <w:lang w:val="ru-RU"/>
        </w:rPr>
        <w:tab/>
        <w:t xml:space="preserve">После вскрытия и оценки заявок составляется протокол в порядке, установленном законодательством Республики Армения о закупках.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комиссии.8.12.Не позднее чем на следующий рабочий день после завершения заседания по вскрытию и оценке заявок секретарь комиссии: </w:t>
      </w:r>
    </w:p>
    <w:p w14:paraId="1898549F" w14:textId="77777777" w:rsidR="000E2053" w:rsidRPr="00D6059A" w:rsidRDefault="000E2053" w:rsidP="00D6059A">
      <w:pPr>
        <w:pStyle w:val="norm"/>
        <w:widowControl w:val="0"/>
        <w:tabs>
          <w:tab w:val="left" w:pos="1276"/>
        </w:tabs>
        <w:spacing w:line="240" w:lineRule="auto"/>
        <w:ind w:firstLine="567"/>
        <w:rPr>
          <w:rFonts w:ascii="GHEA Grapalat" w:hAnsi="GHEA Grapalat" w:cs="Sylfaen"/>
          <w:sz w:val="20"/>
          <w:szCs w:val="24"/>
          <w:lang w:val="ru-RU"/>
        </w:rPr>
      </w:pPr>
      <w:r w:rsidRPr="00D6059A">
        <w:rPr>
          <w:rFonts w:ascii="GHEA Grapalat" w:hAnsi="GHEA Grapalat" w:cs="Sylfaen"/>
          <w:sz w:val="20"/>
          <w:szCs w:val="24"/>
          <w:lang w:val="ru-RU"/>
        </w:rPr>
        <w:t>1)</w:t>
      </w:r>
      <w:r w:rsidRPr="00D6059A">
        <w:rPr>
          <w:rFonts w:ascii="GHEA Grapalat" w:hAnsi="GHEA Grapalat" w:cs="Sylfaen"/>
          <w:sz w:val="20"/>
          <w:szCs w:val="24"/>
          <w:lang w:val="ru-RU"/>
        </w:rPr>
        <w:tab/>
        <w:t>опубликовывает в бюллетене воспроизведенный (отсканированный) с</w:t>
      </w:r>
      <w:r w:rsidRPr="00D6059A">
        <w:rPr>
          <w:rFonts w:ascii="Calibri" w:hAnsi="Calibri" w:cs="Calibri"/>
          <w:sz w:val="20"/>
          <w:szCs w:val="24"/>
          <w:lang w:val="ru-RU"/>
        </w:rPr>
        <w:t> </w:t>
      </w:r>
      <w:r w:rsidRPr="00D6059A">
        <w:rPr>
          <w:rFonts w:ascii="GHEA Grapalat" w:hAnsi="GHEA Grapalat" w:cs="Sylfaen"/>
          <w:sz w:val="20"/>
          <w:szCs w:val="24"/>
          <w:lang w:val="ru-RU"/>
        </w:rPr>
        <w:t>оригинала вариант протокола заседания по вскрытию заявок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14:paraId="26F30D7D" w14:textId="77777777" w:rsidR="000E2053" w:rsidRPr="00D6059A" w:rsidRDefault="000E2053" w:rsidP="00D6059A">
      <w:pPr>
        <w:pStyle w:val="norm"/>
        <w:widowControl w:val="0"/>
        <w:tabs>
          <w:tab w:val="left" w:pos="1276"/>
        </w:tabs>
        <w:spacing w:line="240" w:lineRule="auto"/>
        <w:ind w:firstLine="567"/>
        <w:rPr>
          <w:rFonts w:ascii="GHEA Grapalat" w:hAnsi="GHEA Grapalat" w:cs="Sylfaen"/>
          <w:sz w:val="20"/>
          <w:szCs w:val="24"/>
          <w:lang w:val="ru-RU"/>
        </w:rPr>
      </w:pPr>
      <w:r w:rsidRPr="00D6059A">
        <w:rPr>
          <w:rFonts w:ascii="GHEA Grapalat" w:hAnsi="GHEA Grapalat" w:cs="Sylfaen"/>
          <w:sz w:val="20"/>
          <w:szCs w:val="24"/>
          <w:lang w:val="ru-RU"/>
        </w:rPr>
        <w:t>2)</w:t>
      </w:r>
      <w:r w:rsidRPr="00D6059A">
        <w:rPr>
          <w:rFonts w:ascii="GHEA Grapalat" w:hAnsi="GHEA Grapalat" w:cs="Sylfaen"/>
          <w:sz w:val="20"/>
          <w:szCs w:val="24"/>
          <w:lang w:val="ru-RU"/>
        </w:rPr>
        <w:tab/>
        <w:t>опубликовывает в бюллетене воспроизведенные (отсканированные) с</w:t>
      </w:r>
      <w:r w:rsidRPr="00D6059A">
        <w:rPr>
          <w:rFonts w:ascii="Calibri" w:hAnsi="Calibri" w:cs="Calibri"/>
          <w:sz w:val="20"/>
          <w:szCs w:val="24"/>
          <w:lang w:val="ru-RU"/>
        </w:rPr>
        <w:t> </w:t>
      </w:r>
      <w:r w:rsidRPr="00D6059A">
        <w:rPr>
          <w:rFonts w:ascii="GHEA Grapalat" w:hAnsi="GHEA Grapalat" w:cs="Sylfaen"/>
          <w:sz w:val="20"/>
          <w:szCs w:val="24"/>
          <w:lang w:val="ru-RU"/>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555930F4" w14:textId="77777777" w:rsidR="000E2053" w:rsidRPr="00D6059A" w:rsidRDefault="000E2053" w:rsidP="00D6059A">
      <w:pPr>
        <w:pStyle w:val="norm"/>
        <w:widowControl w:val="0"/>
        <w:tabs>
          <w:tab w:val="left" w:pos="1276"/>
        </w:tabs>
        <w:spacing w:line="240" w:lineRule="auto"/>
        <w:ind w:firstLine="567"/>
        <w:rPr>
          <w:rFonts w:ascii="GHEA Grapalat" w:hAnsi="GHEA Grapalat" w:cs="Sylfaen"/>
          <w:sz w:val="20"/>
          <w:szCs w:val="24"/>
          <w:lang w:val="ru-RU"/>
        </w:rPr>
      </w:pPr>
      <w:r w:rsidRPr="00D6059A">
        <w:rPr>
          <w:rFonts w:ascii="GHEA Grapalat" w:hAnsi="GHEA Grapalat" w:cs="Sylfaen"/>
          <w:sz w:val="20"/>
          <w:szCs w:val="24"/>
          <w:lang w:val="ru-RU"/>
        </w:rPr>
        <w:t>8.12.</w:t>
      </w:r>
      <w:r w:rsidRPr="00D6059A">
        <w:rPr>
          <w:rFonts w:ascii="GHEA Grapalat" w:hAnsi="GHEA Grapalat" w:cs="Sylfaen"/>
          <w:sz w:val="20"/>
          <w:szCs w:val="24"/>
          <w:lang w:val="ru-RU"/>
        </w:rPr>
        <w:tab/>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 их получения инициирует процедуру включения данного участника в список участников, не имеющих права участвовать в процессе закупок. При этом если представленное по заявке подтверждение участника о том, что он имеет право на участие в предусмотренных приглашением закупках, квалифицируются как не соответствующее действительности либо участник в установленные настоящим приглашением сроки и порядке не представляет предусмотренные приглашением документы, или отобранный участник не представляет обеспечение квалификации, то это обстоятельство считается нарушением обязательства, принятого в рамках процесса закупки.</w:t>
      </w:r>
    </w:p>
    <w:p w14:paraId="59B7D17D" w14:textId="77777777" w:rsidR="000E2053" w:rsidRPr="00D6059A" w:rsidRDefault="000E2053" w:rsidP="00D6059A">
      <w:pPr>
        <w:pStyle w:val="norm"/>
        <w:widowControl w:val="0"/>
        <w:tabs>
          <w:tab w:val="left" w:pos="1276"/>
        </w:tabs>
        <w:spacing w:line="240" w:lineRule="auto"/>
        <w:ind w:firstLine="567"/>
        <w:rPr>
          <w:rFonts w:ascii="GHEA Grapalat" w:hAnsi="GHEA Grapalat" w:cs="Sylfaen"/>
          <w:sz w:val="20"/>
          <w:szCs w:val="24"/>
          <w:lang w:val="ru-RU"/>
        </w:rPr>
      </w:pPr>
      <w:r w:rsidRPr="00D6059A">
        <w:rPr>
          <w:rFonts w:ascii="GHEA Grapalat" w:hAnsi="GHEA Grapalat" w:cs="Sylfaen"/>
          <w:sz w:val="20"/>
          <w:szCs w:val="24"/>
          <w:lang w:val="ru-RU"/>
        </w:rPr>
        <w:t>8.13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7BEC81DF" w14:textId="77777777" w:rsidR="000E2053" w:rsidRPr="00D6059A" w:rsidRDefault="000E2053" w:rsidP="00D6059A">
      <w:pPr>
        <w:pStyle w:val="norm"/>
        <w:widowControl w:val="0"/>
        <w:tabs>
          <w:tab w:val="left" w:pos="1276"/>
        </w:tabs>
        <w:spacing w:line="240" w:lineRule="auto"/>
        <w:ind w:firstLine="567"/>
        <w:rPr>
          <w:rFonts w:ascii="GHEA Grapalat" w:hAnsi="GHEA Grapalat" w:cs="Sylfaen"/>
          <w:sz w:val="20"/>
          <w:szCs w:val="24"/>
          <w:lang w:val="ru-RU"/>
        </w:rPr>
      </w:pPr>
      <w:r w:rsidRPr="00D6059A">
        <w:rPr>
          <w:rFonts w:ascii="GHEA Grapalat" w:hAnsi="GHEA Grapalat" w:cs="Sylfaen"/>
          <w:sz w:val="20"/>
          <w:szCs w:val="24"/>
          <w:lang w:val="ru-RU"/>
        </w:rPr>
        <w:t xml:space="preserve">8.14 Документы, указанные в пунктах 8.8 и 8.9 части 1 настоящего приглашения, участник в установленный </w:t>
      </w:r>
      <w:r w:rsidRPr="00D6059A">
        <w:rPr>
          <w:rFonts w:ascii="GHEA Grapalat" w:hAnsi="GHEA Grapalat" w:cs="Sylfaen"/>
          <w:sz w:val="20"/>
          <w:szCs w:val="24"/>
          <w:lang w:val="ru-RU"/>
        </w:rPr>
        <w:lastRenderedPageBreak/>
        <w:t>срок представляет секретарю комиссии посредством их отправки на электронную почту, предусмотренную настоящим приглашением.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3B3F4392" w14:textId="77777777" w:rsidR="000E2053" w:rsidRPr="00D6059A" w:rsidRDefault="000E2053" w:rsidP="00D6059A">
      <w:pPr>
        <w:pStyle w:val="norm"/>
        <w:widowControl w:val="0"/>
        <w:tabs>
          <w:tab w:val="left" w:pos="1276"/>
        </w:tabs>
        <w:spacing w:line="240" w:lineRule="auto"/>
        <w:ind w:firstLine="567"/>
        <w:rPr>
          <w:rFonts w:ascii="GHEA Grapalat" w:hAnsi="GHEA Grapalat" w:cs="Sylfaen"/>
          <w:sz w:val="20"/>
          <w:szCs w:val="24"/>
          <w:lang w:val="ru-RU"/>
        </w:rPr>
      </w:pPr>
      <w:r w:rsidRPr="00D6059A">
        <w:rPr>
          <w:rFonts w:ascii="GHEA Grapalat" w:hAnsi="GHEA Grapalat" w:cs="Sylfaen"/>
          <w:sz w:val="20"/>
          <w:szCs w:val="24"/>
          <w:lang w:val="ru-RU"/>
        </w:rPr>
        <w:t>8.15.</w:t>
      </w:r>
      <w:r w:rsidRPr="00D6059A">
        <w:rPr>
          <w:rFonts w:ascii="GHEA Grapalat" w:hAnsi="GHEA Grapalat" w:cs="Sylfaen"/>
          <w:sz w:val="20"/>
          <w:szCs w:val="24"/>
          <w:lang w:val="ru-RU"/>
        </w:rPr>
        <w:tab/>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050FFFC0" w14:textId="77777777" w:rsidR="000E2053" w:rsidRPr="00D6059A" w:rsidRDefault="000E2053" w:rsidP="00D6059A">
      <w:pPr>
        <w:pStyle w:val="norm"/>
        <w:widowControl w:val="0"/>
        <w:tabs>
          <w:tab w:val="left" w:pos="1276"/>
        </w:tabs>
        <w:spacing w:line="240" w:lineRule="auto"/>
        <w:ind w:firstLine="567"/>
        <w:rPr>
          <w:rFonts w:ascii="GHEA Grapalat" w:hAnsi="GHEA Grapalat" w:cs="Sylfaen"/>
          <w:sz w:val="20"/>
          <w:szCs w:val="24"/>
          <w:lang w:val="ru-RU"/>
        </w:rPr>
      </w:pPr>
      <w:r w:rsidRPr="00D6059A">
        <w:rPr>
          <w:rFonts w:ascii="GHEA Grapalat" w:hAnsi="GHEA Grapalat" w:cs="Sylfaen"/>
          <w:sz w:val="20"/>
          <w:szCs w:val="24"/>
          <w:lang w:val="ru-RU"/>
        </w:rPr>
        <w:t>8.16.</w:t>
      </w:r>
      <w:r w:rsidRPr="00D6059A">
        <w:rPr>
          <w:rFonts w:ascii="GHEA Grapalat" w:hAnsi="GHEA Grapalat" w:cs="Sylfaen"/>
          <w:sz w:val="20"/>
          <w:szCs w:val="24"/>
          <w:lang w:val="ru-RU"/>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51D315B5" w14:textId="77777777" w:rsidR="000E2053" w:rsidRPr="00D6059A" w:rsidRDefault="000E2053" w:rsidP="00D6059A">
      <w:pPr>
        <w:pStyle w:val="norm"/>
        <w:widowControl w:val="0"/>
        <w:tabs>
          <w:tab w:val="left" w:pos="1276"/>
        </w:tabs>
        <w:spacing w:line="240" w:lineRule="auto"/>
        <w:ind w:firstLine="567"/>
        <w:rPr>
          <w:rFonts w:ascii="GHEA Grapalat" w:hAnsi="GHEA Grapalat" w:cs="Sylfaen"/>
          <w:sz w:val="20"/>
          <w:szCs w:val="24"/>
          <w:lang w:val="ru-RU"/>
        </w:rPr>
      </w:pPr>
      <w:r w:rsidRPr="00D6059A">
        <w:rPr>
          <w:rFonts w:ascii="GHEA Grapalat" w:hAnsi="GHEA Grapalat" w:cs="Sylfaen"/>
          <w:sz w:val="20"/>
          <w:szCs w:val="24"/>
          <w:lang w:val="ru-RU"/>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29F499FF" w14:textId="77777777" w:rsidR="000E2053" w:rsidRPr="00D6059A" w:rsidRDefault="000E2053" w:rsidP="00D6059A">
      <w:pPr>
        <w:pStyle w:val="norm"/>
        <w:widowControl w:val="0"/>
        <w:tabs>
          <w:tab w:val="left" w:pos="1276"/>
        </w:tabs>
        <w:spacing w:line="240" w:lineRule="auto"/>
        <w:ind w:firstLine="567"/>
        <w:rPr>
          <w:rFonts w:ascii="GHEA Grapalat" w:hAnsi="GHEA Grapalat" w:cs="Sylfaen"/>
          <w:sz w:val="20"/>
          <w:szCs w:val="24"/>
          <w:lang w:val="ru-RU"/>
        </w:rPr>
      </w:pPr>
      <w:r w:rsidRPr="00D6059A">
        <w:rPr>
          <w:rFonts w:ascii="GHEA Grapalat" w:hAnsi="GHEA Grapalat" w:cs="Sylfaen"/>
          <w:sz w:val="20"/>
          <w:szCs w:val="24"/>
          <w:lang w:val="ru-RU"/>
        </w:rPr>
        <w:t>8.17.</w:t>
      </w:r>
      <w:r w:rsidRPr="00D6059A">
        <w:rPr>
          <w:rFonts w:ascii="GHEA Grapalat" w:hAnsi="GHEA Grapalat" w:cs="Sylfaen"/>
          <w:sz w:val="20"/>
          <w:szCs w:val="24"/>
          <w:lang w:val="ru-RU"/>
        </w:rPr>
        <w:tab/>
        <w:t xml:space="preserve">Оценка заявок и определение отобранного участника осуществляются по отдельным лотам. </w:t>
      </w:r>
    </w:p>
    <w:p w14:paraId="27C48BED" w14:textId="77777777" w:rsidR="000E2053" w:rsidRPr="00D6059A" w:rsidRDefault="000E2053" w:rsidP="00D6059A">
      <w:pPr>
        <w:pStyle w:val="norm"/>
        <w:widowControl w:val="0"/>
        <w:tabs>
          <w:tab w:val="left" w:pos="1276"/>
        </w:tabs>
        <w:spacing w:line="240" w:lineRule="auto"/>
        <w:ind w:firstLine="567"/>
        <w:rPr>
          <w:rFonts w:ascii="GHEA Grapalat" w:hAnsi="GHEA Grapalat" w:cs="Sylfaen"/>
          <w:sz w:val="20"/>
          <w:szCs w:val="24"/>
          <w:lang w:val="ru-RU"/>
        </w:rPr>
      </w:pPr>
      <w:r w:rsidRPr="00D6059A">
        <w:rPr>
          <w:rFonts w:ascii="GHEA Grapalat" w:hAnsi="GHEA Grapalat" w:cs="Sylfaen"/>
          <w:sz w:val="20"/>
          <w:szCs w:val="24"/>
          <w:lang w:val="ru-RU"/>
        </w:rPr>
        <w:t>8.18.</w:t>
      </w:r>
      <w:r w:rsidRPr="00D6059A">
        <w:rPr>
          <w:rFonts w:ascii="GHEA Grapalat" w:hAnsi="GHEA Grapalat" w:cs="Sylfaen"/>
          <w:sz w:val="20"/>
          <w:szCs w:val="24"/>
          <w:lang w:val="ru-RU"/>
        </w:rPr>
        <w:tab/>
        <w:t>В случае если отобранный участник не заключает (отказывается</w:t>
      </w:r>
      <w:r w:rsidRPr="00D6059A">
        <w:rPr>
          <w:rFonts w:ascii="Calibri" w:hAnsi="Calibri" w:cs="Calibri"/>
          <w:sz w:val="20"/>
          <w:szCs w:val="24"/>
          <w:lang w:val="ru-RU"/>
        </w:rPr>
        <w:t> </w:t>
      </w:r>
      <w:r w:rsidRPr="00D6059A">
        <w:rPr>
          <w:rFonts w:ascii="GHEA Grapalat" w:hAnsi="GHEA Grapalat" w:cs="Sylfaen"/>
          <w:sz w:val="20"/>
          <w:szCs w:val="24"/>
          <w:lang w:val="ru-RU"/>
        </w:rPr>
        <w:t>заключать) договор или лишается права на заключение договора, решением комиссии отобранным участником признается участник занявший следующее место с применением процедуры, установленной пунктами 8.12-8.19 части 1 настоящего Приглашения.</w:t>
      </w:r>
    </w:p>
    <w:p w14:paraId="3A38D718" w14:textId="77777777" w:rsidR="000E2053" w:rsidRPr="00D6059A" w:rsidRDefault="000E2053" w:rsidP="00D6059A">
      <w:pPr>
        <w:pStyle w:val="norm"/>
        <w:widowControl w:val="0"/>
        <w:tabs>
          <w:tab w:val="left" w:pos="1276"/>
        </w:tabs>
        <w:spacing w:line="240" w:lineRule="auto"/>
        <w:ind w:firstLine="567"/>
        <w:rPr>
          <w:rFonts w:ascii="GHEA Grapalat" w:hAnsi="GHEA Grapalat" w:cs="Sylfaen"/>
          <w:sz w:val="20"/>
          <w:szCs w:val="24"/>
          <w:lang w:val="ru-RU"/>
        </w:rPr>
      </w:pPr>
      <w:r w:rsidRPr="00D6059A">
        <w:rPr>
          <w:rFonts w:ascii="GHEA Grapalat" w:hAnsi="GHEA Grapalat" w:cs="Sylfaen"/>
          <w:sz w:val="20"/>
          <w:szCs w:val="24"/>
          <w:lang w:val="ru-RU"/>
        </w:rPr>
        <w:t>8.19.</w:t>
      </w:r>
      <w:r w:rsidRPr="00D6059A">
        <w:rPr>
          <w:rFonts w:ascii="GHEA Grapalat" w:hAnsi="GHEA Grapalat" w:cs="Sylfaen"/>
          <w:sz w:val="20"/>
          <w:szCs w:val="24"/>
          <w:lang w:val="ru-RU"/>
        </w:rPr>
        <w:tab/>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31A07EF3" w14:textId="77777777" w:rsidR="000E2053" w:rsidRPr="00D6059A" w:rsidRDefault="000E2053" w:rsidP="00D6059A">
      <w:pPr>
        <w:pStyle w:val="norm"/>
        <w:widowControl w:val="0"/>
        <w:tabs>
          <w:tab w:val="left" w:pos="1276"/>
        </w:tabs>
        <w:spacing w:line="240" w:lineRule="auto"/>
        <w:ind w:firstLine="567"/>
        <w:rPr>
          <w:rFonts w:ascii="GHEA Grapalat" w:hAnsi="GHEA Grapalat" w:cs="Sylfaen"/>
          <w:sz w:val="20"/>
          <w:szCs w:val="24"/>
          <w:lang w:val="ru-RU"/>
        </w:rPr>
      </w:pPr>
      <w:r w:rsidRPr="00D6059A">
        <w:rPr>
          <w:rFonts w:ascii="GHEA Grapalat" w:hAnsi="GHEA Grapalat" w:cs="Sylfaen"/>
          <w:sz w:val="20"/>
          <w:szCs w:val="24"/>
          <w:lang w:val="ru-RU"/>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7532F1D6" w14:textId="77777777" w:rsidR="000E2053" w:rsidRPr="00D6059A" w:rsidRDefault="000E2053" w:rsidP="00D6059A">
      <w:pPr>
        <w:pStyle w:val="norm"/>
        <w:widowControl w:val="0"/>
        <w:tabs>
          <w:tab w:val="left" w:pos="1276"/>
        </w:tabs>
        <w:spacing w:line="240" w:lineRule="auto"/>
        <w:ind w:firstLine="567"/>
        <w:rPr>
          <w:rFonts w:ascii="GHEA Grapalat" w:hAnsi="GHEA Grapalat" w:cs="Sylfaen"/>
          <w:sz w:val="20"/>
          <w:szCs w:val="24"/>
          <w:lang w:val="ru-RU"/>
        </w:rPr>
      </w:pPr>
      <w:r w:rsidRPr="00D6059A">
        <w:rPr>
          <w:rFonts w:ascii="GHEA Grapalat" w:hAnsi="GHEA Grapalat" w:cs="Sylfaen"/>
          <w:sz w:val="20"/>
          <w:szCs w:val="24"/>
          <w:lang w:val="ru-RU"/>
        </w:rPr>
        <w:t>8.20.</w:t>
      </w:r>
      <w:r w:rsidRPr="00D6059A">
        <w:rPr>
          <w:rFonts w:ascii="GHEA Grapalat" w:hAnsi="GHEA Grapalat" w:cs="Sylfaen"/>
          <w:sz w:val="20"/>
          <w:szCs w:val="24"/>
          <w:lang w:val="ru-RU"/>
        </w:rPr>
        <w:tab/>
        <w:t>С целью применения пункта 8.19. части 1 настоящего приглашения может быть созвано внеочередное заседание комиссии.</w:t>
      </w:r>
    </w:p>
    <w:p w14:paraId="3E749C79" w14:textId="77777777" w:rsidR="000E2053" w:rsidRPr="00D6059A" w:rsidRDefault="000E2053" w:rsidP="00D6059A">
      <w:pPr>
        <w:pStyle w:val="norm"/>
        <w:widowControl w:val="0"/>
        <w:tabs>
          <w:tab w:val="left" w:pos="1276"/>
        </w:tabs>
        <w:spacing w:line="240" w:lineRule="auto"/>
        <w:ind w:firstLine="567"/>
        <w:rPr>
          <w:rFonts w:ascii="GHEA Grapalat" w:hAnsi="GHEA Grapalat" w:cs="Sylfaen"/>
          <w:sz w:val="20"/>
          <w:szCs w:val="24"/>
          <w:lang w:val="ru-RU"/>
        </w:rPr>
      </w:pPr>
      <w:r w:rsidRPr="00D6059A">
        <w:rPr>
          <w:rFonts w:ascii="GHEA Grapalat" w:hAnsi="GHEA Grapalat" w:cs="Sylfaen"/>
          <w:sz w:val="20"/>
          <w:szCs w:val="24"/>
          <w:lang w:val="ru-RU"/>
        </w:rPr>
        <w:t>8.21.</w:t>
      </w:r>
      <w:r w:rsidRPr="00D6059A">
        <w:rPr>
          <w:rFonts w:ascii="GHEA Grapalat" w:hAnsi="GHEA Grapalat" w:cs="Sylfaen"/>
          <w:sz w:val="20"/>
          <w:szCs w:val="24"/>
          <w:lang w:val="ru-RU"/>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 Решение о</w:t>
      </w:r>
      <w:r w:rsidRPr="00D6059A">
        <w:rPr>
          <w:rFonts w:ascii="Calibri" w:hAnsi="Calibri" w:cs="Calibri"/>
          <w:sz w:val="20"/>
          <w:szCs w:val="24"/>
          <w:lang w:val="ru-RU"/>
        </w:rPr>
        <w:t> </w:t>
      </w:r>
      <w:r w:rsidRPr="00D6059A">
        <w:rPr>
          <w:rFonts w:ascii="GHEA Grapalat" w:hAnsi="GHEA Grapalat" w:cs="Sylfaen"/>
          <w:sz w:val="20"/>
          <w:szCs w:val="24"/>
          <w:lang w:val="ru-RU"/>
        </w:rPr>
        <w:t>заключении договора содержит краткую информацию об оценке заявок, о</w:t>
      </w:r>
      <w:r w:rsidRPr="00D6059A">
        <w:rPr>
          <w:rFonts w:ascii="Calibri" w:hAnsi="Calibri" w:cs="Calibri"/>
          <w:sz w:val="20"/>
          <w:szCs w:val="24"/>
          <w:lang w:val="ru-RU"/>
        </w:rPr>
        <w:t> </w:t>
      </w:r>
      <w:r w:rsidRPr="00D6059A">
        <w:rPr>
          <w:rFonts w:ascii="GHEA Grapalat" w:hAnsi="GHEA Grapalat" w:cs="Sylfaen"/>
          <w:sz w:val="20"/>
          <w:szCs w:val="24"/>
          <w:lang w:val="ru-RU"/>
        </w:rPr>
        <w:t>причинах, обосновывающих выбор отобранного участника, и объявление о</w:t>
      </w:r>
      <w:r w:rsidRPr="00D6059A">
        <w:rPr>
          <w:rFonts w:ascii="Calibri" w:hAnsi="Calibri" w:cs="Calibri"/>
          <w:sz w:val="20"/>
          <w:szCs w:val="24"/>
          <w:lang w:val="ru-RU"/>
        </w:rPr>
        <w:t> </w:t>
      </w:r>
      <w:r w:rsidRPr="00D6059A">
        <w:rPr>
          <w:rFonts w:ascii="GHEA Grapalat" w:hAnsi="GHEA Grapalat" w:cs="Sylfaen"/>
          <w:sz w:val="20"/>
          <w:szCs w:val="24"/>
          <w:lang w:val="ru-RU"/>
        </w:rPr>
        <w:t>периоде ожидания.</w:t>
      </w:r>
    </w:p>
    <w:p w14:paraId="1AA3A002" w14:textId="77777777" w:rsidR="000E2053" w:rsidRPr="00D6059A" w:rsidRDefault="000E2053" w:rsidP="00D6059A">
      <w:pPr>
        <w:pStyle w:val="norm"/>
        <w:widowControl w:val="0"/>
        <w:tabs>
          <w:tab w:val="left" w:pos="1276"/>
        </w:tabs>
        <w:spacing w:line="240" w:lineRule="auto"/>
        <w:ind w:firstLine="567"/>
        <w:rPr>
          <w:rFonts w:ascii="GHEA Grapalat" w:hAnsi="GHEA Grapalat" w:cs="Sylfaen"/>
          <w:sz w:val="20"/>
          <w:szCs w:val="24"/>
          <w:lang w:val="ru-RU"/>
        </w:rPr>
      </w:pPr>
      <w:r w:rsidRPr="00D6059A">
        <w:rPr>
          <w:rFonts w:ascii="GHEA Grapalat" w:hAnsi="GHEA Grapalat" w:cs="Sylfaen"/>
          <w:sz w:val="20"/>
          <w:szCs w:val="24"/>
          <w:lang w:val="ru-RU"/>
        </w:rPr>
        <w:t>8.22. 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123E1C3C" w14:textId="77777777" w:rsidR="000E2053" w:rsidRPr="00D6059A" w:rsidRDefault="000E2053" w:rsidP="00D6059A">
      <w:pPr>
        <w:pStyle w:val="norm"/>
        <w:widowControl w:val="0"/>
        <w:tabs>
          <w:tab w:val="left" w:pos="1276"/>
        </w:tabs>
        <w:spacing w:line="240" w:lineRule="auto"/>
        <w:ind w:firstLine="567"/>
        <w:rPr>
          <w:rFonts w:ascii="GHEA Grapalat" w:hAnsi="GHEA Grapalat" w:cs="Sylfaen"/>
          <w:sz w:val="20"/>
          <w:szCs w:val="24"/>
          <w:lang w:val="ru-RU"/>
        </w:rPr>
      </w:pPr>
      <w:r w:rsidRPr="00D6059A">
        <w:rPr>
          <w:rFonts w:ascii="GHEA Grapalat" w:hAnsi="GHEA Grapalat" w:cs="Sylfaen"/>
          <w:sz w:val="20"/>
          <w:szCs w:val="24"/>
          <w:lang w:val="ru-RU"/>
        </w:rPr>
        <w:t>Период ожидания в случае настоящей процедуры составляет "5" календарных дней. Период ожидания не применим, если заявку подал только один участник, с которым заключается договор.</w:t>
      </w:r>
    </w:p>
    <w:p w14:paraId="73CDE36A" w14:textId="77777777" w:rsidR="000E2053" w:rsidRPr="00D6059A" w:rsidRDefault="000E2053" w:rsidP="00D6059A">
      <w:pPr>
        <w:pStyle w:val="norm"/>
        <w:widowControl w:val="0"/>
        <w:tabs>
          <w:tab w:val="left" w:pos="1276"/>
        </w:tabs>
        <w:spacing w:line="240" w:lineRule="auto"/>
        <w:ind w:firstLine="567"/>
        <w:rPr>
          <w:rFonts w:ascii="GHEA Grapalat" w:hAnsi="GHEA Grapalat" w:cs="Sylfaen"/>
          <w:sz w:val="20"/>
          <w:szCs w:val="24"/>
          <w:lang w:val="ru-RU"/>
        </w:rPr>
      </w:pPr>
      <w:r w:rsidRPr="00D6059A">
        <w:rPr>
          <w:rFonts w:ascii="GHEA Grapalat" w:hAnsi="GHEA Grapalat" w:cs="Sylfaen"/>
          <w:sz w:val="20"/>
          <w:szCs w:val="24"/>
          <w:lang w:val="ru-RU"/>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14:paraId="3C9A4D7F" w14:textId="77777777" w:rsidR="000E2053" w:rsidRPr="00D6059A" w:rsidRDefault="000E2053" w:rsidP="00D6059A">
      <w:pPr>
        <w:widowControl w:val="0"/>
        <w:spacing w:after="0"/>
        <w:jc w:val="center"/>
        <w:rPr>
          <w:rFonts w:ascii="GHEA Grapalat" w:hAnsi="GHEA Grapalat"/>
          <w:b/>
          <w:sz w:val="20"/>
          <w:lang w:val="ru-RU"/>
        </w:rPr>
      </w:pPr>
    </w:p>
    <w:p w14:paraId="069BE1DF" w14:textId="77777777" w:rsidR="000E2053" w:rsidRPr="00D6059A" w:rsidRDefault="000E2053" w:rsidP="00D6059A">
      <w:pPr>
        <w:widowControl w:val="0"/>
        <w:spacing w:after="0"/>
        <w:jc w:val="center"/>
        <w:rPr>
          <w:rFonts w:ascii="GHEA Grapalat" w:hAnsi="GHEA Grapalat" w:cs="Arial"/>
          <w:b/>
          <w:iCs/>
          <w:sz w:val="20"/>
          <w:lang w:val="ru-RU"/>
        </w:rPr>
      </w:pPr>
      <w:r w:rsidRPr="00D6059A">
        <w:rPr>
          <w:rFonts w:ascii="GHEA Grapalat" w:hAnsi="GHEA Grapalat"/>
          <w:b/>
          <w:sz w:val="20"/>
          <w:lang w:val="ru-RU"/>
        </w:rPr>
        <w:t xml:space="preserve">9. ЗАКЛЮЧЕНИЕ ДОГОВОРА </w:t>
      </w:r>
    </w:p>
    <w:p w14:paraId="2534EE99" w14:textId="77777777" w:rsidR="000E2053" w:rsidRPr="00D6059A" w:rsidRDefault="000E2053" w:rsidP="00D6059A">
      <w:pPr>
        <w:widowControl w:val="0"/>
        <w:tabs>
          <w:tab w:val="left" w:pos="990"/>
        </w:tabs>
        <w:spacing w:after="0"/>
        <w:ind w:firstLine="567"/>
        <w:jc w:val="both"/>
        <w:rPr>
          <w:rFonts w:ascii="GHEA Grapalat" w:hAnsi="GHEA Grapalat" w:cs="Sylfaen"/>
          <w:sz w:val="20"/>
          <w:lang w:val="ru-RU"/>
        </w:rPr>
      </w:pPr>
      <w:r w:rsidRPr="00D6059A">
        <w:rPr>
          <w:rFonts w:ascii="GHEA Grapalat" w:hAnsi="GHEA Grapalat"/>
          <w:sz w:val="20"/>
          <w:lang w:val="ru-RU"/>
        </w:rPr>
        <w:t>9.1.</w:t>
      </w:r>
      <w:r w:rsidRPr="00D6059A">
        <w:rPr>
          <w:rFonts w:ascii="GHEA Grapalat" w:hAnsi="GHEA Grapalat"/>
          <w:sz w:val="20"/>
          <w:lang w:val="ru-RU"/>
        </w:rPr>
        <w:tab/>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7AB21B1A" w14:textId="77777777" w:rsidR="000E2053" w:rsidRPr="00D6059A" w:rsidRDefault="000E2053" w:rsidP="00D6059A">
      <w:pPr>
        <w:widowControl w:val="0"/>
        <w:tabs>
          <w:tab w:val="left" w:pos="990"/>
        </w:tabs>
        <w:spacing w:after="0"/>
        <w:ind w:firstLine="567"/>
        <w:jc w:val="both"/>
        <w:rPr>
          <w:rFonts w:ascii="GHEA Grapalat" w:hAnsi="GHEA Grapalat" w:cs="Sylfaen"/>
          <w:sz w:val="20"/>
          <w:lang w:val="ru-RU"/>
        </w:rPr>
      </w:pPr>
      <w:r w:rsidRPr="00D6059A">
        <w:rPr>
          <w:rFonts w:ascii="GHEA Grapalat" w:hAnsi="GHEA Grapalat"/>
          <w:sz w:val="20"/>
          <w:lang w:val="ru-RU"/>
        </w:rPr>
        <w:t>9.2.</w:t>
      </w:r>
      <w:r w:rsidRPr="00D6059A">
        <w:rPr>
          <w:rFonts w:ascii="GHEA Grapalat" w:hAnsi="GHEA Grapalat"/>
          <w:sz w:val="20"/>
          <w:lang w:val="ru-RU"/>
        </w:rPr>
        <w:tab/>
        <w:t>В течение четырех рабочих дней, следующих за окончанием периода ожидания, установленного пунктом 8.22.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8.22 части 1 настоящего Приглашения.</w:t>
      </w:r>
    </w:p>
    <w:p w14:paraId="1DC6A524" w14:textId="77777777" w:rsidR="000E2053" w:rsidRPr="00D6059A" w:rsidRDefault="000E2053" w:rsidP="00D6059A">
      <w:pPr>
        <w:widowControl w:val="0"/>
        <w:tabs>
          <w:tab w:val="left" w:pos="990"/>
        </w:tabs>
        <w:spacing w:after="0"/>
        <w:ind w:firstLine="567"/>
        <w:jc w:val="both"/>
        <w:rPr>
          <w:rFonts w:ascii="GHEA Grapalat" w:hAnsi="GHEA Grapalat" w:cs="Sylfaen"/>
          <w:sz w:val="20"/>
          <w:lang w:val="ru-RU"/>
        </w:rPr>
      </w:pPr>
      <w:r w:rsidRPr="00D6059A">
        <w:rPr>
          <w:rFonts w:ascii="GHEA Grapalat" w:hAnsi="GHEA Grapalat"/>
          <w:sz w:val="20"/>
          <w:lang w:val="ru-RU"/>
        </w:rPr>
        <w:t>9.3.</w:t>
      </w:r>
      <w:r w:rsidRPr="00D6059A">
        <w:rPr>
          <w:rFonts w:ascii="GHEA Grapalat" w:hAnsi="GHEA Grapalat"/>
          <w:sz w:val="20"/>
          <w:lang w:val="ru-RU"/>
        </w:rPr>
        <w:tab/>
        <w:t xml:space="preserve">Секретарь комиссии электронным способом предоставляет отобранному участнику предложение о заключении договора и проект заключаемого договора. </w:t>
      </w:r>
    </w:p>
    <w:p w14:paraId="68BA10BF" w14:textId="77777777" w:rsidR="000E2053" w:rsidRPr="00D6059A" w:rsidRDefault="000E2053" w:rsidP="00D6059A">
      <w:pPr>
        <w:widowControl w:val="0"/>
        <w:tabs>
          <w:tab w:val="left" w:pos="990"/>
        </w:tabs>
        <w:spacing w:after="0"/>
        <w:ind w:firstLine="567"/>
        <w:jc w:val="both"/>
        <w:rPr>
          <w:rFonts w:ascii="GHEA Grapalat" w:hAnsi="GHEA Grapalat" w:cs="Sylfaen"/>
          <w:sz w:val="20"/>
          <w:lang w:val="ru-RU"/>
        </w:rPr>
      </w:pPr>
      <w:r w:rsidRPr="00D6059A">
        <w:rPr>
          <w:rFonts w:ascii="GHEA Grapalat" w:hAnsi="GHEA Grapalat"/>
          <w:sz w:val="20"/>
          <w:lang w:val="ru-RU"/>
        </w:rPr>
        <w:t>9.4.</w:t>
      </w:r>
      <w:r w:rsidRPr="00D6059A">
        <w:rPr>
          <w:rFonts w:ascii="GHEA Grapalat" w:hAnsi="GHEA Grapalat"/>
          <w:sz w:val="20"/>
          <w:lang w:val="ru-RU"/>
        </w:rPr>
        <w:tab/>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квалификации и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14:paraId="452151D8" w14:textId="77777777" w:rsidR="000E2053" w:rsidRPr="00D6059A" w:rsidRDefault="000E2053" w:rsidP="00D6059A">
      <w:pPr>
        <w:widowControl w:val="0"/>
        <w:tabs>
          <w:tab w:val="left" w:pos="990"/>
        </w:tabs>
        <w:spacing w:after="0"/>
        <w:ind w:firstLine="567"/>
        <w:jc w:val="both"/>
        <w:rPr>
          <w:rFonts w:ascii="GHEA Grapalat" w:hAnsi="GHEA Grapalat" w:cs="Sylfaen"/>
          <w:sz w:val="20"/>
          <w:lang w:val="ru-RU"/>
        </w:rPr>
      </w:pPr>
      <w:r w:rsidRPr="00D6059A">
        <w:rPr>
          <w:rFonts w:ascii="GHEA Grapalat" w:hAnsi="GHEA Grapalat"/>
          <w:sz w:val="20"/>
          <w:lang w:val="ru-RU"/>
        </w:rPr>
        <w:t xml:space="preserve">При этом, проект утвержденного отобранным участником договора представляется заказчику в письменной </w:t>
      </w:r>
      <w:r w:rsidRPr="00D6059A">
        <w:rPr>
          <w:rFonts w:ascii="GHEA Grapalat" w:hAnsi="GHEA Grapalat"/>
          <w:sz w:val="20"/>
          <w:lang w:val="ru-RU"/>
        </w:rPr>
        <w:lastRenderedPageBreak/>
        <w:t>форме и письмо о его представлении регистрируется в системе документооборота заказчика. 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2A4D98DF" w14:textId="77777777" w:rsidR="000E2053" w:rsidRPr="00D6059A" w:rsidRDefault="000E2053" w:rsidP="00D6059A">
      <w:pPr>
        <w:pStyle w:val="BodyTextIndent"/>
        <w:widowControl w:val="0"/>
        <w:tabs>
          <w:tab w:val="left" w:pos="990"/>
        </w:tabs>
        <w:spacing w:line="240" w:lineRule="auto"/>
        <w:ind w:firstLine="567"/>
        <w:rPr>
          <w:rFonts w:ascii="GHEA Grapalat" w:hAnsi="GHEA Grapalat" w:cs="Sylfaen"/>
          <w:i w:val="0"/>
          <w:szCs w:val="24"/>
          <w:lang w:val="ru-RU"/>
        </w:rPr>
      </w:pPr>
      <w:r w:rsidRPr="00D6059A">
        <w:rPr>
          <w:rFonts w:ascii="GHEA Grapalat" w:hAnsi="GHEA Grapalat"/>
          <w:i w:val="0"/>
          <w:szCs w:val="24"/>
          <w:lang w:val="ru-RU"/>
        </w:rPr>
        <w:t>9.5.</w:t>
      </w:r>
      <w:r w:rsidRPr="00D6059A">
        <w:rPr>
          <w:rFonts w:ascii="GHEA Grapalat" w:hAnsi="GHEA Grapalat"/>
          <w:i w:val="0"/>
          <w:szCs w:val="24"/>
          <w:lang w:val="ru-RU"/>
        </w:rPr>
        <w:tab/>
        <w:t>До истечения срока, предусмотренного пунктом 9.4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D6059A">
        <w:rPr>
          <w:rFonts w:ascii="GHEA Grapalat" w:hAnsi="GHEA Grapalat"/>
          <w:spacing w:val="-8"/>
          <w:szCs w:val="24"/>
          <w:lang w:val="ru-RU"/>
        </w:rPr>
        <w:t xml:space="preserve"> </w:t>
      </w:r>
    </w:p>
    <w:p w14:paraId="7DEE6ED6" w14:textId="77777777" w:rsidR="000E2053" w:rsidRPr="00D6059A" w:rsidRDefault="000E2053" w:rsidP="00D6059A">
      <w:pPr>
        <w:widowControl w:val="0"/>
        <w:spacing w:after="0"/>
        <w:jc w:val="center"/>
        <w:rPr>
          <w:rFonts w:ascii="GHEA Grapalat" w:hAnsi="GHEA Grapalat"/>
          <w:b/>
          <w:iCs/>
          <w:sz w:val="20"/>
          <w:lang w:val="ru-RU"/>
        </w:rPr>
      </w:pPr>
    </w:p>
    <w:p w14:paraId="71A45B4A" w14:textId="7EFCD66A" w:rsidR="00E33BB7" w:rsidRPr="00D6059A" w:rsidRDefault="00E33BB7" w:rsidP="00D6059A">
      <w:pPr>
        <w:widowControl w:val="0"/>
        <w:tabs>
          <w:tab w:val="left" w:pos="1276"/>
        </w:tabs>
        <w:spacing w:after="0"/>
        <w:ind w:firstLine="567"/>
        <w:jc w:val="center"/>
        <w:rPr>
          <w:rFonts w:ascii="GHEA Grapalat" w:hAnsi="GHEA Grapalat"/>
          <w:b/>
          <w:sz w:val="20"/>
          <w:lang w:val="ru-RU" w:bidi="ru-RU"/>
        </w:rPr>
      </w:pPr>
      <w:r w:rsidRPr="00D6059A">
        <w:rPr>
          <w:rFonts w:ascii="GHEA Grapalat" w:hAnsi="GHEA Grapalat"/>
          <w:b/>
          <w:sz w:val="20"/>
          <w:lang w:val="ru-RU" w:bidi="ru-RU"/>
        </w:rPr>
        <w:t>10. ОБЕСПЕЧЕНИЯ КВАЛИФИКАЦИИ И ДОГОВОРА</w:t>
      </w:r>
    </w:p>
    <w:p w14:paraId="494F1D65" w14:textId="77777777" w:rsidR="00E33BB7" w:rsidRPr="00D6059A" w:rsidRDefault="00E33BB7" w:rsidP="00D6059A">
      <w:pPr>
        <w:widowControl w:val="0"/>
        <w:tabs>
          <w:tab w:val="left" w:pos="1276"/>
        </w:tabs>
        <w:spacing w:after="0"/>
        <w:ind w:firstLine="567"/>
        <w:jc w:val="both"/>
        <w:rPr>
          <w:rFonts w:ascii="GHEA Grapalat" w:hAnsi="GHEA Grapalat"/>
          <w:b/>
          <w:iCs/>
          <w:sz w:val="20"/>
          <w:lang w:val="ru-RU" w:bidi="ru-RU"/>
        </w:rPr>
      </w:pPr>
    </w:p>
    <w:p w14:paraId="7B277ABD" w14:textId="77777777" w:rsidR="00E33BB7" w:rsidRPr="00D6059A" w:rsidRDefault="00E33BB7" w:rsidP="00D6059A">
      <w:pPr>
        <w:widowControl w:val="0"/>
        <w:tabs>
          <w:tab w:val="left" w:pos="1276"/>
        </w:tabs>
        <w:spacing w:after="0"/>
        <w:ind w:firstLine="567"/>
        <w:jc w:val="both"/>
        <w:rPr>
          <w:rFonts w:ascii="GHEA Grapalat" w:hAnsi="GHEA Grapalat"/>
          <w:sz w:val="20"/>
          <w:lang w:val="ru-RU" w:bidi="ru-RU"/>
        </w:rPr>
      </w:pPr>
      <w:r w:rsidRPr="00D6059A">
        <w:rPr>
          <w:rFonts w:ascii="GHEA Grapalat" w:hAnsi="GHEA Grapalat"/>
          <w:sz w:val="20"/>
          <w:lang w:val="ru-RU" w:bidi="ru-RU"/>
        </w:rPr>
        <w:t>10.1.</w:t>
      </w:r>
      <w:r w:rsidRPr="00D6059A">
        <w:rPr>
          <w:rFonts w:ascii="GHEA Grapalat" w:hAnsi="GHEA Grapalat"/>
          <w:sz w:val="20"/>
          <w:lang w:val="ru-RU" w:bidi="ru-RU"/>
        </w:rPr>
        <w:tab/>
        <w:t>На основании требования о предоставлении обеспечений квалификации и договора отобранный участник в течение 10-и, а в случае, если заключаемым договором предусмотрена предоплата – 15-и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w:t>
      </w:r>
    </w:p>
    <w:p w14:paraId="349C96B4" w14:textId="77777777" w:rsidR="00E33BB7" w:rsidRPr="00D6059A" w:rsidRDefault="00E33BB7" w:rsidP="00D6059A">
      <w:pPr>
        <w:widowControl w:val="0"/>
        <w:tabs>
          <w:tab w:val="left" w:pos="1276"/>
        </w:tabs>
        <w:spacing w:after="0"/>
        <w:ind w:firstLine="567"/>
        <w:jc w:val="both"/>
        <w:rPr>
          <w:rFonts w:ascii="GHEA Grapalat" w:hAnsi="GHEA Grapalat"/>
          <w:sz w:val="20"/>
          <w:lang w:val="ru-RU" w:bidi="ru-RU"/>
        </w:rPr>
      </w:pPr>
      <w:r w:rsidRPr="00D6059A">
        <w:rPr>
          <w:rFonts w:ascii="GHEA Grapalat" w:hAnsi="GHEA Grapalat"/>
          <w:sz w:val="20"/>
          <w:lang w:val="ru-RU" w:bidi="ru-RU"/>
        </w:rPr>
        <w:t xml:space="preserve">10.2 Размер обеспечения квалификации равен размеру ценового предложения отобранного участника.Обеспечение квалификации представляется в виде банковской гарантии или наличных денег. Причем  обеспечение должно быть действительным как минимум  включительно до 90-го рабочего дня, следующего за днем полного принятия заказчиком результата выполнения договора, а в случае оказания услуг по техническому надзору за выполнением строительных программ -  до 90-го рабочего дня, следующего за днем полного выполнения обязательств, принятых по договору, включительно. </w:t>
      </w:r>
    </w:p>
    <w:p w14:paraId="764E3C8C" w14:textId="77777777" w:rsidR="00E33BB7" w:rsidRPr="00D6059A" w:rsidRDefault="00E33BB7" w:rsidP="00D6059A">
      <w:pPr>
        <w:widowControl w:val="0"/>
        <w:tabs>
          <w:tab w:val="left" w:pos="1276"/>
        </w:tabs>
        <w:spacing w:after="0"/>
        <w:ind w:firstLine="567"/>
        <w:jc w:val="both"/>
        <w:rPr>
          <w:rFonts w:ascii="GHEA Grapalat" w:hAnsi="GHEA Grapalat"/>
          <w:sz w:val="20"/>
          <w:lang w:val="ru-RU" w:bidi="ru-RU"/>
        </w:rPr>
      </w:pPr>
      <w:r w:rsidRPr="00D6059A">
        <w:rPr>
          <w:rFonts w:ascii="GHEA Grapalat" w:hAnsi="GHEA Grapalat"/>
          <w:sz w:val="20"/>
          <w:lang w:val="ru-RU" w:bidi="ru-RU"/>
        </w:rPr>
        <w:t>Если процедура закупки организована в лотах и участник признается отобранным участником по более чем одному лоту и общая цена заключаемого с последним договора превышает 10 млн. драмов драмов РА, то обеспечение квалификации представляется в виде банковской гарантии или наличных денег в размере общей цены договора. Обеспечение квалификации, представленное в виде наличных денег, должно быть перечислено на казначейский счет</w:t>
      </w:r>
      <w:r w:rsidRPr="00D6059A">
        <w:rPr>
          <w:rFonts w:ascii="Calibri" w:hAnsi="Calibri" w:cs="Calibri"/>
          <w:sz w:val="20"/>
          <w:lang w:val="ru-RU" w:bidi="ru-RU"/>
        </w:rPr>
        <w:t> </w:t>
      </w:r>
      <w:r w:rsidRPr="00D6059A">
        <w:rPr>
          <w:rFonts w:ascii="GHEA Grapalat" w:hAnsi="GHEA Grapalat"/>
          <w:sz w:val="20"/>
          <w:lang w:val="ru-RU" w:bidi="ru-RU"/>
        </w:rPr>
        <w:t>«900008000698» открытый в Центральном казначействе на имя уполномоченного органа.</w:t>
      </w:r>
    </w:p>
    <w:p w14:paraId="3275B9CD" w14:textId="77777777" w:rsidR="00E33BB7" w:rsidRPr="00D6059A" w:rsidRDefault="00E33BB7" w:rsidP="00D6059A">
      <w:pPr>
        <w:widowControl w:val="0"/>
        <w:tabs>
          <w:tab w:val="left" w:pos="1276"/>
        </w:tabs>
        <w:spacing w:after="0"/>
        <w:ind w:firstLine="567"/>
        <w:jc w:val="both"/>
        <w:rPr>
          <w:rFonts w:ascii="GHEA Grapalat" w:hAnsi="GHEA Grapalat"/>
          <w:sz w:val="20"/>
          <w:lang w:val="ru-RU" w:bidi="ru-RU"/>
        </w:rPr>
      </w:pPr>
      <w:r w:rsidRPr="00D6059A">
        <w:rPr>
          <w:rFonts w:ascii="GHEA Grapalat" w:hAnsi="GHEA Grapalat"/>
          <w:sz w:val="20"/>
          <w:lang w:val="ru-RU" w:bidi="ru-RU"/>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 а при оказании услуг по техническому надзору за выполнением строительных программ - в течение пяти рабочих дней следующих со дня полного выполнения обязательств, принятых по договору.</w:t>
      </w:r>
    </w:p>
    <w:p w14:paraId="6965B986" w14:textId="77777777" w:rsidR="00E33BB7" w:rsidRPr="00D6059A" w:rsidRDefault="00E33BB7" w:rsidP="00D6059A">
      <w:pPr>
        <w:widowControl w:val="0"/>
        <w:tabs>
          <w:tab w:val="left" w:pos="1276"/>
        </w:tabs>
        <w:spacing w:after="0"/>
        <w:ind w:firstLine="567"/>
        <w:jc w:val="both"/>
        <w:rPr>
          <w:rFonts w:ascii="GHEA Grapalat" w:hAnsi="GHEA Grapalat"/>
          <w:sz w:val="20"/>
          <w:lang w:val="ru-RU" w:bidi="ru-RU"/>
        </w:rPr>
      </w:pPr>
      <w:r w:rsidRPr="00D6059A">
        <w:rPr>
          <w:rFonts w:ascii="GHEA Grapalat" w:hAnsi="GHEA Grapalat"/>
          <w:sz w:val="20"/>
          <w:lang w:val="ru-RU" w:bidi="ru-RU"/>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размере этой суммы.</w:t>
      </w:r>
    </w:p>
    <w:p w14:paraId="3CF7FECE" w14:textId="544136FA" w:rsidR="00E33BB7" w:rsidRPr="00D6059A" w:rsidRDefault="00E33BB7" w:rsidP="00D6059A">
      <w:pPr>
        <w:widowControl w:val="0"/>
        <w:tabs>
          <w:tab w:val="left" w:pos="1276"/>
        </w:tabs>
        <w:spacing w:after="0"/>
        <w:jc w:val="both"/>
        <w:rPr>
          <w:rFonts w:ascii="GHEA Grapalat" w:hAnsi="GHEA Grapalat"/>
          <w:sz w:val="20"/>
          <w:lang w:val="ru-RU" w:bidi="ru-RU"/>
        </w:rPr>
      </w:pPr>
      <w:r w:rsidRPr="00D6059A">
        <w:rPr>
          <w:rFonts w:ascii="GHEA Grapalat" w:hAnsi="GHEA Grapalat"/>
          <w:sz w:val="20"/>
          <w:lang w:val="ru-RU" w:bidi="ru-RU"/>
        </w:rPr>
        <w:t>Обеспечение квалификации в виде банковской гарантии отобранный участник представляет согласно приложению 4 или приложению 4.1.</w:t>
      </w:r>
      <w:r w:rsidRPr="00D6059A">
        <w:rPr>
          <w:rFonts w:ascii="GHEA Grapalat" w:hAnsi="GHEA Grapalat"/>
          <w:sz w:val="20"/>
          <w:vertAlign w:val="superscript"/>
          <w:lang w:val="ru-RU" w:bidi="ru-RU"/>
        </w:rPr>
        <w:footnoteReference w:customMarkFollows="1" w:id="1"/>
        <w:t>11</w:t>
      </w:r>
    </w:p>
    <w:p w14:paraId="10F6FAEF" w14:textId="77777777" w:rsidR="00E33BB7" w:rsidRPr="00D6059A" w:rsidRDefault="00E33BB7" w:rsidP="00D6059A">
      <w:pPr>
        <w:widowControl w:val="0"/>
        <w:tabs>
          <w:tab w:val="left" w:pos="1276"/>
        </w:tabs>
        <w:spacing w:after="0"/>
        <w:ind w:firstLine="567"/>
        <w:jc w:val="both"/>
        <w:rPr>
          <w:rFonts w:ascii="GHEA Grapalat" w:hAnsi="GHEA Grapalat"/>
          <w:sz w:val="20"/>
          <w:lang w:val="ru-RU" w:bidi="ru-RU"/>
        </w:rPr>
      </w:pPr>
      <w:r w:rsidRPr="00D6059A">
        <w:rPr>
          <w:rFonts w:ascii="GHEA Grapalat" w:hAnsi="GHEA Grapalat"/>
          <w:sz w:val="20"/>
          <w:lang w:val="ru-RU" w:bidi="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6E054AFC" w14:textId="77777777" w:rsidR="00E33BB7" w:rsidRPr="00D6059A" w:rsidRDefault="00E33BB7" w:rsidP="00D6059A">
      <w:pPr>
        <w:widowControl w:val="0"/>
        <w:tabs>
          <w:tab w:val="left" w:pos="1276"/>
        </w:tabs>
        <w:spacing w:after="0"/>
        <w:ind w:firstLine="567"/>
        <w:jc w:val="both"/>
        <w:rPr>
          <w:rFonts w:ascii="GHEA Grapalat" w:hAnsi="GHEA Grapalat"/>
          <w:sz w:val="20"/>
          <w:lang w:val="ru-RU" w:bidi="ru-RU"/>
        </w:rPr>
      </w:pPr>
      <w:r w:rsidRPr="00D6059A">
        <w:rPr>
          <w:rFonts w:ascii="GHEA Grapalat" w:hAnsi="GHEA Grapalat"/>
          <w:sz w:val="20"/>
          <w:lang w:val="ru-RU" w:bidi="ru-RU"/>
        </w:rPr>
        <w:t>10.3.</w:t>
      </w:r>
      <w:r w:rsidRPr="00D6059A">
        <w:rPr>
          <w:rFonts w:ascii="GHEA Grapalat" w:hAnsi="GHEA Grapalat"/>
          <w:sz w:val="20"/>
          <w:lang w:val="ru-RU" w:bidi="ru-RU"/>
        </w:rPr>
        <w:tab/>
        <w:t>Размер обеспечения договора составляет 10 процентов от цены договора. Обеспечение договора представляется в виде банковской гарантии (Приложение 5) или наличных денег</w:t>
      </w:r>
      <w:r w:rsidRPr="00D6059A">
        <w:rPr>
          <w:rFonts w:ascii="GHEA Grapalat" w:hAnsi="GHEA Grapalat"/>
          <w:sz w:val="20"/>
          <w:vertAlign w:val="superscript"/>
          <w:lang w:val="ru-RU" w:bidi="ru-RU"/>
        </w:rPr>
        <w:footnoteReference w:customMarkFollows="1" w:id="2"/>
        <w:t>12</w:t>
      </w:r>
      <w:r w:rsidRPr="00D6059A">
        <w:rPr>
          <w:rFonts w:ascii="GHEA Grapalat" w:hAnsi="GHEA Grapalat"/>
          <w:sz w:val="20"/>
          <w:lang w:val="ru-RU" w:bidi="ru-RU"/>
        </w:rPr>
        <w:t>.</w:t>
      </w:r>
    </w:p>
    <w:p w14:paraId="5C1A8D2C" w14:textId="77777777" w:rsidR="00E33BB7" w:rsidRPr="00D6059A" w:rsidRDefault="00E33BB7" w:rsidP="00D6059A">
      <w:pPr>
        <w:widowControl w:val="0"/>
        <w:tabs>
          <w:tab w:val="left" w:pos="1276"/>
        </w:tabs>
        <w:spacing w:after="0"/>
        <w:ind w:firstLine="567"/>
        <w:jc w:val="both"/>
        <w:rPr>
          <w:rFonts w:ascii="GHEA Grapalat" w:hAnsi="GHEA Grapalat"/>
          <w:sz w:val="20"/>
          <w:lang w:val="ru-RU" w:bidi="ru-RU"/>
        </w:rPr>
      </w:pPr>
      <w:r w:rsidRPr="00D6059A">
        <w:rPr>
          <w:rFonts w:ascii="GHEA Grapalat" w:hAnsi="GHEA Grapalat"/>
          <w:sz w:val="20"/>
          <w:lang w:val="ru-RU" w:bidi="ru-RU"/>
        </w:rPr>
        <w:t>Если процедура закупки организована в лотах и участник признается отобранным участником по более чем одному лоту и общая цена заключаемого с последним договора превышает 10 млн. драмов РА, то обеспечение договора представляется в виде банковской гарантии или наличных денег в размере общей цены договора.</w:t>
      </w:r>
    </w:p>
    <w:p w14:paraId="01A6B2EB" w14:textId="77777777" w:rsidR="00E33BB7" w:rsidRPr="00D6059A" w:rsidRDefault="00E33BB7" w:rsidP="00D6059A">
      <w:pPr>
        <w:widowControl w:val="0"/>
        <w:tabs>
          <w:tab w:val="left" w:pos="1276"/>
        </w:tabs>
        <w:spacing w:after="0"/>
        <w:ind w:firstLine="567"/>
        <w:jc w:val="both"/>
        <w:rPr>
          <w:rFonts w:ascii="GHEA Grapalat" w:hAnsi="GHEA Grapalat"/>
          <w:sz w:val="20"/>
          <w:lang w:val="ru-RU" w:bidi="ru-RU"/>
        </w:rPr>
      </w:pPr>
      <w:r w:rsidRPr="00D6059A">
        <w:rPr>
          <w:rFonts w:ascii="GHEA Grapalat" w:hAnsi="GHEA Grapalat"/>
          <w:sz w:val="20"/>
          <w:lang w:val="ru-RU" w:bidi="ru-RU"/>
        </w:rPr>
        <w:t>Обеспечение договора должно быть действительно как минимум включительно до 90-го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14:paraId="732AA45B" w14:textId="77777777" w:rsidR="00E33BB7" w:rsidRPr="00D6059A" w:rsidRDefault="00E33BB7" w:rsidP="00D6059A">
      <w:pPr>
        <w:widowControl w:val="0"/>
        <w:tabs>
          <w:tab w:val="left" w:pos="1276"/>
        </w:tabs>
        <w:spacing w:after="0"/>
        <w:ind w:firstLine="567"/>
        <w:jc w:val="both"/>
        <w:rPr>
          <w:rFonts w:ascii="GHEA Grapalat" w:hAnsi="GHEA Grapalat"/>
          <w:sz w:val="20"/>
          <w:lang w:val="ru-RU" w:bidi="ru-RU"/>
        </w:rPr>
      </w:pPr>
      <w:r w:rsidRPr="00D6059A">
        <w:rPr>
          <w:rFonts w:ascii="GHEA Grapalat" w:hAnsi="GHEA Grapalat"/>
          <w:sz w:val="20"/>
          <w:lang w:val="ru-RU" w:bidi="ru-RU"/>
        </w:rPr>
        <w:t>Обеспечение договора, представленное в виде наличных денег, должно быть перечислено на казначейский счет</w:t>
      </w:r>
      <w:r w:rsidRPr="00D6059A">
        <w:rPr>
          <w:rFonts w:ascii="Calibri" w:hAnsi="Calibri" w:cs="Calibri"/>
          <w:sz w:val="20"/>
          <w:lang w:val="ru-RU" w:bidi="ru-RU"/>
        </w:rPr>
        <w:t> </w:t>
      </w:r>
      <w:r w:rsidRPr="00D6059A">
        <w:rPr>
          <w:rFonts w:ascii="GHEA Grapalat" w:hAnsi="GHEA Grapalat"/>
          <w:sz w:val="20"/>
          <w:lang w:val="ru-RU" w:bidi="ru-RU"/>
        </w:rPr>
        <w:t>"900008000664", открытый в Центральном казначействе на имя уполномоченного органа.</w:t>
      </w:r>
    </w:p>
    <w:p w14:paraId="45F01FBC" w14:textId="77777777" w:rsidR="00E33BB7" w:rsidRPr="00D6059A" w:rsidRDefault="00E33BB7" w:rsidP="00D6059A">
      <w:pPr>
        <w:widowControl w:val="0"/>
        <w:tabs>
          <w:tab w:val="left" w:pos="1276"/>
        </w:tabs>
        <w:spacing w:after="0"/>
        <w:ind w:firstLine="567"/>
        <w:jc w:val="both"/>
        <w:rPr>
          <w:rFonts w:ascii="GHEA Grapalat" w:hAnsi="GHEA Grapalat"/>
          <w:sz w:val="20"/>
          <w:lang w:val="ru-RU" w:bidi="ru-RU"/>
        </w:rPr>
      </w:pPr>
      <w:r w:rsidRPr="00D6059A">
        <w:rPr>
          <w:rFonts w:ascii="GHEA Grapalat" w:hAnsi="GHEA Grapalat"/>
          <w:sz w:val="20"/>
          <w:lang w:val="ru-RU" w:bidi="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p>
    <w:p w14:paraId="27FE4B3C" w14:textId="77777777" w:rsidR="00E33BB7" w:rsidRPr="00D6059A" w:rsidRDefault="00E33BB7" w:rsidP="00D6059A">
      <w:pPr>
        <w:widowControl w:val="0"/>
        <w:tabs>
          <w:tab w:val="left" w:pos="1276"/>
        </w:tabs>
        <w:spacing w:after="0"/>
        <w:ind w:firstLine="567"/>
        <w:jc w:val="both"/>
        <w:rPr>
          <w:rFonts w:ascii="GHEA Grapalat" w:hAnsi="GHEA Grapalat"/>
          <w:sz w:val="20"/>
          <w:lang w:val="ru-RU" w:bidi="ru-RU"/>
        </w:rPr>
      </w:pPr>
      <w:r w:rsidRPr="00D6059A">
        <w:rPr>
          <w:rFonts w:ascii="GHEA Grapalat" w:hAnsi="GHEA Grapalat"/>
          <w:sz w:val="20"/>
          <w:lang w:val="ru-RU" w:bidi="ru-RU"/>
        </w:rPr>
        <w:t>- финансовые средства предусмотрены, то квалификационное обеспечение по части выделенных финансовых средств представляется в виде банковской гарантии или наличных денег, а по части требуемых в дальнейшем финансовых средств-в виде утвержденного в одностороннем порядке заявления-в виде неустойки или наличных денег.</w:t>
      </w:r>
    </w:p>
    <w:p w14:paraId="619911C4" w14:textId="77777777" w:rsidR="00E33BB7" w:rsidRPr="00D6059A" w:rsidRDefault="00E33BB7" w:rsidP="00D6059A">
      <w:pPr>
        <w:widowControl w:val="0"/>
        <w:tabs>
          <w:tab w:val="left" w:pos="1276"/>
        </w:tabs>
        <w:spacing w:after="0"/>
        <w:ind w:firstLine="567"/>
        <w:jc w:val="both"/>
        <w:rPr>
          <w:rFonts w:ascii="GHEA Grapalat" w:hAnsi="GHEA Grapalat"/>
          <w:sz w:val="20"/>
          <w:lang w:val="ru-RU" w:bidi="ru-RU"/>
        </w:rPr>
      </w:pPr>
      <w:r w:rsidRPr="00D6059A">
        <w:rPr>
          <w:rFonts w:ascii="GHEA Grapalat" w:hAnsi="GHEA Grapalat"/>
          <w:sz w:val="20"/>
          <w:lang w:val="ru-RU" w:bidi="ru-RU"/>
        </w:rPr>
        <w:t>-предусмотренные финансовые средства превышают 10 млн. драмов,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484B654B" w14:textId="77777777" w:rsidR="00E33BB7" w:rsidRPr="00D6059A" w:rsidRDefault="00E33BB7" w:rsidP="00D6059A">
      <w:pPr>
        <w:widowControl w:val="0"/>
        <w:tabs>
          <w:tab w:val="left" w:pos="1276"/>
        </w:tabs>
        <w:spacing w:after="0"/>
        <w:ind w:firstLine="567"/>
        <w:jc w:val="both"/>
        <w:rPr>
          <w:rFonts w:ascii="GHEA Grapalat" w:hAnsi="GHEA Grapalat"/>
          <w:i/>
          <w:sz w:val="20"/>
          <w:lang w:val="ru-RU" w:bidi="ru-RU"/>
        </w:rPr>
      </w:pPr>
      <w:r w:rsidRPr="00D6059A">
        <w:rPr>
          <w:rFonts w:ascii="GHEA Grapalat" w:hAnsi="GHEA Grapalat"/>
          <w:sz w:val="20"/>
          <w:lang w:val="ru-RU" w:bidi="ru-RU"/>
        </w:rPr>
        <w:t>10.5.</w:t>
      </w:r>
      <w:r w:rsidRPr="00D6059A">
        <w:rPr>
          <w:rFonts w:ascii="GHEA Grapalat" w:hAnsi="GHEA Grapalat"/>
          <w:sz w:val="20"/>
          <w:lang w:val="ru-RU" w:bidi="ru-RU"/>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5.2).</w:t>
      </w:r>
      <w:r w:rsidRPr="00D6059A">
        <w:rPr>
          <w:rFonts w:ascii="GHEA Grapalat" w:hAnsi="GHEA Grapalat"/>
          <w:i/>
          <w:sz w:val="20"/>
          <w:lang w:val="ru-RU" w:bidi="ru-RU"/>
        </w:rPr>
        <w:t xml:space="preserve">  </w:t>
      </w:r>
    </w:p>
    <w:p w14:paraId="0F79C6F7" w14:textId="77777777" w:rsidR="00E33BB7" w:rsidRPr="00D6059A" w:rsidRDefault="00E33BB7" w:rsidP="00D6059A">
      <w:pPr>
        <w:widowControl w:val="0"/>
        <w:tabs>
          <w:tab w:val="left" w:pos="1276"/>
        </w:tabs>
        <w:spacing w:after="0"/>
        <w:ind w:firstLine="567"/>
        <w:jc w:val="both"/>
        <w:rPr>
          <w:rFonts w:ascii="GHEA Grapalat" w:hAnsi="GHEA Grapalat"/>
          <w:sz w:val="20"/>
          <w:lang w:val="ru-RU" w:bidi="ru-RU"/>
        </w:rPr>
      </w:pPr>
      <w:r w:rsidRPr="00D6059A">
        <w:rPr>
          <w:rFonts w:ascii="GHEA Grapalat" w:hAnsi="GHEA Grapalat"/>
          <w:sz w:val="20"/>
          <w:lang w:val="ru-RU" w:bidi="ru-RU"/>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14:paraId="0888A0FE" w14:textId="0C30461E" w:rsidR="00E33BB7" w:rsidRPr="00D6059A" w:rsidRDefault="00E33BB7" w:rsidP="00D6059A">
      <w:pPr>
        <w:widowControl w:val="0"/>
        <w:tabs>
          <w:tab w:val="left" w:pos="1276"/>
        </w:tabs>
        <w:spacing w:after="0"/>
        <w:ind w:firstLine="567"/>
        <w:jc w:val="both"/>
        <w:rPr>
          <w:rFonts w:ascii="GHEA Grapalat" w:hAnsi="GHEA Grapalat"/>
          <w:b/>
          <w:sz w:val="20"/>
          <w:lang w:val="ru-RU" w:bidi="ru-RU"/>
        </w:rPr>
      </w:pPr>
      <w:r w:rsidRPr="00D6059A">
        <w:rPr>
          <w:rFonts w:ascii="GHEA Grapalat" w:hAnsi="GHEA Grapalat"/>
          <w:b/>
          <w:sz w:val="20"/>
          <w:lang w:val="ru-RU" w:bidi="ru-RU"/>
        </w:rPr>
        <w:t xml:space="preserve">                         </w:t>
      </w:r>
    </w:p>
    <w:p w14:paraId="7C94E41F" w14:textId="32FEB6DB" w:rsidR="00E33BB7" w:rsidRPr="00D6059A" w:rsidRDefault="00E33BB7" w:rsidP="00D6059A">
      <w:pPr>
        <w:widowControl w:val="0"/>
        <w:tabs>
          <w:tab w:val="left" w:pos="1276"/>
        </w:tabs>
        <w:spacing w:after="0"/>
        <w:ind w:firstLine="567"/>
        <w:jc w:val="center"/>
        <w:rPr>
          <w:rFonts w:ascii="GHEA Grapalat" w:hAnsi="GHEA Grapalat"/>
          <w:b/>
          <w:sz w:val="20"/>
          <w:lang w:val="ru-RU" w:bidi="ru-RU"/>
        </w:rPr>
      </w:pPr>
      <w:r w:rsidRPr="00D6059A">
        <w:rPr>
          <w:rFonts w:ascii="GHEA Grapalat" w:hAnsi="GHEA Grapalat"/>
          <w:b/>
          <w:sz w:val="20"/>
          <w:lang w:val="ru-RU" w:bidi="ru-RU"/>
        </w:rPr>
        <w:t>11. ОБЪЯВЛЕНИЕ ПРОЦЕДУРЫ НЕСОСТОЯВШЕЙСЯ</w:t>
      </w:r>
    </w:p>
    <w:p w14:paraId="77006DC6" w14:textId="77777777" w:rsidR="00E33BB7" w:rsidRPr="00D6059A" w:rsidRDefault="00E33BB7" w:rsidP="00D6059A">
      <w:pPr>
        <w:widowControl w:val="0"/>
        <w:tabs>
          <w:tab w:val="left" w:pos="1276"/>
        </w:tabs>
        <w:spacing w:after="0"/>
        <w:ind w:firstLine="567"/>
        <w:jc w:val="both"/>
        <w:rPr>
          <w:rFonts w:ascii="GHEA Grapalat" w:hAnsi="GHEA Grapalat"/>
          <w:b/>
          <w:sz w:val="20"/>
          <w:lang w:val="ru-RU" w:bidi="ru-RU"/>
        </w:rPr>
      </w:pPr>
    </w:p>
    <w:p w14:paraId="66803026" w14:textId="77777777" w:rsidR="00E33BB7" w:rsidRPr="00D6059A" w:rsidRDefault="00E33BB7" w:rsidP="00D6059A">
      <w:pPr>
        <w:widowControl w:val="0"/>
        <w:tabs>
          <w:tab w:val="left" w:pos="1276"/>
        </w:tabs>
        <w:spacing w:after="0"/>
        <w:ind w:firstLine="567"/>
        <w:jc w:val="both"/>
        <w:rPr>
          <w:rFonts w:ascii="GHEA Grapalat" w:hAnsi="GHEA Grapalat"/>
          <w:sz w:val="20"/>
          <w:lang w:val="ru-RU" w:bidi="ru-RU"/>
        </w:rPr>
      </w:pPr>
      <w:r w:rsidRPr="00D6059A">
        <w:rPr>
          <w:rFonts w:ascii="GHEA Grapalat" w:hAnsi="GHEA Grapalat"/>
          <w:sz w:val="20"/>
          <w:lang w:val="ru-RU" w:bidi="ru-RU"/>
        </w:rPr>
        <w:t>11.1.</w:t>
      </w:r>
      <w:r w:rsidRPr="00D6059A">
        <w:rPr>
          <w:rFonts w:ascii="GHEA Grapalat" w:hAnsi="GHEA Grapalat"/>
          <w:sz w:val="20"/>
          <w:lang w:val="ru-RU" w:bidi="ru-RU"/>
        </w:rPr>
        <w:tab/>
        <w:t>Согласно статье 37 Закона, Комиссия объявляет настоящую процедуру несостоявшейся, если:</w:t>
      </w:r>
    </w:p>
    <w:p w14:paraId="5EC41F4F" w14:textId="77777777" w:rsidR="00E33BB7" w:rsidRPr="00D6059A" w:rsidRDefault="00E33BB7" w:rsidP="00D6059A">
      <w:pPr>
        <w:widowControl w:val="0"/>
        <w:tabs>
          <w:tab w:val="left" w:pos="1276"/>
        </w:tabs>
        <w:spacing w:after="0"/>
        <w:ind w:firstLine="567"/>
        <w:jc w:val="both"/>
        <w:rPr>
          <w:rFonts w:ascii="GHEA Grapalat" w:hAnsi="GHEA Grapalat"/>
          <w:sz w:val="20"/>
          <w:lang w:val="ru-RU" w:bidi="ru-RU"/>
        </w:rPr>
      </w:pPr>
      <w:r w:rsidRPr="00D6059A">
        <w:rPr>
          <w:rFonts w:ascii="GHEA Grapalat" w:hAnsi="GHEA Grapalat"/>
          <w:sz w:val="20"/>
          <w:lang w:val="ru-RU" w:bidi="ru-RU"/>
        </w:rPr>
        <w:t>1)</w:t>
      </w:r>
      <w:r w:rsidRPr="00D6059A">
        <w:rPr>
          <w:rFonts w:ascii="GHEA Grapalat" w:hAnsi="GHEA Grapalat"/>
          <w:sz w:val="20"/>
          <w:lang w:val="ru-RU" w:bidi="ru-RU"/>
        </w:rPr>
        <w:tab/>
        <w:t>ни одна из заявок не соответствует условиям приглашения;</w:t>
      </w:r>
    </w:p>
    <w:p w14:paraId="24F1FD0E" w14:textId="77777777" w:rsidR="00E33BB7" w:rsidRPr="00D6059A" w:rsidRDefault="00E33BB7" w:rsidP="00D6059A">
      <w:pPr>
        <w:widowControl w:val="0"/>
        <w:tabs>
          <w:tab w:val="left" w:pos="1276"/>
        </w:tabs>
        <w:spacing w:after="0"/>
        <w:ind w:firstLine="567"/>
        <w:jc w:val="both"/>
        <w:rPr>
          <w:rFonts w:ascii="GHEA Grapalat" w:hAnsi="GHEA Grapalat"/>
          <w:sz w:val="20"/>
          <w:lang w:val="ru-RU" w:bidi="ru-RU"/>
        </w:rPr>
      </w:pPr>
      <w:r w:rsidRPr="00D6059A">
        <w:rPr>
          <w:rFonts w:ascii="GHEA Grapalat" w:hAnsi="GHEA Grapalat"/>
          <w:sz w:val="20"/>
          <w:lang w:val="ru-RU" w:bidi="ru-RU"/>
        </w:rPr>
        <w:t>2)</w:t>
      </w:r>
      <w:r w:rsidRPr="00D6059A">
        <w:rPr>
          <w:rFonts w:ascii="GHEA Grapalat" w:hAnsi="GHEA Grapalat"/>
          <w:sz w:val="20"/>
          <w:lang w:val="ru-RU" w:bidi="ru-RU"/>
        </w:rPr>
        <w:tab/>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D6059A">
        <w:rPr>
          <w:rFonts w:ascii="Calibri" w:hAnsi="Calibri" w:cs="Calibri"/>
          <w:sz w:val="20"/>
        </w:rPr>
        <w:t> </w:t>
      </w:r>
      <w:r w:rsidRPr="00D6059A">
        <w:rPr>
          <w:rFonts w:ascii="GHEA Grapalat" w:hAnsi="GHEA Grapalat"/>
          <w:sz w:val="20"/>
          <w:lang w:val="ru-RU" w:bidi="ru-RU"/>
        </w:rPr>
        <w:t>— Совета попечителей</w:t>
      </w:r>
      <w:r w:rsidRPr="00D6059A">
        <w:rPr>
          <w:rFonts w:ascii="GHEA Grapalat" w:hAnsi="GHEA Grapalat"/>
          <w:sz w:val="20"/>
          <w:vertAlign w:val="superscript"/>
          <w:lang w:val="ru-RU" w:bidi="ru-RU"/>
        </w:rPr>
        <w:footnoteReference w:customMarkFollows="1" w:id="3"/>
        <w:t>13</w:t>
      </w:r>
      <w:r w:rsidRPr="00D6059A">
        <w:rPr>
          <w:rFonts w:ascii="GHEA Grapalat" w:hAnsi="GHEA Grapalat"/>
          <w:sz w:val="20"/>
          <w:lang w:val="ru-RU" w:bidi="ru-RU"/>
        </w:rPr>
        <w:t>.</w:t>
      </w:r>
    </w:p>
    <w:p w14:paraId="7285D661" w14:textId="77777777" w:rsidR="00E33BB7" w:rsidRPr="00D6059A" w:rsidRDefault="00E33BB7" w:rsidP="00D6059A">
      <w:pPr>
        <w:widowControl w:val="0"/>
        <w:tabs>
          <w:tab w:val="left" w:pos="1276"/>
        </w:tabs>
        <w:spacing w:after="0"/>
        <w:ind w:firstLine="567"/>
        <w:jc w:val="both"/>
        <w:rPr>
          <w:rFonts w:ascii="GHEA Grapalat" w:hAnsi="GHEA Grapalat"/>
          <w:sz w:val="20"/>
          <w:lang w:val="ru-RU" w:bidi="ru-RU"/>
        </w:rPr>
      </w:pPr>
      <w:r w:rsidRPr="00D6059A">
        <w:rPr>
          <w:rFonts w:ascii="GHEA Grapalat" w:hAnsi="GHEA Grapalat"/>
          <w:sz w:val="20"/>
          <w:lang w:val="ru-RU" w:bidi="ru-RU"/>
        </w:rPr>
        <w:lastRenderedPageBreak/>
        <w:t>3)</w:t>
      </w:r>
      <w:r w:rsidRPr="00D6059A">
        <w:rPr>
          <w:rFonts w:ascii="GHEA Grapalat" w:hAnsi="GHEA Grapalat"/>
          <w:sz w:val="20"/>
          <w:lang w:val="ru-RU" w:bidi="ru-RU"/>
        </w:rPr>
        <w:tab/>
        <w:t>не подано ни одной заявки;</w:t>
      </w:r>
    </w:p>
    <w:p w14:paraId="137E2E58" w14:textId="77777777" w:rsidR="00E33BB7" w:rsidRPr="00D6059A" w:rsidRDefault="00E33BB7" w:rsidP="00D6059A">
      <w:pPr>
        <w:widowControl w:val="0"/>
        <w:tabs>
          <w:tab w:val="left" w:pos="1276"/>
        </w:tabs>
        <w:spacing w:after="0"/>
        <w:ind w:firstLine="567"/>
        <w:jc w:val="both"/>
        <w:rPr>
          <w:rFonts w:ascii="GHEA Grapalat" w:hAnsi="GHEA Grapalat"/>
          <w:sz w:val="20"/>
          <w:lang w:val="ru-RU" w:bidi="ru-RU"/>
        </w:rPr>
      </w:pPr>
      <w:r w:rsidRPr="00D6059A">
        <w:rPr>
          <w:rFonts w:ascii="GHEA Grapalat" w:hAnsi="GHEA Grapalat"/>
          <w:sz w:val="20"/>
          <w:lang w:val="ru-RU" w:bidi="ru-RU"/>
        </w:rPr>
        <w:t>4)</w:t>
      </w:r>
      <w:r w:rsidRPr="00D6059A">
        <w:rPr>
          <w:rFonts w:ascii="GHEA Grapalat" w:hAnsi="GHEA Grapalat"/>
          <w:sz w:val="20"/>
          <w:lang w:val="ru-RU" w:bidi="ru-RU"/>
        </w:rPr>
        <w:tab/>
        <w:t>договор не заключается.</w:t>
      </w:r>
    </w:p>
    <w:p w14:paraId="6AC4970B" w14:textId="77777777" w:rsidR="00E33BB7" w:rsidRPr="00D6059A" w:rsidRDefault="00E33BB7" w:rsidP="00D6059A">
      <w:pPr>
        <w:widowControl w:val="0"/>
        <w:tabs>
          <w:tab w:val="left" w:pos="1276"/>
        </w:tabs>
        <w:spacing w:after="0"/>
        <w:ind w:firstLine="567"/>
        <w:jc w:val="both"/>
        <w:rPr>
          <w:rFonts w:ascii="GHEA Grapalat" w:hAnsi="GHEA Grapalat"/>
          <w:sz w:val="20"/>
          <w:lang w:val="ru-RU" w:bidi="ru-RU"/>
        </w:rPr>
      </w:pPr>
      <w:r w:rsidRPr="00D6059A">
        <w:rPr>
          <w:rFonts w:ascii="GHEA Grapalat" w:hAnsi="GHEA Grapalat"/>
          <w:sz w:val="20"/>
          <w:lang w:val="ru-RU" w:bidi="ru-RU"/>
        </w:rPr>
        <w:t>11.2.</w:t>
      </w:r>
      <w:r w:rsidRPr="00D6059A">
        <w:rPr>
          <w:rFonts w:ascii="GHEA Grapalat" w:hAnsi="GHEA Grapalat"/>
          <w:sz w:val="20"/>
          <w:lang w:val="ru-RU" w:bidi="ru-RU"/>
        </w:rPr>
        <w:tab/>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D43BD57" w14:textId="77777777" w:rsidR="000E2053" w:rsidRPr="00D6059A" w:rsidRDefault="000E2053" w:rsidP="00D6059A">
      <w:pPr>
        <w:widowControl w:val="0"/>
        <w:tabs>
          <w:tab w:val="left" w:pos="1276"/>
        </w:tabs>
        <w:spacing w:after="0"/>
        <w:ind w:firstLine="567"/>
        <w:jc w:val="both"/>
        <w:rPr>
          <w:rFonts w:ascii="GHEA Grapalat" w:hAnsi="GHEA Grapalat" w:cs="Sylfaen"/>
          <w:sz w:val="20"/>
          <w:lang w:val="ru-RU"/>
        </w:rPr>
      </w:pPr>
    </w:p>
    <w:p w14:paraId="7AC36BC6" w14:textId="77777777" w:rsidR="000E2053" w:rsidRPr="00D6059A" w:rsidRDefault="000E2053" w:rsidP="00D6059A">
      <w:pPr>
        <w:widowControl w:val="0"/>
        <w:spacing w:after="0"/>
        <w:ind w:left="567" w:right="565"/>
        <w:jc w:val="center"/>
        <w:rPr>
          <w:rFonts w:ascii="GHEA Grapalat" w:hAnsi="GHEA Grapalat"/>
          <w:b/>
          <w:sz w:val="20"/>
          <w:lang w:val="ru-RU"/>
        </w:rPr>
      </w:pPr>
      <w:r w:rsidRPr="00D6059A">
        <w:rPr>
          <w:rFonts w:ascii="GHEA Grapalat" w:hAnsi="GHEA Grapalat"/>
          <w:b/>
          <w:sz w:val="20"/>
          <w:lang w:val="ru-RU"/>
        </w:rPr>
        <w:t xml:space="preserve">12. ПРАВО УЧАСТНИКА И ПОРЯДОК ОБЖАЛОВАНИЯ ИМ </w:t>
      </w:r>
      <w:r w:rsidRPr="00D6059A">
        <w:rPr>
          <w:rFonts w:ascii="GHEA Grapalat" w:hAnsi="GHEA Grapalat"/>
          <w:b/>
          <w:sz w:val="20"/>
          <w:lang w:val="ru-RU"/>
        </w:rPr>
        <w:br/>
        <w:t>ДЕЙСТВИЙ И (ИЛИ) ПРИНЯТЫХ РЕШЕНИЙ, СВЯЗАННЫХ</w:t>
      </w:r>
      <w:r w:rsidRPr="00D6059A">
        <w:rPr>
          <w:rFonts w:ascii="Courier New" w:hAnsi="Courier New" w:cs="Courier New"/>
          <w:b/>
          <w:sz w:val="20"/>
        </w:rPr>
        <w:t> </w:t>
      </w:r>
      <w:r w:rsidRPr="00D6059A">
        <w:rPr>
          <w:rFonts w:ascii="GHEA Grapalat" w:hAnsi="GHEA Grapalat"/>
          <w:b/>
          <w:sz w:val="20"/>
          <w:lang w:val="ru-RU"/>
        </w:rPr>
        <w:t>С</w:t>
      </w:r>
      <w:r w:rsidRPr="00D6059A">
        <w:rPr>
          <w:rFonts w:ascii="Courier New" w:hAnsi="Courier New" w:cs="Courier New"/>
          <w:b/>
          <w:sz w:val="20"/>
        </w:rPr>
        <w:t> </w:t>
      </w:r>
      <w:r w:rsidRPr="00D6059A">
        <w:rPr>
          <w:rFonts w:ascii="GHEA Grapalat" w:hAnsi="GHEA Grapalat"/>
          <w:b/>
          <w:sz w:val="20"/>
          <w:lang w:val="ru-RU"/>
        </w:rPr>
        <w:t>ПРОЦЕССОМ ЗАКУПКИ</w:t>
      </w:r>
    </w:p>
    <w:p w14:paraId="360A7B79" w14:textId="77777777" w:rsidR="000E2053" w:rsidRPr="00D6059A" w:rsidRDefault="000E2053" w:rsidP="00D6059A">
      <w:pPr>
        <w:widowControl w:val="0"/>
        <w:tabs>
          <w:tab w:val="left" w:pos="1080"/>
        </w:tabs>
        <w:spacing w:after="0"/>
        <w:ind w:firstLine="567"/>
        <w:jc w:val="both"/>
        <w:rPr>
          <w:rFonts w:ascii="GHEA Grapalat" w:hAnsi="GHEA Grapalat" w:cs="Sylfaen"/>
          <w:sz w:val="20"/>
          <w:lang w:val="ru-RU"/>
        </w:rPr>
      </w:pPr>
      <w:r w:rsidRPr="00D6059A">
        <w:rPr>
          <w:rFonts w:ascii="GHEA Grapalat" w:hAnsi="GHEA Grapalat"/>
          <w:sz w:val="20"/>
          <w:lang w:val="ru-RU"/>
        </w:rPr>
        <w:t>12.1.</w:t>
      </w:r>
      <w:r w:rsidRPr="00D6059A">
        <w:rPr>
          <w:rFonts w:ascii="GHEA Grapalat" w:hAnsi="GHEA Grapalat"/>
          <w:sz w:val="20"/>
          <w:lang w:val="ru-RU"/>
        </w:rPr>
        <w:tab/>
        <w:t>Каждое лицо имеет право на обжалование действий (бездействия) и решений заказчика, Комиссии и лица, рассматривающего связанные с закупками жалобы.</w:t>
      </w:r>
    </w:p>
    <w:p w14:paraId="4B2FA434" w14:textId="77777777" w:rsidR="000E2053" w:rsidRPr="00D6059A" w:rsidRDefault="000E2053" w:rsidP="00D6059A">
      <w:pPr>
        <w:widowControl w:val="0"/>
        <w:tabs>
          <w:tab w:val="left" w:pos="1080"/>
        </w:tabs>
        <w:spacing w:after="0"/>
        <w:ind w:firstLine="567"/>
        <w:jc w:val="both"/>
        <w:rPr>
          <w:rFonts w:ascii="GHEA Grapalat" w:hAnsi="GHEA Grapalat" w:cs="Sylfaen"/>
          <w:sz w:val="20"/>
          <w:lang w:val="ru-RU"/>
        </w:rPr>
      </w:pPr>
      <w:r w:rsidRPr="00D6059A">
        <w:rPr>
          <w:rFonts w:ascii="GHEA Grapalat" w:hAnsi="GHEA Grapalat"/>
          <w:sz w:val="20"/>
          <w:lang w:val="ru-RU"/>
        </w:rPr>
        <w:t>12.2.</w:t>
      </w:r>
      <w:r w:rsidRPr="00D6059A">
        <w:rPr>
          <w:rFonts w:ascii="GHEA Grapalat" w:hAnsi="GHEA Grapalat"/>
          <w:sz w:val="20"/>
          <w:lang w:val="ru-RU"/>
        </w:rPr>
        <w:tab/>
        <w:t>Отношения, связанные с закупками, в том числе 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14:paraId="7DBB3129" w14:textId="77777777" w:rsidR="000E2053" w:rsidRPr="00D6059A" w:rsidRDefault="000E2053" w:rsidP="00D6059A">
      <w:pPr>
        <w:widowControl w:val="0"/>
        <w:tabs>
          <w:tab w:val="left" w:pos="1080"/>
        </w:tabs>
        <w:spacing w:after="0"/>
        <w:ind w:firstLine="567"/>
        <w:jc w:val="both"/>
        <w:rPr>
          <w:rFonts w:ascii="GHEA Grapalat" w:hAnsi="GHEA Grapalat" w:cs="Sylfaen"/>
          <w:sz w:val="20"/>
          <w:lang w:val="ru-RU"/>
        </w:rPr>
      </w:pPr>
      <w:r w:rsidRPr="00D6059A">
        <w:rPr>
          <w:rFonts w:ascii="GHEA Grapalat" w:hAnsi="GHEA Grapalat"/>
          <w:sz w:val="20"/>
          <w:lang w:val="ru-RU"/>
        </w:rPr>
        <w:t>12.3.</w:t>
      </w:r>
      <w:r w:rsidRPr="00D6059A">
        <w:rPr>
          <w:rFonts w:ascii="GHEA Grapalat" w:hAnsi="GHEA Grapalat"/>
          <w:sz w:val="20"/>
          <w:lang w:val="ru-RU"/>
        </w:rPr>
        <w:tab/>
        <w:t>Каждое лицо согласно Закону, имеет право:</w:t>
      </w:r>
    </w:p>
    <w:p w14:paraId="1159DCAC" w14:textId="77777777" w:rsidR="000E2053" w:rsidRPr="00D6059A" w:rsidRDefault="000E2053" w:rsidP="00D6059A">
      <w:pPr>
        <w:widowControl w:val="0"/>
        <w:tabs>
          <w:tab w:val="left" w:pos="810"/>
          <w:tab w:val="left" w:pos="1134"/>
        </w:tabs>
        <w:spacing w:after="0"/>
        <w:ind w:firstLine="567"/>
        <w:jc w:val="both"/>
        <w:rPr>
          <w:rFonts w:ascii="GHEA Grapalat" w:hAnsi="GHEA Grapalat"/>
          <w:sz w:val="20"/>
          <w:lang w:val="ru-RU"/>
        </w:rPr>
      </w:pPr>
      <w:r w:rsidRPr="00D6059A">
        <w:rPr>
          <w:rFonts w:ascii="GHEA Grapalat" w:hAnsi="GHEA Grapalat"/>
          <w:sz w:val="20"/>
          <w:lang w:val="ru-RU"/>
        </w:rPr>
        <w:t>1)</w:t>
      </w:r>
      <w:r w:rsidRPr="00D6059A">
        <w:rPr>
          <w:rFonts w:ascii="GHEA Grapalat" w:hAnsi="GHEA Grapalat"/>
          <w:sz w:val="20"/>
          <w:lang w:val="ru-RU"/>
        </w:rPr>
        <w:tab/>
        <w:t>на обжалование до заключения договора действий (бездействия) и решений заказчика и Комиссии лицу, рассматривающему связанные с закупками жалобы.</w:t>
      </w:r>
      <w:r w:rsidRPr="00D6059A">
        <w:rPr>
          <w:rFonts w:ascii="Sylfaen" w:hAnsi="Sylfaen"/>
          <w:sz w:val="20"/>
          <w:lang w:val="hy-AM"/>
        </w:rPr>
        <w:t xml:space="preserve"> </w:t>
      </w:r>
      <w:r w:rsidRPr="00D6059A">
        <w:rPr>
          <w:rFonts w:ascii="GHEA Grapalat" w:hAnsi="GHEA Grapalat"/>
          <w:sz w:val="20"/>
          <w:lang w:val="ru-RU"/>
        </w:rPr>
        <w:t xml:space="preserve">Порядок деятельности лица, рассматривающего связанные с закупками жалобы, утвержден приказом министра финансов РА </w:t>
      </w:r>
      <w:r w:rsidRPr="00D6059A">
        <w:rPr>
          <w:rFonts w:ascii="GHEA Grapalat" w:hAnsi="GHEA Grapalat"/>
          <w:sz w:val="20"/>
        </w:rPr>
        <w:t>N</w:t>
      </w:r>
      <w:r w:rsidRPr="00D6059A">
        <w:rPr>
          <w:rFonts w:ascii="GHEA Grapalat" w:hAnsi="GHEA Grapalat"/>
          <w:sz w:val="20"/>
          <w:lang w:val="ru-RU"/>
        </w:rPr>
        <w:t xml:space="preserve"> 600-Н от 6 декабря 2018 года.</w:t>
      </w:r>
    </w:p>
    <w:p w14:paraId="3F735FD1" w14:textId="77777777" w:rsidR="000E2053" w:rsidRPr="00D6059A" w:rsidRDefault="000E2053" w:rsidP="00D6059A">
      <w:pPr>
        <w:widowControl w:val="0"/>
        <w:tabs>
          <w:tab w:val="left" w:pos="810"/>
          <w:tab w:val="left" w:pos="1134"/>
        </w:tabs>
        <w:spacing w:after="0"/>
        <w:ind w:firstLine="567"/>
        <w:jc w:val="both"/>
        <w:rPr>
          <w:rFonts w:ascii="GHEA Grapalat" w:hAnsi="GHEA Grapalat" w:cs="Sylfaen"/>
          <w:sz w:val="20"/>
          <w:lang w:val="ru-RU"/>
        </w:rPr>
      </w:pPr>
      <w:r w:rsidRPr="00D6059A">
        <w:rPr>
          <w:rFonts w:ascii="GHEA Grapalat" w:hAnsi="GHEA Grapalat"/>
          <w:sz w:val="20"/>
          <w:lang w:val="ru-RU"/>
        </w:rPr>
        <w:t>2)</w:t>
      </w:r>
      <w:r w:rsidRPr="00D6059A">
        <w:rPr>
          <w:rFonts w:ascii="GHEA Grapalat" w:hAnsi="GHEA Grapalat"/>
          <w:sz w:val="20"/>
          <w:lang w:val="ru-RU"/>
        </w:rPr>
        <w:tab/>
        <w:t>на обжалование в судебном порядке действий (бездействия) и решений лица, рассматривающего связанные с закупками жалобы, заказчика и Комиссии.</w:t>
      </w:r>
    </w:p>
    <w:p w14:paraId="482FAAA5" w14:textId="77777777" w:rsidR="000E2053" w:rsidRPr="00D6059A" w:rsidRDefault="000E2053" w:rsidP="00D6059A">
      <w:pPr>
        <w:widowControl w:val="0"/>
        <w:tabs>
          <w:tab w:val="left" w:pos="1080"/>
        </w:tabs>
        <w:spacing w:after="0"/>
        <w:ind w:firstLine="567"/>
        <w:jc w:val="both"/>
        <w:rPr>
          <w:rFonts w:ascii="GHEA Grapalat" w:hAnsi="GHEA Grapalat" w:cs="Sylfaen"/>
          <w:sz w:val="20"/>
          <w:lang w:val="ru-RU"/>
        </w:rPr>
      </w:pPr>
      <w:r w:rsidRPr="00D6059A">
        <w:rPr>
          <w:rFonts w:ascii="GHEA Grapalat" w:hAnsi="GHEA Grapalat"/>
          <w:sz w:val="20"/>
          <w:lang w:val="ru-RU"/>
        </w:rPr>
        <w:t>12.4.</w:t>
      </w:r>
      <w:r w:rsidRPr="00D6059A">
        <w:rPr>
          <w:rFonts w:ascii="GHEA Grapalat" w:hAnsi="GHEA Grapalat"/>
          <w:sz w:val="20"/>
          <w:lang w:val="ru-RU"/>
        </w:rPr>
        <w:tab/>
        <w:t>Если подавшее жалобу лицо обжалует:</w:t>
      </w:r>
    </w:p>
    <w:p w14:paraId="67B24DFC" w14:textId="77777777" w:rsidR="000E2053" w:rsidRPr="00D6059A" w:rsidRDefault="000E2053" w:rsidP="00D6059A">
      <w:pPr>
        <w:widowControl w:val="0"/>
        <w:tabs>
          <w:tab w:val="left" w:pos="810"/>
          <w:tab w:val="left" w:pos="1080"/>
        </w:tabs>
        <w:spacing w:after="0"/>
        <w:ind w:firstLine="567"/>
        <w:jc w:val="both"/>
        <w:rPr>
          <w:rFonts w:ascii="GHEA Grapalat" w:hAnsi="GHEA Grapalat" w:cs="Sylfaen"/>
          <w:sz w:val="20"/>
          <w:lang w:val="ru-RU"/>
        </w:rPr>
      </w:pPr>
      <w:r w:rsidRPr="00D6059A">
        <w:rPr>
          <w:rFonts w:ascii="GHEA Grapalat" w:hAnsi="GHEA Grapalat"/>
          <w:sz w:val="20"/>
          <w:lang w:val="ru-RU"/>
        </w:rPr>
        <w:t>1)</w:t>
      </w:r>
      <w:r w:rsidRPr="00D6059A">
        <w:rPr>
          <w:rFonts w:ascii="GHEA Grapalat" w:hAnsi="GHEA Grapalat"/>
          <w:sz w:val="20"/>
          <w:lang w:val="ru-RU"/>
        </w:rPr>
        <w:tab/>
        <w:t>решение о заключении договора, то жалоба подается в период ожидания, предусмотренный пунктом 8.22 части 1 настоящего Приглашения;</w:t>
      </w:r>
    </w:p>
    <w:p w14:paraId="3E66B8C7" w14:textId="77777777" w:rsidR="000E2053" w:rsidRPr="00D6059A" w:rsidRDefault="000E2053" w:rsidP="00D6059A">
      <w:pPr>
        <w:widowControl w:val="0"/>
        <w:tabs>
          <w:tab w:val="left" w:pos="810"/>
          <w:tab w:val="left" w:pos="1080"/>
        </w:tabs>
        <w:spacing w:after="0"/>
        <w:ind w:firstLine="567"/>
        <w:jc w:val="both"/>
        <w:rPr>
          <w:rFonts w:ascii="GHEA Grapalat" w:hAnsi="GHEA Grapalat" w:cs="Sylfaen"/>
          <w:sz w:val="20"/>
          <w:lang w:val="ru-RU"/>
        </w:rPr>
      </w:pPr>
      <w:r w:rsidRPr="00D6059A">
        <w:rPr>
          <w:rFonts w:ascii="GHEA Grapalat" w:hAnsi="GHEA Grapalat"/>
          <w:sz w:val="20"/>
          <w:lang w:val="ru-RU"/>
        </w:rPr>
        <w:t>2)</w:t>
      </w:r>
      <w:r w:rsidRPr="00D6059A">
        <w:rPr>
          <w:rFonts w:ascii="GHEA Grapalat" w:hAnsi="GHEA Grapalat"/>
          <w:sz w:val="20"/>
          <w:lang w:val="ru-RU"/>
        </w:rPr>
        <w:tab/>
        <w:t>характеристики предмета закупки или требования приглашения, то</w:t>
      </w:r>
      <w:r w:rsidRPr="00D6059A">
        <w:rPr>
          <w:rFonts w:ascii="Courier New" w:hAnsi="Courier New" w:cs="Courier New"/>
          <w:sz w:val="20"/>
        </w:rPr>
        <w:t> </w:t>
      </w:r>
      <w:r w:rsidRPr="00D6059A">
        <w:rPr>
          <w:rFonts w:ascii="GHEA Grapalat" w:hAnsi="GHEA Grapalat"/>
          <w:sz w:val="20"/>
          <w:lang w:val="ru-RU"/>
        </w:rPr>
        <w:t xml:space="preserve">жалоба подается до истечения окончательного срока подачи заявок. </w:t>
      </w:r>
    </w:p>
    <w:p w14:paraId="05CB8A48" w14:textId="77777777" w:rsidR="000E2053" w:rsidRPr="00D6059A" w:rsidRDefault="000E2053" w:rsidP="00D6059A">
      <w:pPr>
        <w:widowControl w:val="0"/>
        <w:tabs>
          <w:tab w:val="left" w:pos="1080"/>
        </w:tabs>
        <w:spacing w:after="0"/>
        <w:ind w:firstLine="567"/>
        <w:jc w:val="both"/>
        <w:rPr>
          <w:rFonts w:ascii="GHEA Grapalat" w:hAnsi="GHEA Grapalat" w:cs="Sylfaen"/>
          <w:sz w:val="20"/>
          <w:lang w:val="ru-RU"/>
        </w:rPr>
      </w:pPr>
      <w:r w:rsidRPr="00D6059A">
        <w:rPr>
          <w:rFonts w:ascii="GHEA Grapalat" w:hAnsi="GHEA Grapalat"/>
          <w:sz w:val="20"/>
          <w:lang w:val="ru-RU"/>
        </w:rPr>
        <w:t>12.5.</w:t>
      </w:r>
      <w:r w:rsidRPr="00D6059A">
        <w:rPr>
          <w:rFonts w:ascii="GHEA Grapalat" w:hAnsi="GHEA Grapalat"/>
          <w:sz w:val="20"/>
          <w:lang w:val="ru-RU"/>
        </w:rPr>
        <w:tab/>
        <w:t>Жалоба подается лицу, рассматривающему связанные с закупками жалобы, в письменной форме, подписанной, с включением в нее:</w:t>
      </w:r>
    </w:p>
    <w:p w14:paraId="6C84936B" w14:textId="77777777" w:rsidR="000E2053" w:rsidRPr="00D6059A" w:rsidRDefault="000E2053" w:rsidP="00D6059A">
      <w:pPr>
        <w:widowControl w:val="0"/>
        <w:tabs>
          <w:tab w:val="left" w:pos="900"/>
        </w:tabs>
        <w:spacing w:after="0"/>
        <w:ind w:firstLine="567"/>
        <w:jc w:val="both"/>
        <w:rPr>
          <w:rFonts w:ascii="GHEA Grapalat" w:hAnsi="GHEA Grapalat" w:cs="Sylfaen"/>
          <w:sz w:val="20"/>
          <w:lang w:val="ru-RU"/>
        </w:rPr>
      </w:pPr>
      <w:r w:rsidRPr="00D6059A">
        <w:rPr>
          <w:rFonts w:ascii="GHEA Grapalat" w:hAnsi="GHEA Grapalat"/>
          <w:sz w:val="20"/>
          <w:lang w:val="ru-RU"/>
        </w:rPr>
        <w:t>1)</w:t>
      </w:r>
      <w:r w:rsidRPr="00D6059A">
        <w:rPr>
          <w:rFonts w:ascii="GHEA Grapalat" w:hAnsi="GHEA Grapalat"/>
          <w:sz w:val="20"/>
          <w:lang w:val="ru-RU"/>
        </w:rPr>
        <w:tab/>
        <w:t>наименования (имени, фамилии, копии документа, удостоверяющего личность) и адреса подавшего жалобу лица;</w:t>
      </w:r>
    </w:p>
    <w:p w14:paraId="3518509B" w14:textId="77777777" w:rsidR="000E2053" w:rsidRPr="00D6059A" w:rsidRDefault="000E2053" w:rsidP="00D6059A">
      <w:pPr>
        <w:widowControl w:val="0"/>
        <w:tabs>
          <w:tab w:val="left" w:pos="900"/>
        </w:tabs>
        <w:spacing w:after="0"/>
        <w:ind w:firstLine="567"/>
        <w:jc w:val="both"/>
        <w:rPr>
          <w:rFonts w:ascii="GHEA Grapalat" w:hAnsi="GHEA Grapalat" w:cs="Sylfaen"/>
          <w:sz w:val="20"/>
          <w:lang w:val="ru-RU"/>
        </w:rPr>
      </w:pPr>
      <w:r w:rsidRPr="00D6059A">
        <w:rPr>
          <w:rFonts w:ascii="GHEA Grapalat" w:hAnsi="GHEA Grapalat"/>
          <w:sz w:val="20"/>
          <w:lang w:val="ru-RU"/>
        </w:rPr>
        <w:t>2)</w:t>
      </w:r>
      <w:r w:rsidRPr="00D6059A">
        <w:rPr>
          <w:rFonts w:ascii="GHEA Grapalat" w:hAnsi="GHEA Grapalat"/>
          <w:sz w:val="20"/>
          <w:lang w:val="ru-RU"/>
        </w:rPr>
        <w:tab/>
        <w:t>наименования и адреса заказчика;</w:t>
      </w:r>
    </w:p>
    <w:p w14:paraId="00D910F8" w14:textId="77777777" w:rsidR="000E2053" w:rsidRPr="00D6059A" w:rsidRDefault="000E2053" w:rsidP="00D6059A">
      <w:pPr>
        <w:widowControl w:val="0"/>
        <w:tabs>
          <w:tab w:val="left" w:pos="900"/>
        </w:tabs>
        <w:spacing w:after="0"/>
        <w:ind w:firstLine="567"/>
        <w:jc w:val="both"/>
        <w:rPr>
          <w:rFonts w:ascii="GHEA Grapalat" w:hAnsi="GHEA Grapalat" w:cs="Sylfaen"/>
          <w:sz w:val="20"/>
          <w:lang w:val="ru-RU"/>
        </w:rPr>
      </w:pPr>
      <w:r w:rsidRPr="00D6059A">
        <w:rPr>
          <w:rFonts w:ascii="GHEA Grapalat" w:hAnsi="GHEA Grapalat"/>
          <w:sz w:val="20"/>
          <w:lang w:val="ru-RU"/>
        </w:rPr>
        <w:t>3)</w:t>
      </w:r>
      <w:r w:rsidRPr="00D6059A">
        <w:rPr>
          <w:rFonts w:ascii="GHEA Grapalat" w:hAnsi="GHEA Grapalat"/>
          <w:sz w:val="20"/>
          <w:lang w:val="ru-RU"/>
        </w:rPr>
        <w:tab/>
        <w:t>кода и предмета обжалуемой процедуры закупки;</w:t>
      </w:r>
    </w:p>
    <w:p w14:paraId="226CB896" w14:textId="77777777" w:rsidR="000E2053" w:rsidRPr="00D6059A" w:rsidRDefault="000E2053" w:rsidP="00D6059A">
      <w:pPr>
        <w:widowControl w:val="0"/>
        <w:tabs>
          <w:tab w:val="left" w:pos="900"/>
        </w:tabs>
        <w:spacing w:after="0"/>
        <w:ind w:firstLine="567"/>
        <w:jc w:val="both"/>
        <w:rPr>
          <w:rFonts w:ascii="GHEA Grapalat" w:hAnsi="GHEA Grapalat" w:cs="Sylfaen"/>
          <w:sz w:val="20"/>
          <w:lang w:val="ru-RU"/>
        </w:rPr>
      </w:pPr>
      <w:r w:rsidRPr="00D6059A">
        <w:rPr>
          <w:rFonts w:ascii="GHEA Grapalat" w:hAnsi="GHEA Grapalat"/>
          <w:sz w:val="20"/>
          <w:lang w:val="ru-RU"/>
        </w:rPr>
        <w:t>4)</w:t>
      </w:r>
      <w:r w:rsidRPr="00D6059A">
        <w:rPr>
          <w:rFonts w:ascii="GHEA Grapalat" w:hAnsi="GHEA Grapalat"/>
          <w:sz w:val="20"/>
          <w:lang w:val="ru-RU"/>
        </w:rPr>
        <w:tab/>
        <w:t>предмета спора и требования, подавшего жалобу лица;</w:t>
      </w:r>
    </w:p>
    <w:p w14:paraId="3FF218B4" w14:textId="77777777" w:rsidR="000E2053" w:rsidRPr="00D6059A" w:rsidRDefault="000E2053" w:rsidP="00D6059A">
      <w:pPr>
        <w:widowControl w:val="0"/>
        <w:tabs>
          <w:tab w:val="left" w:pos="900"/>
        </w:tabs>
        <w:spacing w:after="0"/>
        <w:ind w:firstLine="567"/>
        <w:jc w:val="both"/>
        <w:rPr>
          <w:rFonts w:ascii="GHEA Grapalat" w:hAnsi="GHEA Grapalat"/>
          <w:sz w:val="20"/>
          <w:lang w:val="ru-RU"/>
        </w:rPr>
      </w:pPr>
      <w:r w:rsidRPr="00D6059A">
        <w:rPr>
          <w:rFonts w:ascii="GHEA Grapalat" w:hAnsi="GHEA Grapalat"/>
          <w:sz w:val="20"/>
          <w:lang w:val="ru-RU"/>
        </w:rPr>
        <w:t>5)</w:t>
      </w:r>
      <w:r w:rsidRPr="00D6059A">
        <w:rPr>
          <w:rFonts w:ascii="GHEA Grapalat" w:hAnsi="GHEA Grapalat"/>
          <w:sz w:val="20"/>
          <w:lang w:val="ru-RU"/>
        </w:rPr>
        <w:tab/>
        <w:t>фактических и правовых оснований жалобы, доказательств по ней;</w:t>
      </w:r>
    </w:p>
    <w:p w14:paraId="45AA77F0" w14:textId="77777777" w:rsidR="000E2053" w:rsidRPr="00D6059A" w:rsidRDefault="000E2053" w:rsidP="00D6059A">
      <w:pPr>
        <w:widowControl w:val="0"/>
        <w:tabs>
          <w:tab w:val="left" w:pos="900"/>
        </w:tabs>
        <w:spacing w:after="0"/>
        <w:ind w:firstLine="567"/>
        <w:jc w:val="both"/>
        <w:rPr>
          <w:rFonts w:ascii="GHEA Grapalat" w:hAnsi="GHEA Grapalat" w:cs="Sylfaen"/>
          <w:sz w:val="20"/>
          <w:lang w:val="ru-RU"/>
        </w:rPr>
      </w:pPr>
      <w:r w:rsidRPr="00D6059A">
        <w:rPr>
          <w:rFonts w:ascii="GHEA Grapalat" w:hAnsi="GHEA Grapalat"/>
          <w:sz w:val="20"/>
          <w:lang w:val="ru-RU"/>
        </w:rPr>
        <w:t>6)</w:t>
      </w:r>
      <w:r w:rsidRPr="00D6059A">
        <w:rPr>
          <w:rFonts w:ascii="GHEA Grapalat" w:hAnsi="GHEA Grapalat"/>
          <w:sz w:val="20"/>
          <w:lang w:val="ru-RU"/>
        </w:rPr>
        <w:tab/>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14:paraId="37C7F95F" w14:textId="77777777" w:rsidR="000E2053" w:rsidRPr="00D6059A" w:rsidRDefault="000E2053" w:rsidP="00D6059A">
      <w:pPr>
        <w:widowControl w:val="0"/>
        <w:tabs>
          <w:tab w:val="left" w:pos="900"/>
        </w:tabs>
        <w:spacing w:after="0"/>
        <w:ind w:firstLine="567"/>
        <w:jc w:val="both"/>
        <w:rPr>
          <w:rFonts w:ascii="GHEA Grapalat" w:hAnsi="GHEA Grapalat" w:cs="Sylfaen"/>
          <w:sz w:val="20"/>
          <w:lang w:val="ru-RU"/>
        </w:rPr>
      </w:pPr>
      <w:r w:rsidRPr="00D6059A">
        <w:rPr>
          <w:rFonts w:ascii="GHEA Grapalat" w:hAnsi="GHEA Grapalat"/>
          <w:sz w:val="20"/>
          <w:lang w:val="ru-RU"/>
        </w:rPr>
        <w:t>7)</w:t>
      </w:r>
      <w:r w:rsidRPr="00D6059A">
        <w:rPr>
          <w:rFonts w:ascii="GHEA Grapalat" w:hAnsi="GHEA Grapalat"/>
          <w:sz w:val="20"/>
          <w:lang w:val="ru-RU"/>
        </w:rPr>
        <w:tab/>
        <w:t>наименования и номера счета того банка, которому в случае удовлетворения жалобы должна быть обратно перечислена плата;</w:t>
      </w:r>
    </w:p>
    <w:p w14:paraId="0DB67A6C" w14:textId="77777777" w:rsidR="000E2053" w:rsidRPr="00D6059A" w:rsidRDefault="000E2053" w:rsidP="00D6059A">
      <w:pPr>
        <w:widowControl w:val="0"/>
        <w:tabs>
          <w:tab w:val="left" w:pos="900"/>
        </w:tabs>
        <w:spacing w:after="0"/>
        <w:ind w:firstLine="567"/>
        <w:jc w:val="both"/>
        <w:rPr>
          <w:rFonts w:ascii="GHEA Grapalat" w:hAnsi="GHEA Grapalat"/>
          <w:sz w:val="20"/>
          <w:lang w:val="ru-RU"/>
        </w:rPr>
      </w:pPr>
      <w:r w:rsidRPr="00D6059A">
        <w:rPr>
          <w:rFonts w:ascii="GHEA Grapalat" w:hAnsi="GHEA Grapalat"/>
          <w:sz w:val="20"/>
          <w:lang w:val="ru-RU"/>
        </w:rPr>
        <w:t>8)</w:t>
      </w:r>
      <w:r w:rsidRPr="00D6059A">
        <w:rPr>
          <w:rFonts w:ascii="GHEA Grapalat" w:hAnsi="GHEA Grapalat"/>
          <w:sz w:val="20"/>
          <w:lang w:val="ru-RU"/>
        </w:rPr>
        <w:tab/>
        <w:t>иных необходимых сведений.</w:t>
      </w:r>
    </w:p>
    <w:p w14:paraId="2C832A99" w14:textId="77777777" w:rsidR="000E2053" w:rsidRPr="00D6059A" w:rsidRDefault="000E2053" w:rsidP="00D6059A">
      <w:pPr>
        <w:widowControl w:val="0"/>
        <w:tabs>
          <w:tab w:val="left" w:pos="1134"/>
        </w:tabs>
        <w:spacing w:after="0"/>
        <w:ind w:firstLine="567"/>
        <w:jc w:val="both"/>
        <w:rPr>
          <w:rFonts w:ascii="GHEA Grapalat" w:hAnsi="GHEA Grapalat"/>
          <w:sz w:val="20"/>
          <w:lang w:val="ru-RU"/>
        </w:rPr>
      </w:pPr>
      <w:r w:rsidRPr="00D6059A">
        <w:rPr>
          <w:rFonts w:ascii="GHEA Grapalat" w:hAnsi="GHEA Grapalat"/>
          <w:sz w:val="20"/>
          <w:lang w:val="ru-RU"/>
        </w:rPr>
        <w:t xml:space="preserve">12.6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13" w:history="1">
        <w:r w:rsidRPr="00D6059A">
          <w:rPr>
            <w:rStyle w:val="Hyperlink"/>
            <w:rFonts w:ascii="GHEA Grapalat" w:hAnsi="GHEA Grapalat"/>
            <w:color w:val="auto"/>
          </w:rPr>
          <w:t>secretariat</w:t>
        </w:r>
        <w:r w:rsidRPr="00D6059A">
          <w:rPr>
            <w:rStyle w:val="Hyperlink"/>
            <w:rFonts w:ascii="GHEA Grapalat" w:hAnsi="GHEA Grapalat"/>
            <w:color w:val="auto"/>
            <w:lang w:val="ru-RU"/>
          </w:rPr>
          <w:t>@</w:t>
        </w:r>
        <w:r w:rsidRPr="00D6059A">
          <w:rPr>
            <w:rStyle w:val="Hyperlink"/>
            <w:rFonts w:ascii="GHEA Grapalat" w:hAnsi="GHEA Grapalat"/>
            <w:color w:val="auto"/>
          </w:rPr>
          <w:t>minfin</w:t>
        </w:r>
        <w:r w:rsidRPr="00D6059A">
          <w:rPr>
            <w:rStyle w:val="Hyperlink"/>
            <w:rFonts w:ascii="GHEA Grapalat" w:hAnsi="GHEA Grapalat"/>
            <w:color w:val="auto"/>
            <w:lang w:val="ru-RU"/>
          </w:rPr>
          <w:t>.</w:t>
        </w:r>
        <w:r w:rsidRPr="00D6059A">
          <w:rPr>
            <w:rStyle w:val="Hyperlink"/>
            <w:rFonts w:ascii="GHEA Grapalat" w:hAnsi="GHEA Grapalat"/>
            <w:color w:val="auto"/>
          </w:rPr>
          <w:t>am</w:t>
        </w:r>
      </w:hyperlink>
      <w:r w:rsidRPr="00D6059A">
        <w:rPr>
          <w:rFonts w:ascii="GHEA Grapalat" w:hAnsi="GHEA Grapalat"/>
          <w:sz w:val="20"/>
          <w:lang w:val="ru-RU"/>
        </w:rPr>
        <w:t xml:space="preserve">. </w:t>
      </w:r>
    </w:p>
    <w:p w14:paraId="3F05ED40" w14:textId="77777777" w:rsidR="000E2053" w:rsidRPr="00D6059A" w:rsidRDefault="000E2053" w:rsidP="00D6059A">
      <w:pPr>
        <w:widowControl w:val="0"/>
        <w:tabs>
          <w:tab w:val="left" w:pos="1276"/>
        </w:tabs>
        <w:spacing w:after="0"/>
        <w:ind w:firstLine="567"/>
        <w:jc w:val="both"/>
        <w:rPr>
          <w:rFonts w:ascii="GHEA Grapalat" w:hAnsi="GHEA Grapalat" w:cs="Sylfaen"/>
          <w:sz w:val="20"/>
          <w:lang w:val="ru-RU"/>
        </w:rPr>
      </w:pPr>
      <w:r w:rsidRPr="00D6059A">
        <w:rPr>
          <w:rFonts w:ascii="GHEA Grapalat" w:hAnsi="GHEA Grapalat"/>
          <w:sz w:val="20"/>
          <w:lang w:val="ru-RU"/>
        </w:rPr>
        <w:t>12.7.</w:t>
      </w:r>
      <w:r w:rsidRPr="00D6059A">
        <w:rPr>
          <w:rFonts w:ascii="GHEA Grapalat" w:hAnsi="GHEA Grapalat"/>
          <w:sz w:val="20"/>
          <w:lang w:val="ru-RU"/>
        </w:rPr>
        <w:tab/>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Pr="00D6059A">
        <w:rPr>
          <w:rFonts w:ascii="Courier New" w:hAnsi="Courier New" w:cs="Courier New"/>
          <w:sz w:val="20"/>
        </w:rPr>
        <w:t> </w:t>
      </w:r>
      <w:r w:rsidRPr="00D6059A">
        <w:rPr>
          <w:rFonts w:ascii="GHEA Grapalat" w:hAnsi="GHEA Grapalat"/>
          <w:sz w:val="20"/>
          <w:lang w:val="ru-RU"/>
        </w:rPr>
        <w:t>уполномоченный орган копию документа, удостоверяющего внесение платы за</w:t>
      </w:r>
      <w:r w:rsidRPr="00D6059A">
        <w:rPr>
          <w:rFonts w:ascii="Courier New" w:hAnsi="Courier New" w:cs="Courier New"/>
          <w:sz w:val="20"/>
        </w:rPr>
        <w:t> </w:t>
      </w:r>
      <w:r w:rsidRPr="00D6059A">
        <w:rPr>
          <w:rFonts w:ascii="GHEA Grapalat" w:hAnsi="GHEA Grapalat"/>
          <w:sz w:val="20"/>
          <w:lang w:val="ru-RU"/>
        </w:rPr>
        <w:t xml:space="preserve">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w:t>
      </w:r>
      <w:r w:rsidRPr="00D6059A">
        <w:rPr>
          <w:rFonts w:ascii="GHEA Grapalat" w:hAnsi="GHEA Grapalat"/>
          <w:sz w:val="20"/>
          <w:lang w:val="ru-RU"/>
        </w:rPr>
        <w:lastRenderedPageBreak/>
        <w:t>орган перечисляет обратно плату за обжалование внесшему ее</w:t>
      </w:r>
      <w:r w:rsidRPr="00D6059A">
        <w:rPr>
          <w:rFonts w:ascii="Courier New" w:hAnsi="Courier New" w:cs="Courier New"/>
          <w:sz w:val="20"/>
        </w:rPr>
        <w:t> </w:t>
      </w:r>
      <w:r w:rsidRPr="00D6059A">
        <w:rPr>
          <w:rFonts w:ascii="GHEA Grapalat" w:hAnsi="GHEA Grapalat"/>
          <w:sz w:val="20"/>
          <w:lang w:val="ru-RU"/>
        </w:rPr>
        <w:t>лицу посредством совершения перевода на указанный банковский счет.</w:t>
      </w:r>
    </w:p>
    <w:p w14:paraId="616B7688" w14:textId="77777777" w:rsidR="000E2053" w:rsidRPr="00D6059A" w:rsidRDefault="000E2053" w:rsidP="00D6059A">
      <w:pPr>
        <w:widowControl w:val="0"/>
        <w:tabs>
          <w:tab w:val="left" w:pos="1276"/>
        </w:tabs>
        <w:spacing w:after="0"/>
        <w:ind w:firstLine="567"/>
        <w:jc w:val="both"/>
        <w:rPr>
          <w:rFonts w:ascii="GHEA Grapalat" w:hAnsi="GHEA Grapalat"/>
          <w:sz w:val="20"/>
          <w:lang w:val="ru-RU"/>
        </w:rPr>
      </w:pPr>
      <w:r w:rsidRPr="00D6059A">
        <w:rPr>
          <w:rFonts w:ascii="GHEA Grapalat" w:hAnsi="GHEA Grapalat"/>
          <w:sz w:val="20"/>
          <w:lang w:val="ru-RU"/>
        </w:rPr>
        <w:t>12.7.</w:t>
      </w:r>
      <w:r w:rsidRPr="00D6059A">
        <w:rPr>
          <w:rFonts w:ascii="GHEA Grapalat" w:hAnsi="GHEA Grapalat"/>
          <w:sz w:val="20"/>
          <w:lang w:val="ru-RU"/>
        </w:rPr>
        <w:tab/>
      </w:r>
      <w:r w:rsidRPr="00D6059A">
        <w:rPr>
          <w:rFonts w:ascii="GHEA Grapalat" w:hAnsi="GHEA Grapalat"/>
          <w:sz w:val="20"/>
          <w:lang w:val="ru-RU"/>
        </w:rPr>
        <w:tab/>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w:t>
      </w:r>
      <w:r w:rsidRPr="00D6059A">
        <w:rPr>
          <w:rFonts w:ascii="GHEA Grapalat" w:hAnsi="GHEA Grapalat"/>
          <w:sz w:val="20"/>
        </w:rPr>
        <w:t>օ</w:t>
      </w:r>
      <w:r w:rsidRPr="00D6059A">
        <w:rPr>
          <w:rFonts w:ascii="GHEA Grapalat" w:hAnsi="GHEA Grapalat"/>
          <w:sz w:val="20"/>
          <w:lang w:val="ru-RU"/>
        </w:rPr>
        <w:t>й в жалобе.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14:paraId="72AF27C7" w14:textId="77777777" w:rsidR="000E2053" w:rsidRPr="00D6059A" w:rsidRDefault="000E2053" w:rsidP="00D6059A">
      <w:pPr>
        <w:widowControl w:val="0"/>
        <w:tabs>
          <w:tab w:val="left" w:pos="1276"/>
        </w:tabs>
        <w:spacing w:after="0"/>
        <w:ind w:firstLine="567"/>
        <w:jc w:val="both"/>
        <w:rPr>
          <w:rFonts w:ascii="GHEA Grapalat" w:hAnsi="GHEA Grapalat" w:cs="Sylfaen"/>
          <w:sz w:val="20"/>
          <w:lang w:val="ru-RU"/>
        </w:rPr>
      </w:pPr>
      <w:r w:rsidRPr="00D6059A">
        <w:rPr>
          <w:rFonts w:ascii="GHEA Grapalat" w:hAnsi="GHEA Grapalat"/>
          <w:sz w:val="20"/>
          <w:lang w:val="ru-RU"/>
        </w:rPr>
        <w:t>12.9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Pr="00D6059A">
        <w:rPr>
          <w:sz w:val="20"/>
          <w:lang w:val="ru-RU"/>
        </w:rPr>
        <w:t xml:space="preserve"> </w:t>
      </w:r>
      <w:r w:rsidRPr="00D6059A">
        <w:rPr>
          <w:rFonts w:ascii="GHEA Grapalat" w:hAnsi="GHEA Grapalat"/>
          <w:sz w:val="20"/>
          <w:lang w:val="ru-RU"/>
        </w:rPr>
        <w:t>Жалоба считается принятым к производству по истечении срока, предусмотренного пунктом 12.</w:t>
      </w:r>
      <w:r w:rsidRPr="00D6059A">
        <w:rPr>
          <w:rFonts w:ascii="GHEA Grapalat" w:hAnsi="GHEA Grapalat"/>
          <w:sz w:val="20"/>
          <w:lang w:val="hy-AM"/>
        </w:rPr>
        <w:t>8</w:t>
      </w:r>
      <w:r w:rsidRPr="00D6059A">
        <w:rPr>
          <w:rFonts w:ascii="GHEA Grapalat" w:hAnsi="GHEA Grapalat"/>
          <w:sz w:val="20"/>
          <w:lang w:val="ru-RU"/>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14:paraId="4495FE78" w14:textId="77777777" w:rsidR="000E2053" w:rsidRPr="00D6059A" w:rsidRDefault="000E2053" w:rsidP="00D6059A">
      <w:pPr>
        <w:widowControl w:val="0"/>
        <w:tabs>
          <w:tab w:val="left" w:pos="1276"/>
        </w:tabs>
        <w:spacing w:after="0"/>
        <w:ind w:firstLine="567"/>
        <w:jc w:val="both"/>
        <w:rPr>
          <w:rFonts w:ascii="GHEA Grapalat" w:hAnsi="GHEA Grapalat" w:cs="Sylfaen"/>
          <w:sz w:val="20"/>
          <w:lang w:val="ru-RU"/>
        </w:rPr>
      </w:pPr>
      <w:r w:rsidRPr="00D6059A">
        <w:rPr>
          <w:rFonts w:ascii="GHEA Grapalat" w:hAnsi="GHEA Grapalat" w:cs="Sylfaen"/>
          <w:sz w:val="20"/>
          <w:lang w:val="ru-RU"/>
        </w:rPr>
        <w:t>12.10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12.5 части 1 настоящего приглашения.</w:t>
      </w:r>
    </w:p>
    <w:p w14:paraId="49502121" w14:textId="77777777" w:rsidR="000E2053" w:rsidRPr="00D6059A" w:rsidRDefault="000E2053" w:rsidP="00D6059A">
      <w:pPr>
        <w:widowControl w:val="0"/>
        <w:tabs>
          <w:tab w:val="left" w:pos="1276"/>
        </w:tabs>
        <w:spacing w:after="0"/>
        <w:ind w:firstLine="567"/>
        <w:jc w:val="both"/>
        <w:rPr>
          <w:rFonts w:ascii="GHEA Grapalat" w:hAnsi="GHEA Grapalat" w:cs="Sylfaen"/>
          <w:sz w:val="20"/>
          <w:lang w:val="ru-RU"/>
        </w:rPr>
      </w:pPr>
      <w:r w:rsidRPr="00D6059A">
        <w:rPr>
          <w:rFonts w:ascii="GHEA Grapalat" w:hAnsi="GHEA Grapalat" w:cs="Sylfaen"/>
          <w:sz w:val="20"/>
          <w:lang w:val="ru-RU"/>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14:paraId="2213B92B" w14:textId="77777777" w:rsidR="000E2053" w:rsidRPr="00D6059A" w:rsidRDefault="000E2053" w:rsidP="00D6059A">
      <w:pPr>
        <w:widowControl w:val="0"/>
        <w:tabs>
          <w:tab w:val="left" w:pos="1276"/>
        </w:tabs>
        <w:spacing w:after="0"/>
        <w:ind w:firstLine="567"/>
        <w:jc w:val="both"/>
        <w:rPr>
          <w:rFonts w:ascii="GHEA Grapalat" w:hAnsi="GHEA Grapalat" w:cs="Sylfaen"/>
          <w:sz w:val="20"/>
          <w:lang w:val="ru-RU"/>
        </w:rPr>
      </w:pPr>
      <w:r w:rsidRPr="00D6059A">
        <w:rPr>
          <w:rFonts w:ascii="GHEA Grapalat" w:hAnsi="GHEA Grapalat"/>
          <w:sz w:val="20"/>
          <w:lang w:val="ru-RU"/>
        </w:rPr>
        <w:t>12.11.</w:t>
      </w:r>
      <w:r w:rsidRPr="00D6059A">
        <w:rPr>
          <w:rFonts w:ascii="GHEA Grapalat" w:hAnsi="GHEA Grapalat"/>
          <w:sz w:val="20"/>
          <w:lang w:val="ru-RU"/>
        </w:rPr>
        <w:tab/>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14:paraId="69B379B7" w14:textId="77777777" w:rsidR="000E2053" w:rsidRPr="00D6059A" w:rsidRDefault="000E2053" w:rsidP="00D6059A">
      <w:pPr>
        <w:widowControl w:val="0"/>
        <w:tabs>
          <w:tab w:val="left" w:pos="1276"/>
        </w:tabs>
        <w:spacing w:after="0"/>
        <w:ind w:firstLine="567"/>
        <w:jc w:val="both"/>
        <w:rPr>
          <w:rFonts w:ascii="GHEA Grapalat" w:hAnsi="GHEA Grapalat" w:cs="Sylfaen"/>
          <w:sz w:val="20"/>
          <w:lang w:val="ru-RU"/>
        </w:rPr>
      </w:pPr>
      <w:r w:rsidRPr="00D6059A">
        <w:rPr>
          <w:rFonts w:ascii="GHEA Grapalat" w:hAnsi="GHEA Grapalat"/>
          <w:sz w:val="20"/>
          <w:lang w:val="ru-RU"/>
        </w:rPr>
        <w:t>12.12.</w:t>
      </w:r>
      <w:r w:rsidRPr="00D6059A">
        <w:rPr>
          <w:rFonts w:ascii="GHEA Grapalat" w:hAnsi="GHEA Grapalat"/>
          <w:sz w:val="20"/>
          <w:lang w:val="ru-RU"/>
        </w:rPr>
        <w:tab/>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Pr="00D6059A">
        <w:rPr>
          <w:sz w:val="20"/>
          <w:lang w:val="ru-RU"/>
        </w:rPr>
        <w:t xml:space="preserve"> </w:t>
      </w:r>
      <w:r w:rsidRPr="00D6059A">
        <w:rPr>
          <w:rFonts w:ascii="GHEA Grapalat" w:hAnsi="GHEA Grapalat"/>
          <w:sz w:val="20"/>
          <w:lang w:val="ru-RU"/>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14:paraId="25514C2E" w14:textId="77777777" w:rsidR="000E2053" w:rsidRPr="00D6059A" w:rsidRDefault="000E2053" w:rsidP="00D6059A">
      <w:pPr>
        <w:widowControl w:val="0"/>
        <w:tabs>
          <w:tab w:val="left" w:pos="1276"/>
        </w:tabs>
        <w:spacing w:after="0"/>
        <w:ind w:firstLine="567"/>
        <w:jc w:val="both"/>
        <w:rPr>
          <w:rFonts w:ascii="GHEA Grapalat" w:hAnsi="GHEA Grapalat" w:cs="Sylfaen"/>
          <w:sz w:val="20"/>
          <w:lang w:val="ru-RU"/>
        </w:rPr>
      </w:pPr>
      <w:r w:rsidRPr="00D6059A">
        <w:rPr>
          <w:rFonts w:ascii="GHEA Grapalat" w:hAnsi="GHEA Grapalat"/>
          <w:sz w:val="20"/>
          <w:lang w:val="ru-RU"/>
        </w:rPr>
        <w:t>12.13.</w:t>
      </w:r>
      <w:r w:rsidRPr="00D6059A">
        <w:rPr>
          <w:rFonts w:ascii="GHEA Grapalat" w:hAnsi="GHEA Grapalat"/>
          <w:sz w:val="20"/>
          <w:lang w:val="ru-RU"/>
        </w:rPr>
        <w:tab/>
        <w:t>Лицо, рассматривающее связанные с закупками жалобы:</w:t>
      </w:r>
    </w:p>
    <w:p w14:paraId="3AE44D5D" w14:textId="77777777" w:rsidR="000E2053" w:rsidRPr="00D6059A" w:rsidRDefault="000E2053" w:rsidP="00D6059A">
      <w:pPr>
        <w:widowControl w:val="0"/>
        <w:tabs>
          <w:tab w:val="left" w:pos="900"/>
        </w:tabs>
        <w:spacing w:after="0"/>
        <w:ind w:firstLine="567"/>
        <w:jc w:val="both"/>
        <w:rPr>
          <w:rFonts w:ascii="GHEA Grapalat" w:hAnsi="GHEA Grapalat" w:cs="Sylfaen"/>
          <w:sz w:val="20"/>
          <w:lang w:val="ru-RU"/>
        </w:rPr>
      </w:pPr>
      <w:r w:rsidRPr="00D6059A">
        <w:rPr>
          <w:rFonts w:ascii="GHEA Grapalat" w:hAnsi="GHEA Grapalat"/>
          <w:sz w:val="20"/>
          <w:lang w:val="ru-RU"/>
        </w:rPr>
        <w:t>1)</w:t>
      </w:r>
      <w:r w:rsidRPr="00D6059A">
        <w:rPr>
          <w:rFonts w:ascii="GHEA Grapalat" w:hAnsi="GHEA Grapalat"/>
          <w:sz w:val="20"/>
          <w:lang w:val="ru-RU"/>
        </w:rPr>
        <w:tab/>
        <w:t>вправе принимать следующие решения относительно действий или бездействия заказчика и Комиссии:</w:t>
      </w:r>
    </w:p>
    <w:p w14:paraId="6378BBA7" w14:textId="77777777" w:rsidR="000E2053" w:rsidRPr="00D6059A" w:rsidRDefault="000E2053" w:rsidP="00D6059A">
      <w:pPr>
        <w:widowControl w:val="0"/>
        <w:tabs>
          <w:tab w:val="left" w:pos="900"/>
        </w:tabs>
        <w:spacing w:after="0"/>
        <w:ind w:firstLine="567"/>
        <w:jc w:val="both"/>
        <w:rPr>
          <w:rFonts w:ascii="GHEA Grapalat" w:hAnsi="GHEA Grapalat" w:cs="Sylfaen"/>
          <w:sz w:val="20"/>
          <w:lang w:val="ru-RU"/>
        </w:rPr>
      </w:pPr>
      <w:r w:rsidRPr="00D6059A">
        <w:rPr>
          <w:rFonts w:ascii="GHEA Grapalat" w:hAnsi="GHEA Grapalat"/>
          <w:sz w:val="20"/>
          <w:lang w:val="ru-RU"/>
        </w:rPr>
        <w:t>а.</w:t>
      </w:r>
      <w:r w:rsidRPr="00D6059A">
        <w:rPr>
          <w:rFonts w:ascii="GHEA Grapalat" w:hAnsi="GHEA Grapalat"/>
          <w:sz w:val="20"/>
          <w:lang w:val="ru-RU"/>
        </w:rPr>
        <w:tab/>
        <w:t>запретить выполнение определенных действий и принятие решений;</w:t>
      </w:r>
    </w:p>
    <w:p w14:paraId="29C3F1D3" w14:textId="77777777" w:rsidR="000E2053" w:rsidRPr="00D6059A" w:rsidRDefault="000E2053" w:rsidP="00D6059A">
      <w:pPr>
        <w:widowControl w:val="0"/>
        <w:tabs>
          <w:tab w:val="left" w:pos="900"/>
        </w:tabs>
        <w:spacing w:after="0"/>
        <w:ind w:firstLine="567"/>
        <w:jc w:val="both"/>
        <w:rPr>
          <w:rFonts w:ascii="GHEA Grapalat" w:hAnsi="GHEA Grapalat" w:cs="Sylfaen"/>
          <w:sz w:val="20"/>
          <w:lang w:val="ru-RU"/>
        </w:rPr>
      </w:pPr>
      <w:r w:rsidRPr="00D6059A">
        <w:rPr>
          <w:rFonts w:ascii="GHEA Grapalat" w:hAnsi="GHEA Grapalat"/>
          <w:sz w:val="20"/>
          <w:lang w:val="ru-RU"/>
        </w:rPr>
        <w:t>б.</w:t>
      </w:r>
      <w:r w:rsidRPr="00D6059A">
        <w:rPr>
          <w:rFonts w:ascii="GHEA Grapalat" w:hAnsi="GHEA Grapalat"/>
          <w:sz w:val="20"/>
          <w:lang w:val="ru-RU"/>
        </w:rPr>
        <w:tab/>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14:paraId="5D2104AA" w14:textId="77777777" w:rsidR="000E2053" w:rsidRPr="00D6059A" w:rsidRDefault="000E2053" w:rsidP="00D6059A">
      <w:pPr>
        <w:widowControl w:val="0"/>
        <w:tabs>
          <w:tab w:val="left" w:pos="900"/>
        </w:tabs>
        <w:spacing w:after="0"/>
        <w:ind w:firstLine="567"/>
        <w:jc w:val="both"/>
        <w:rPr>
          <w:rFonts w:ascii="GHEA Grapalat" w:hAnsi="GHEA Grapalat" w:cs="Sylfaen"/>
          <w:sz w:val="20"/>
          <w:lang w:val="ru-RU"/>
        </w:rPr>
      </w:pPr>
      <w:r w:rsidRPr="00D6059A">
        <w:rPr>
          <w:rFonts w:ascii="GHEA Grapalat" w:hAnsi="GHEA Grapalat"/>
          <w:sz w:val="20"/>
          <w:lang w:val="ru-RU"/>
        </w:rPr>
        <w:t>2)</w:t>
      </w:r>
      <w:r w:rsidRPr="00D6059A">
        <w:rPr>
          <w:rFonts w:ascii="GHEA Grapalat" w:hAnsi="GHEA Grapalat"/>
          <w:sz w:val="20"/>
          <w:lang w:val="ru-RU"/>
        </w:rPr>
        <w:tab/>
        <w:t>принимает решение о включении участника в список участников, не</w:t>
      </w:r>
      <w:r w:rsidRPr="00D6059A">
        <w:rPr>
          <w:rFonts w:ascii="Courier New" w:hAnsi="Courier New" w:cs="Courier New"/>
          <w:sz w:val="20"/>
        </w:rPr>
        <w:t> </w:t>
      </w:r>
      <w:r w:rsidRPr="00D6059A">
        <w:rPr>
          <w:rFonts w:ascii="GHEA Grapalat" w:hAnsi="GHEA Grapalat"/>
          <w:sz w:val="20"/>
          <w:lang w:val="ru-RU"/>
        </w:rPr>
        <w:t>имеющих права на участие в процессе закупок;</w:t>
      </w:r>
    </w:p>
    <w:p w14:paraId="56BCE5DE" w14:textId="77777777" w:rsidR="000E2053" w:rsidRPr="00D6059A" w:rsidRDefault="000E2053" w:rsidP="00D6059A">
      <w:pPr>
        <w:widowControl w:val="0"/>
        <w:tabs>
          <w:tab w:val="left" w:pos="900"/>
        </w:tabs>
        <w:spacing w:after="0"/>
        <w:ind w:firstLine="567"/>
        <w:jc w:val="both"/>
        <w:rPr>
          <w:rFonts w:ascii="GHEA Grapalat" w:hAnsi="GHEA Grapalat" w:cs="Sylfaen"/>
          <w:sz w:val="20"/>
          <w:lang w:val="ru-RU"/>
        </w:rPr>
      </w:pPr>
      <w:r w:rsidRPr="00D6059A">
        <w:rPr>
          <w:rFonts w:ascii="GHEA Grapalat" w:hAnsi="GHEA Grapalat"/>
          <w:sz w:val="20"/>
          <w:lang w:val="ru-RU"/>
        </w:rPr>
        <w:t>3)</w:t>
      </w:r>
      <w:r w:rsidRPr="00D6059A">
        <w:rPr>
          <w:rFonts w:ascii="GHEA Grapalat" w:hAnsi="GHEA Grapalat"/>
          <w:sz w:val="20"/>
          <w:lang w:val="ru-RU"/>
        </w:rPr>
        <w:tab/>
        <w:t>ведет учет решений, принятых лицом, рассматривающим жалобы в</w:t>
      </w:r>
      <w:r w:rsidRPr="00D6059A">
        <w:rPr>
          <w:rFonts w:ascii="Courier New" w:hAnsi="Courier New" w:cs="Courier New"/>
          <w:sz w:val="20"/>
        </w:rPr>
        <w:t> </w:t>
      </w:r>
      <w:r w:rsidRPr="00D6059A">
        <w:rPr>
          <w:rFonts w:ascii="GHEA Grapalat" w:hAnsi="GHEA Grapalat"/>
          <w:sz w:val="20"/>
          <w:lang w:val="ru-RU"/>
        </w:rPr>
        <w:t>связи с закупками, и осуществляет контроль над их исполнением.</w:t>
      </w:r>
    </w:p>
    <w:p w14:paraId="27CB5602" w14:textId="77777777" w:rsidR="000E2053" w:rsidRPr="00D6059A" w:rsidRDefault="000E2053" w:rsidP="00D6059A">
      <w:pPr>
        <w:widowControl w:val="0"/>
        <w:tabs>
          <w:tab w:val="left" w:pos="1276"/>
        </w:tabs>
        <w:spacing w:after="0"/>
        <w:ind w:firstLine="567"/>
        <w:jc w:val="both"/>
        <w:rPr>
          <w:rFonts w:ascii="GHEA Grapalat" w:hAnsi="GHEA Grapalat" w:cs="Sylfaen"/>
          <w:sz w:val="20"/>
          <w:lang w:val="ru-RU"/>
        </w:rPr>
      </w:pPr>
      <w:r w:rsidRPr="00D6059A">
        <w:rPr>
          <w:rFonts w:ascii="GHEA Grapalat" w:hAnsi="GHEA Grapalat"/>
          <w:sz w:val="20"/>
          <w:lang w:val="ru-RU"/>
        </w:rPr>
        <w:t>12.14.</w:t>
      </w:r>
      <w:r w:rsidRPr="00D6059A">
        <w:rPr>
          <w:rFonts w:ascii="GHEA Grapalat" w:hAnsi="GHEA Grapalat"/>
          <w:sz w:val="20"/>
          <w:lang w:val="ru-RU"/>
        </w:rPr>
        <w:tab/>
        <w:t>В случае удовлетворения жалобы лицом, рассматривающим связанные с закупками жалобы, заказчик несет ответственность за возмещение ущерба, нанесенного подавшему жалобу лицу и обоснованного в установленном порядке.</w:t>
      </w:r>
    </w:p>
    <w:p w14:paraId="3EAF54D5" w14:textId="77777777" w:rsidR="000E2053" w:rsidRPr="00D6059A" w:rsidRDefault="000E2053" w:rsidP="00D6059A">
      <w:pPr>
        <w:widowControl w:val="0"/>
        <w:tabs>
          <w:tab w:val="left" w:pos="1276"/>
        </w:tabs>
        <w:spacing w:after="0"/>
        <w:ind w:firstLine="567"/>
        <w:jc w:val="both"/>
        <w:rPr>
          <w:rFonts w:ascii="GHEA Grapalat" w:hAnsi="GHEA Grapalat"/>
          <w:sz w:val="20"/>
          <w:lang w:val="ru-RU"/>
        </w:rPr>
      </w:pPr>
      <w:r w:rsidRPr="00D6059A">
        <w:rPr>
          <w:rFonts w:ascii="GHEA Grapalat" w:hAnsi="GHEA Grapalat"/>
          <w:sz w:val="20"/>
          <w:lang w:val="ru-RU"/>
        </w:rPr>
        <w:t>12.15.</w:t>
      </w:r>
      <w:r w:rsidRPr="00D6059A">
        <w:rPr>
          <w:rFonts w:ascii="GHEA Grapalat" w:hAnsi="GHEA Grapalat"/>
          <w:sz w:val="20"/>
          <w:lang w:val="ru-RU"/>
        </w:rPr>
        <w:tab/>
        <w:t xml:space="preserve">Рассмотрение жалобы является открытым для общественности. Рассмотрение жалоб осуществляется </w:t>
      </w:r>
      <w:r w:rsidRPr="00D6059A">
        <w:rPr>
          <w:rFonts w:ascii="GHEA Grapalat" w:hAnsi="GHEA Grapalat"/>
          <w:sz w:val="20"/>
          <w:lang w:val="ru-RU"/>
        </w:rPr>
        <w:lastRenderedPageBreak/>
        <w:t>посредством заседаний. Заседания записываются и вместе с принятым решением по жалобе публикуются в бюллетене.</w:t>
      </w:r>
      <w:r w:rsidRPr="00D6059A">
        <w:rPr>
          <w:sz w:val="20"/>
          <w:lang w:val="ru-RU"/>
        </w:rPr>
        <w:t xml:space="preserve"> </w:t>
      </w:r>
      <w:r w:rsidRPr="00D6059A">
        <w:rPr>
          <w:rFonts w:ascii="GHEA Grapalat" w:hAnsi="GHEA Grapalat"/>
          <w:sz w:val="20"/>
          <w:lang w:val="ru-RU"/>
        </w:rPr>
        <w:t>В случае невозможности записи заседания стенографируются</w:t>
      </w:r>
      <w:r w:rsidRPr="00D6059A">
        <w:rPr>
          <w:rFonts w:ascii="GHEA Grapalat" w:hAnsi="GHEA Grapalat"/>
          <w:sz w:val="20"/>
          <w:lang w:val="hy-AM"/>
        </w:rPr>
        <w:t>.</w:t>
      </w:r>
      <w:r w:rsidRPr="00D6059A">
        <w:rPr>
          <w:rFonts w:ascii="GHEA Grapalat" w:hAnsi="GHEA Grapalat"/>
          <w:sz w:val="20"/>
          <w:lang w:val="ru-RU"/>
        </w:rPr>
        <w:t xml:space="preserve"> Заседания онлайн транслируются также в интернете.</w:t>
      </w:r>
      <w:r w:rsidRPr="00D6059A" w:rsidDel="009639DF">
        <w:rPr>
          <w:rFonts w:ascii="GHEA Grapalat" w:hAnsi="GHEA Grapalat"/>
          <w:sz w:val="20"/>
          <w:lang w:val="ru-RU"/>
        </w:rPr>
        <w:t xml:space="preserve"> </w:t>
      </w:r>
    </w:p>
    <w:p w14:paraId="67563B81" w14:textId="77777777" w:rsidR="000E2053" w:rsidRPr="00D6059A" w:rsidRDefault="000E2053" w:rsidP="00D6059A">
      <w:pPr>
        <w:widowControl w:val="0"/>
        <w:tabs>
          <w:tab w:val="left" w:pos="1276"/>
        </w:tabs>
        <w:spacing w:after="0"/>
        <w:ind w:firstLine="567"/>
        <w:jc w:val="both"/>
        <w:rPr>
          <w:rFonts w:ascii="GHEA Grapalat" w:hAnsi="GHEA Grapalat" w:cs="Sylfaen"/>
          <w:sz w:val="20"/>
          <w:lang w:val="ru-RU"/>
        </w:rPr>
      </w:pPr>
      <w:r w:rsidRPr="00D6059A">
        <w:rPr>
          <w:rFonts w:ascii="GHEA Grapalat" w:hAnsi="GHEA Grapalat"/>
          <w:sz w:val="20"/>
          <w:lang w:val="ru-RU"/>
        </w:rPr>
        <w:t>12.16.</w:t>
      </w:r>
      <w:r w:rsidRPr="00D6059A">
        <w:rPr>
          <w:rFonts w:ascii="GHEA Grapalat" w:hAnsi="GHEA Grapalat"/>
          <w:sz w:val="20"/>
          <w:lang w:val="ru-RU"/>
        </w:rPr>
        <w:tab/>
        <w:t>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связанные с закупками жалобы,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14:paraId="7235B2AE" w14:textId="77777777" w:rsidR="000E2053" w:rsidRPr="00D6059A" w:rsidRDefault="000E2053" w:rsidP="00D6059A">
      <w:pPr>
        <w:widowControl w:val="0"/>
        <w:tabs>
          <w:tab w:val="left" w:pos="1276"/>
        </w:tabs>
        <w:spacing w:after="0"/>
        <w:ind w:firstLine="567"/>
        <w:jc w:val="both"/>
        <w:rPr>
          <w:rFonts w:ascii="GHEA Grapalat" w:hAnsi="GHEA Grapalat" w:cs="Sylfaen"/>
          <w:sz w:val="20"/>
          <w:lang w:val="ru-RU"/>
        </w:rPr>
      </w:pPr>
      <w:r w:rsidRPr="00D6059A">
        <w:rPr>
          <w:rFonts w:ascii="GHEA Grapalat" w:hAnsi="GHEA Grapalat"/>
          <w:sz w:val="20"/>
          <w:lang w:val="ru-RU"/>
        </w:rPr>
        <w:t>12.17.</w:t>
      </w:r>
      <w:r w:rsidRPr="00D6059A">
        <w:rPr>
          <w:rFonts w:ascii="GHEA Grapalat" w:hAnsi="GHEA Grapalat"/>
          <w:sz w:val="20"/>
          <w:lang w:val="ru-RU"/>
        </w:rPr>
        <w:tab/>
        <w:t>Лицо, рассматривающее связанные с закупками жалобы,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14:paraId="1114AFDB" w14:textId="77777777" w:rsidR="000E2053" w:rsidRPr="00D6059A" w:rsidRDefault="000E2053" w:rsidP="00D6059A">
      <w:pPr>
        <w:widowControl w:val="0"/>
        <w:tabs>
          <w:tab w:val="left" w:pos="1276"/>
        </w:tabs>
        <w:spacing w:after="0"/>
        <w:ind w:firstLine="567"/>
        <w:jc w:val="both"/>
        <w:rPr>
          <w:rFonts w:ascii="GHEA Grapalat" w:hAnsi="GHEA Grapalat" w:cs="Sylfaen"/>
          <w:sz w:val="20"/>
          <w:lang w:val="ru-RU"/>
        </w:rPr>
      </w:pPr>
      <w:r w:rsidRPr="00D6059A">
        <w:rPr>
          <w:rFonts w:ascii="GHEA Grapalat" w:hAnsi="GHEA Grapalat"/>
          <w:sz w:val="20"/>
          <w:lang w:val="ru-RU"/>
        </w:rPr>
        <w:t>12.18.</w:t>
      </w:r>
      <w:r w:rsidRPr="00D6059A">
        <w:rPr>
          <w:rFonts w:ascii="GHEA Grapalat" w:hAnsi="GHEA Grapalat"/>
          <w:sz w:val="20"/>
          <w:lang w:val="ru-RU"/>
        </w:rPr>
        <w:tab/>
        <w:t>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рассматривающего связанные с закупками жалобы, вправе требовать в судебном порядке возмещения убытков.</w:t>
      </w:r>
    </w:p>
    <w:p w14:paraId="61AB14BC" w14:textId="77777777" w:rsidR="000E2053" w:rsidRPr="00D6059A" w:rsidRDefault="000E2053" w:rsidP="00D6059A">
      <w:pPr>
        <w:widowControl w:val="0"/>
        <w:tabs>
          <w:tab w:val="left" w:pos="1276"/>
        </w:tabs>
        <w:spacing w:after="0"/>
        <w:ind w:firstLine="567"/>
        <w:jc w:val="both"/>
        <w:rPr>
          <w:rFonts w:ascii="GHEA Grapalat" w:hAnsi="GHEA Grapalat"/>
          <w:sz w:val="20"/>
          <w:lang w:val="ru-RU"/>
        </w:rPr>
      </w:pPr>
      <w:r w:rsidRPr="00D6059A">
        <w:rPr>
          <w:rFonts w:ascii="GHEA Grapalat" w:hAnsi="GHEA Grapalat"/>
          <w:sz w:val="20"/>
          <w:lang w:val="ru-RU"/>
        </w:rPr>
        <w:t>12.19.</w:t>
      </w:r>
      <w:r w:rsidRPr="00D6059A">
        <w:rPr>
          <w:rFonts w:ascii="GHEA Grapalat" w:hAnsi="GHEA Grapalat"/>
          <w:sz w:val="20"/>
          <w:lang w:val="ru-RU"/>
        </w:rPr>
        <w:tab/>
        <w:t>Представленная лицу, рассматривающему связанные с закупками жалобы,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результатам рассмотрения жалобы.</w:t>
      </w:r>
    </w:p>
    <w:p w14:paraId="7B4768A1" w14:textId="77777777" w:rsidR="000E2053" w:rsidRPr="00D6059A" w:rsidRDefault="000E2053" w:rsidP="00D6059A">
      <w:pPr>
        <w:widowControl w:val="0"/>
        <w:spacing w:after="0"/>
        <w:ind w:firstLine="567"/>
        <w:jc w:val="both"/>
        <w:rPr>
          <w:rFonts w:ascii="GHEA Grapalat" w:hAnsi="GHEA Grapalat" w:cs="Sylfaen"/>
          <w:b/>
          <w:sz w:val="20"/>
          <w:lang w:val="ru-RU"/>
        </w:rPr>
      </w:pPr>
      <w:r w:rsidRPr="00D6059A">
        <w:rPr>
          <w:rFonts w:ascii="GHEA Grapalat" w:hAnsi="GHEA Grapalat"/>
          <w:sz w:val="20"/>
          <w:lang w:val="ru-RU"/>
        </w:rPr>
        <w:t>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общественных интересов или интересов обороны и национальной безопасности, необходимо продолжить процесс закупки.Лицо, рассматривающее связанные с закупками жалобы, опубликовывает в бюллетене предусмотренное настоящим пунктом решение в течение рабочего дня, следующего за днем его принятия.</w:t>
      </w:r>
    </w:p>
    <w:p w14:paraId="7D85DDBF" w14:textId="77777777" w:rsidR="000E2053" w:rsidRPr="00D6059A" w:rsidRDefault="000E2053" w:rsidP="00D6059A">
      <w:pPr>
        <w:spacing w:after="0"/>
        <w:rPr>
          <w:rFonts w:ascii="GHEA Grapalat" w:hAnsi="GHEA Grapalat"/>
          <w:b/>
          <w:sz w:val="20"/>
          <w:lang w:val="ru-RU"/>
        </w:rPr>
      </w:pPr>
    </w:p>
    <w:p w14:paraId="1398F2EF" w14:textId="77777777" w:rsidR="000E2053" w:rsidRPr="00D6059A" w:rsidRDefault="000E2053" w:rsidP="00D6059A">
      <w:pPr>
        <w:widowControl w:val="0"/>
        <w:spacing w:after="0"/>
        <w:jc w:val="center"/>
        <w:rPr>
          <w:rFonts w:ascii="GHEA Grapalat" w:hAnsi="GHEA Grapalat"/>
          <w:b/>
          <w:sz w:val="20"/>
          <w:lang w:val="ru-RU"/>
        </w:rPr>
      </w:pPr>
    </w:p>
    <w:p w14:paraId="6DAC68C1" w14:textId="77777777" w:rsidR="000E2053" w:rsidRPr="00D6059A" w:rsidRDefault="000E2053" w:rsidP="00D6059A">
      <w:pPr>
        <w:widowControl w:val="0"/>
        <w:spacing w:after="0"/>
        <w:jc w:val="center"/>
        <w:rPr>
          <w:rFonts w:ascii="GHEA Grapalat" w:hAnsi="GHEA Grapalat"/>
          <w:b/>
          <w:sz w:val="20"/>
          <w:lang w:val="ru-RU"/>
        </w:rPr>
      </w:pPr>
    </w:p>
    <w:p w14:paraId="0A3B9B38" w14:textId="77777777" w:rsidR="000E2053" w:rsidRPr="00D6059A" w:rsidRDefault="000E2053" w:rsidP="00D6059A">
      <w:pPr>
        <w:widowControl w:val="0"/>
        <w:spacing w:after="0"/>
        <w:jc w:val="center"/>
        <w:rPr>
          <w:rFonts w:ascii="GHEA Grapalat" w:hAnsi="GHEA Grapalat"/>
          <w:b/>
          <w:sz w:val="20"/>
          <w:lang w:val="ru-RU"/>
        </w:rPr>
      </w:pPr>
    </w:p>
    <w:p w14:paraId="2BBE646C" w14:textId="77777777" w:rsidR="000E2053" w:rsidRPr="00D6059A" w:rsidRDefault="000E2053" w:rsidP="00D6059A">
      <w:pPr>
        <w:widowControl w:val="0"/>
        <w:spacing w:after="0"/>
        <w:jc w:val="center"/>
        <w:rPr>
          <w:rFonts w:ascii="GHEA Grapalat" w:hAnsi="GHEA Grapalat"/>
          <w:b/>
          <w:sz w:val="20"/>
          <w:lang w:val="ru-RU"/>
        </w:rPr>
      </w:pPr>
    </w:p>
    <w:p w14:paraId="421F5C19" w14:textId="77777777" w:rsidR="000E2053" w:rsidRPr="00D6059A" w:rsidRDefault="000E2053" w:rsidP="00D6059A">
      <w:pPr>
        <w:widowControl w:val="0"/>
        <w:spacing w:after="0"/>
        <w:jc w:val="center"/>
        <w:rPr>
          <w:rFonts w:ascii="GHEA Grapalat" w:hAnsi="GHEA Grapalat"/>
          <w:b/>
          <w:sz w:val="20"/>
          <w:lang w:val="ru-RU"/>
        </w:rPr>
      </w:pPr>
    </w:p>
    <w:p w14:paraId="481D1541" w14:textId="77777777" w:rsidR="000E2053" w:rsidRPr="00D6059A" w:rsidRDefault="000E2053" w:rsidP="00D6059A">
      <w:pPr>
        <w:widowControl w:val="0"/>
        <w:spacing w:after="0"/>
        <w:jc w:val="center"/>
        <w:rPr>
          <w:rFonts w:ascii="GHEA Grapalat" w:hAnsi="GHEA Grapalat"/>
          <w:b/>
          <w:sz w:val="20"/>
          <w:lang w:val="ru-RU"/>
        </w:rPr>
      </w:pPr>
    </w:p>
    <w:p w14:paraId="1EC54737" w14:textId="77777777" w:rsidR="000E2053" w:rsidRPr="00D6059A" w:rsidRDefault="000E2053" w:rsidP="00D6059A">
      <w:pPr>
        <w:widowControl w:val="0"/>
        <w:spacing w:after="0"/>
        <w:jc w:val="center"/>
        <w:rPr>
          <w:rFonts w:ascii="GHEA Grapalat" w:hAnsi="GHEA Grapalat"/>
          <w:b/>
          <w:sz w:val="20"/>
          <w:lang w:val="ru-RU"/>
        </w:rPr>
      </w:pPr>
    </w:p>
    <w:p w14:paraId="1149D257" w14:textId="77777777" w:rsidR="000E2053" w:rsidRPr="00D6059A" w:rsidRDefault="000E2053" w:rsidP="00D6059A">
      <w:pPr>
        <w:widowControl w:val="0"/>
        <w:spacing w:after="0"/>
        <w:jc w:val="center"/>
        <w:rPr>
          <w:rFonts w:ascii="GHEA Grapalat" w:hAnsi="GHEA Grapalat"/>
          <w:b/>
          <w:sz w:val="20"/>
          <w:lang w:val="ru-RU"/>
        </w:rPr>
      </w:pPr>
    </w:p>
    <w:p w14:paraId="58170069" w14:textId="77777777" w:rsidR="000E2053" w:rsidRPr="00D6059A" w:rsidRDefault="000E2053" w:rsidP="00D6059A">
      <w:pPr>
        <w:widowControl w:val="0"/>
        <w:spacing w:after="0"/>
        <w:jc w:val="center"/>
        <w:rPr>
          <w:rFonts w:ascii="GHEA Grapalat" w:hAnsi="GHEA Grapalat"/>
          <w:b/>
          <w:sz w:val="20"/>
          <w:lang w:val="ru-RU"/>
        </w:rPr>
      </w:pPr>
    </w:p>
    <w:p w14:paraId="0577ADD1" w14:textId="77777777" w:rsidR="000E2053" w:rsidRPr="00D6059A" w:rsidRDefault="000E2053" w:rsidP="00D6059A">
      <w:pPr>
        <w:widowControl w:val="0"/>
        <w:spacing w:after="0"/>
        <w:jc w:val="center"/>
        <w:rPr>
          <w:rFonts w:ascii="GHEA Grapalat" w:hAnsi="GHEA Grapalat"/>
          <w:b/>
          <w:sz w:val="20"/>
          <w:lang w:val="ru-RU"/>
        </w:rPr>
      </w:pPr>
    </w:p>
    <w:p w14:paraId="5B53CD17" w14:textId="77777777" w:rsidR="000E2053" w:rsidRPr="00D6059A" w:rsidRDefault="000E2053" w:rsidP="00D6059A">
      <w:pPr>
        <w:widowControl w:val="0"/>
        <w:spacing w:after="0"/>
        <w:jc w:val="center"/>
        <w:rPr>
          <w:rFonts w:ascii="GHEA Grapalat" w:hAnsi="GHEA Grapalat"/>
          <w:b/>
          <w:sz w:val="20"/>
          <w:lang w:val="ru-RU"/>
        </w:rPr>
      </w:pPr>
    </w:p>
    <w:p w14:paraId="79A42863" w14:textId="77777777" w:rsidR="006D7900" w:rsidRPr="00D6059A" w:rsidRDefault="006D7900" w:rsidP="00D6059A">
      <w:pPr>
        <w:spacing w:after="0" w:line="240" w:lineRule="auto"/>
        <w:rPr>
          <w:rFonts w:ascii="GHEA Grapalat" w:hAnsi="GHEA Grapalat"/>
          <w:b/>
          <w:sz w:val="20"/>
          <w:lang w:val="ru-RU"/>
        </w:rPr>
      </w:pPr>
      <w:r w:rsidRPr="00D6059A">
        <w:rPr>
          <w:rFonts w:ascii="GHEA Grapalat" w:hAnsi="GHEA Grapalat"/>
          <w:b/>
          <w:sz w:val="20"/>
          <w:lang w:val="ru-RU"/>
        </w:rPr>
        <w:br w:type="page"/>
      </w:r>
    </w:p>
    <w:p w14:paraId="38EFE4F7" w14:textId="67B72F72" w:rsidR="000E2053" w:rsidRPr="00D6059A" w:rsidRDefault="000E2053" w:rsidP="00D6059A">
      <w:pPr>
        <w:widowControl w:val="0"/>
        <w:spacing w:after="0"/>
        <w:jc w:val="center"/>
        <w:rPr>
          <w:rFonts w:ascii="GHEA Grapalat" w:hAnsi="GHEA Grapalat"/>
          <w:b/>
          <w:sz w:val="20"/>
          <w:lang w:val="ru-RU"/>
        </w:rPr>
      </w:pPr>
      <w:r w:rsidRPr="00D6059A">
        <w:rPr>
          <w:rFonts w:ascii="GHEA Grapalat" w:hAnsi="GHEA Grapalat"/>
          <w:b/>
          <w:sz w:val="20"/>
          <w:lang w:val="ru-RU"/>
        </w:rPr>
        <w:lastRenderedPageBreak/>
        <w:t xml:space="preserve">ЧАСТЬ </w:t>
      </w:r>
      <w:r w:rsidRPr="00D6059A">
        <w:rPr>
          <w:rFonts w:ascii="GHEA Grapalat" w:hAnsi="GHEA Grapalat"/>
          <w:b/>
          <w:sz w:val="20"/>
        </w:rPr>
        <w:t>II</w:t>
      </w:r>
    </w:p>
    <w:p w14:paraId="662FAA00" w14:textId="77777777" w:rsidR="000E2053" w:rsidRPr="00D6059A" w:rsidRDefault="000E2053" w:rsidP="00D6059A">
      <w:pPr>
        <w:pStyle w:val="BodyText"/>
        <w:widowControl w:val="0"/>
        <w:spacing w:after="0"/>
        <w:jc w:val="center"/>
        <w:rPr>
          <w:rFonts w:ascii="GHEA Grapalat" w:hAnsi="GHEA Grapalat"/>
          <w:b/>
          <w:sz w:val="20"/>
          <w:lang w:val="ru-RU"/>
        </w:rPr>
      </w:pPr>
      <w:r w:rsidRPr="00D6059A">
        <w:rPr>
          <w:rFonts w:ascii="GHEA Grapalat" w:hAnsi="GHEA Grapalat"/>
          <w:b/>
          <w:sz w:val="20"/>
          <w:lang w:val="ru-RU"/>
        </w:rPr>
        <w:t>ИНСТРУКЦИЯ ПО СОСТАВЛЕНИЮ ЗАЯВКИ НА ЗАПРОС КАТИРОВОК</w:t>
      </w:r>
    </w:p>
    <w:p w14:paraId="4D99ACC6" w14:textId="77777777" w:rsidR="000E2053" w:rsidRPr="00D6059A" w:rsidRDefault="000E2053" w:rsidP="00D6059A">
      <w:pPr>
        <w:widowControl w:val="0"/>
        <w:spacing w:after="0"/>
        <w:jc w:val="center"/>
        <w:rPr>
          <w:rFonts w:ascii="GHEA Grapalat" w:hAnsi="GHEA Grapalat"/>
          <w:b/>
          <w:sz w:val="20"/>
          <w:lang w:val="ru-RU"/>
        </w:rPr>
      </w:pPr>
      <w:r w:rsidRPr="00D6059A">
        <w:rPr>
          <w:rFonts w:ascii="GHEA Grapalat" w:hAnsi="GHEA Grapalat"/>
          <w:b/>
          <w:sz w:val="20"/>
          <w:lang w:val="ru-RU"/>
        </w:rPr>
        <w:t>1. ОБЩИЕ ПОЛОЖЕНИЯ</w:t>
      </w:r>
    </w:p>
    <w:p w14:paraId="1B85FB8D" w14:textId="77777777" w:rsidR="000E2053" w:rsidRPr="00D6059A" w:rsidRDefault="000E2053" w:rsidP="00D6059A">
      <w:pPr>
        <w:widowControl w:val="0"/>
        <w:tabs>
          <w:tab w:val="left" w:pos="990"/>
        </w:tabs>
        <w:spacing w:after="0"/>
        <w:ind w:firstLine="567"/>
        <w:jc w:val="both"/>
        <w:rPr>
          <w:rFonts w:ascii="GHEA Grapalat" w:hAnsi="GHEA Grapalat" w:cs="Sylfaen"/>
          <w:sz w:val="20"/>
          <w:lang w:val="ru-RU"/>
        </w:rPr>
      </w:pPr>
      <w:r w:rsidRPr="00D6059A">
        <w:rPr>
          <w:rFonts w:ascii="GHEA Grapalat" w:hAnsi="GHEA Grapalat"/>
          <w:sz w:val="20"/>
          <w:lang w:val="ru-RU"/>
        </w:rPr>
        <w:t>1.1.</w:t>
      </w:r>
      <w:r w:rsidRPr="00D6059A">
        <w:rPr>
          <w:rFonts w:ascii="GHEA Grapalat" w:hAnsi="GHEA Grapalat"/>
          <w:sz w:val="20"/>
          <w:lang w:val="ru-RU"/>
        </w:rPr>
        <w:tab/>
        <w:t>Целью настоящей Инструкции является содействие участникам при подготовке заявки.</w:t>
      </w:r>
    </w:p>
    <w:p w14:paraId="7E101EF8" w14:textId="77777777" w:rsidR="000E2053" w:rsidRPr="00D6059A" w:rsidRDefault="000E2053" w:rsidP="00D6059A">
      <w:pPr>
        <w:widowControl w:val="0"/>
        <w:tabs>
          <w:tab w:val="left" w:pos="990"/>
        </w:tabs>
        <w:spacing w:after="0"/>
        <w:ind w:firstLine="567"/>
        <w:jc w:val="both"/>
        <w:rPr>
          <w:rFonts w:ascii="GHEA Grapalat" w:hAnsi="GHEA Grapalat" w:cs="Sylfaen"/>
          <w:sz w:val="20"/>
          <w:lang w:val="ru-RU"/>
        </w:rPr>
      </w:pPr>
      <w:r w:rsidRPr="00D6059A">
        <w:rPr>
          <w:rFonts w:ascii="GHEA Grapalat" w:hAnsi="GHEA Grapalat"/>
          <w:sz w:val="20"/>
          <w:lang w:val="ru-RU"/>
        </w:rPr>
        <w:t>1.2.</w:t>
      </w:r>
      <w:r w:rsidRPr="00D6059A">
        <w:rPr>
          <w:rFonts w:ascii="GHEA Grapalat" w:hAnsi="GHEA Grapalat"/>
          <w:sz w:val="20"/>
          <w:lang w:val="ru-RU"/>
        </w:rPr>
        <w:tab/>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4B810CA0" w14:textId="77777777" w:rsidR="000E2053" w:rsidRPr="00D6059A" w:rsidRDefault="000E2053" w:rsidP="00D6059A">
      <w:pPr>
        <w:widowControl w:val="0"/>
        <w:tabs>
          <w:tab w:val="left" w:pos="990"/>
        </w:tabs>
        <w:spacing w:after="0"/>
        <w:ind w:firstLine="567"/>
        <w:jc w:val="both"/>
        <w:rPr>
          <w:rFonts w:ascii="GHEA Grapalat" w:hAnsi="GHEA Grapalat"/>
          <w:sz w:val="20"/>
          <w:lang w:val="ru-RU"/>
        </w:rPr>
      </w:pPr>
      <w:r w:rsidRPr="00D6059A">
        <w:rPr>
          <w:rFonts w:ascii="GHEA Grapalat" w:hAnsi="GHEA Grapalat"/>
          <w:sz w:val="20"/>
          <w:lang w:val="ru-RU"/>
        </w:rPr>
        <w:t>1.3.</w:t>
      </w:r>
      <w:r w:rsidRPr="00D6059A">
        <w:rPr>
          <w:rFonts w:ascii="GHEA Grapalat" w:hAnsi="GHEA Grapalat"/>
          <w:sz w:val="20"/>
          <w:lang w:val="ru-RU"/>
        </w:rPr>
        <w:tab/>
        <w:t>Кроме армянского языка, заявки могут быть поданы также на английском или русском языке.</w:t>
      </w:r>
    </w:p>
    <w:p w14:paraId="22C3D955" w14:textId="77777777" w:rsidR="006D7900" w:rsidRPr="00D6059A" w:rsidRDefault="006D7900" w:rsidP="00D6059A">
      <w:pPr>
        <w:widowControl w:val="0"/>
        <w:spacing w:after="0"/>
        <w:jc w:val="center"/>
        <w:rPr>
          <w:rFonts w:ascii="GHEA Grapalat" w:hAnsi="GHEA Grapalat"/>
          <w:b/>
          <w:sz w:val="20"/>
          <w:lang w:val="ru-RU"/>
        </w:rPr>
      </w:pPr>
    </w:p>
    <w:p w14:paraId="30CE2BC5" w14:textId="29AE6776" w:rsidR="000E2053" w:rsidRPr="00D6059A" w:rsidRDefault="000E2053" w:rsidP="00D6059A">
      <w:pPr>
        <w:widowControl w:val="0"/>
        <w:spacing w:after="0"/>
        <w:jc w:val="center"/>
        <w:rPr>
          <w:rFonts w:ascii="GHEA Grapalat" w:hAnsi="GHEA Grapalat"/>
          <w:b/>
          <w:sz w:val="20"/>
          <w:lang w:val="ru-RU"/>
        </w:rPr>
      </w:pPr>
      <w:r w:rsidRPr="00D6059A">
        <w:rPr>
          <w:rFonts w:ascii="GHEA Grapalat" w:hAnsi="GHEA Grapalat"/>
          <w:b/>
          <w:sz w:val="20"/>
          <w:lang w:val="ru-RU"/>
        </w:rPr>
        <w:t>2. ЗАЯВКА НА ПРОЦЕДУРУ</w:t>
      </w:r>
    </w:p>
    <w:p w14:paraId="7071EFA4" w14:textId="77777777" w:rsidR="000E2053" w:rsidRPr="00D6059A" w:rsidRDefault="000E2053" w:rsidP="00D6059A">
      <w:pPr>
        <w:widowControl w:val="0"/>
        <w:spacing w:after="0"/>
        <w:ind w:firstLine="567"/>
        <w:jc w:val="both"/>
        <w:rPr>
          <w:rFonts w:ascii="GHEA Grapalat" w:hAnsi="GHEA Grapalat"/>
          <w:sz w:val="20"/>
          <w:lang w:val="ru-RU"/>
        </w:rPr>
      </w:pPr>
      <w:r w:rsidRPr="00D6059A">
        <w:rPr>
          <w:rFonts w:ascii="GHEA Grapalat" w:hAnsi="GHEA Grapalat"/>
          <w:sz w:val="20"/>
          <w:lang w:val="ru-RU"/>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14:paraId="5E0366EE" w14:textId="77777777" w:rsidR="000E2053" w:rsidRPr="00D6059A" w:rsidRDefault="000E2053" w:rsidP="00D6059A">
      <w:pPr>
        <w:widowControl w:val="0"/>
        <w:spacing w:after="0"/>
        <w:ind w:firstLine="567"/>
        <w:jc w:val="both"/>
        <w:rPr>
          <w:rFonts w:ascii="GHEA Grapalat" w:hAnsi="GHEA Grapalat" w:cs="Sylfaen"/>
          <w:sz w:val="20"/>
          <w:lang w:val="ru-RU"/>
        </w:rPr>
      </w:pPr>
      <w:r w:rsidRPr="00D6059A">
        <w:rPr>
          <w:rFonts w:ascii="GHEA Grapalat" w:hAnsi="GHEA Grapalat"/>
          <w:sz w:val="20"/>
          <w:lang w:val="ru-RU"/>
        </w:rPr>
        <w:t>Участник заявкой представляет утвержденные им:</w:t>
      </w:r>
    </w:p>
    <w:p w14:paraId="43909825" w14:textId="77777777" w:rsidR="000E2053" w:rsidRPr="00D6059A" w:rsidRDefault="000E2053" w:rsidP="00D6059A">
      <w:pPr>
        <w:widowControl w:val="0"/>
        <w:tabs>
          <w:tab w:val="left" w:pos="990"/>
        </w:tabs>
        <w:spacing w:after="0"/>
        <w:ind w:firstLine="567"/>
        <w:jc w:val="both"/>
        <w:rPr>
          <w:rFonts w:ascii="GHEA Grapalat" w:hAnsi="GHEA Grapalat"/>
          <w:sz w:val="20"/>
          <w:lang w:val="ru-RU"/>
        </w:rPr>
      </w:pPr>
      <w:r w:rsidRPr="00D6059A">
        <w:rPr>
          <w:rFonts w:ascii="GHEA Grapalat" w:hAnsi="GHEA Grapalat"/>
          <w:sz w:val="20"/>
          <w:lang w:val="ru-RU"/>
        </w:rPr>
        <w:t>2.1.</w:t>
      </w:r>
      <w:r w:rsidRPr="00D6059A">
        <w:rPr>
          <w:rFonts w:ascii="GHEA Grapalat" w:hAnsi="GHEA Grapalat"/>
          <w:sz w:val="20"/>
          <w:lang w:val="ru-RU"/>
        </w:rPr>
        <w:tab/>
        <w:t>заявление--объявлени</w:t>
      </w:r>
      <w:r w:rsidRPr="00D6059A">
        <w:rPr>
          <w:rFonts w:ascii="GHEA Grapalat" w:hAnsi="GHEA Grapalat"/>
          <w:sz w:val="20"/>
        </w:rPr>
        <w:t>e</w:t>
      </w:r>
      <w:r w:rsidRPr="00D6059A">
        <w:rPr>
          <w:rFonts w:ascii="GHEA Grapalat" w:hAnsi="GHEA Grapalat"/>
          <w:sz w:val="20"/>
          <w:lang w:val="ru-RU"/>
        </w:rPr>
        <w:t xml:space="preserve"> на участие в процедуре согласно Приложению №1;</w:t>
      </w:r>
    </w:p>
    <w:p w14:paraId="1D299B8F" w14:textId="77777777" w:rsidR="000E2053" w:rsidRPr="00D6059A" w:rsidRDefault="000E2053" w:rsidP="00D6059A">
      <w:pPr>
        <w:widowControl w:val="0"/>
        <w:tabs>
          <w:tab w:val="left" w:pos="990"/>
        </w:tabs>
        <w:spacing w:after="0"/>
        <w:ind w:firstLine="567"/>
        <w:jc w:val="both"/>
        <w:rPr>
          <w:rFonts w:ascii="GHEA Grapalat" w:hAnsi="GHEA Grapalat"/>
          <w:sz w:val="20"/>
          <w:lang w:val="ru-RU"/>
        </w:rPr>
      </w:pPr>
      <w:r w:rsidRPr="00D6059A">
        <w:rPr>
          <w:rFonts w:ascii="GHEA Grapalat" w:hAnsi="GHEA Grapalat"/>
          <w:sz w:val="20"/>
          <w:lang w:val="ru-RU"/>
        </w:rPr>
        <w:t>2.2.  копию агентского договора и данные лица, являющегося стороной этого договора, если Договор будет выполняться через агентство;</w:t>
      </w:r>
    </w:p>
    <w:p w14:paraId="604187CD" w14:textId="77777777" w:rsidR="000E2053" w:rsidRPr="00D6059A" w:rsidRDefault="000E2053" w:rsidP="00D6059A">
      <w:pPr>
        <w:widowControl w:val="0"/>
        <w:tabs>
          <w:tab w:val="left" w:pos="990"/>
        </w:tabs>
        <w:spacing w:after="0"/>
        <w:ind w:firstLine="567"/>
        <w:jc w:val="both"/>
        <w:rPr>
          <w:rFonts w:ascii="GHEA Grapalat" w:hAnsi="GHEA Grapalat"/>
          <w:sz w:val="20"/>
          <w:lang w:val="ru-RU"/>
        </w:rPr>
      </w:pPr>
      <w:r w:rsidRPr="00D6059A">
        <w:rPr>
          <w:rFonts w:ascii="GHEA Grapalat" w:hAnsi="GHEA Grapalat"/>
          <w:sz w:val="20"/>
          <w:lang w:val="ru-RU"/>
        </w:rPr>
        <w:t>2.3. договор о совместной деятельности, если участники участвуют в процедуре закупки в порядке совместной деятельности (консорциумом). 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p>
    <w:p w14:paraId="4D03AEEB" w14:textId="77777777" w:rsidR="000E2053" w:rsidRPr="00D6059A" w:rsidRDefault="000E2053" w:rsidP="00D6059A">
      <w:pPr>
        <w:widowControl w:val="0"/>
        <w:tabs>
          <w:tab w:val="left" w:pos="990"/>
        </w:tabs>
        <w:spacing w:after="0"/>
        <w:ind w:firstLine="567"/>
        <w:jc w:val="both"/>
        <w:rPr>
          <w:rFonts w:ascii="GHEA Grapalat" w:hAnsi="GHEA Grapalat"/>
          <w:sz w:val="20"/>
          <w:lang w:val="ru-RU"/>
        </w:rPr>
      </w:pPr>
      <w:r w:rsidRPr="00D6059A">
        <w:rPr>
          <w:rFonts w:ascii="GHEA Grapalat" w:hAnsi="GHEA Grapalat"/>
          <w:sz w:val="20"/>
          <w:lang w:val="ru-RU"/>
        </w:rPr>
        <w:t>2.5.</w:t>
      </w:r>
      <w:r w:rsidRPr="00D6059A">
        <w:rPr>
          <w:rFonts w:ascii="GHEA Grapalat" w:hAnsi="GHEA Grapalat"/>
          <w:sz w:val="20"/>
          <w:lang w:val="ru-RU"/>
        </w:rPr>
        <w:tab/>
        <w:t xml:space="preserve">ценовое предложение согласно Приложению №2 и Приложению №2.1. Ценовое предложение представляется в форме расчета, состоящего из обобщенных компонентов стоимости (совокупность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 Кроме того, в Приложении № 2 указывается сумма Цен за единицу, полученная только в соответствии с частью Приложения 2.1. Приложение 2.1 должно быть заполнено </w:t>
      </w:r>
      <w:r w:rsidRPr="00D6059A">
        <w:rPr>
          <w:rFonts w:ascii="GHEA Grapalat" w:hAnsi="GHEA Grapalat"/>
          <w:sz w:val="20"/>
        </w:rPr>
        <w:t>վում</w:t>
      </w:r>
      <w:r w:rsidRPr="00D6059A">
        <w:rPr>
          <w:rFonts w:ascii="GHEA Grapalat" w:hAnsi="GHEA Grapalat"/>
          <w:sz w:val="20"/>
          <w:lang w:val="ru-RU"/>
        </w:rPr>
        <w:t xml:space="preserve"> прилагается к Приложению 2. Если цены на услуги, включенные в заявку, поданную участником конкурса, превышают сумму средств, выделенных на данную линию, заявка участника конкурса будет считаться убыточной при наличии прибыльной заявки.</w:t>
      </w:r>
    </w:p>
    <w:p w14:paraId="215A5958" w14:textId="77777777" w:rsidR="000E2053" w:rsidRPr="00D6059A" w:rsidRDefault="000E2053" w:rsidP="00D6059A">
      <w:pPr>
        <w:widowControl w:val="0"/>
        <w:spacing w:after="0"/>
        <w:jc w:val="center"/>
        <w:rPr>
          <w:rFonts w:ascii="GHEA Grapalat" w:hAnsi="GHEA Grapalat"/>
          <w:b/>
          <w:sz w:val="20"/>
          <w:lang w:val="ru-RU"/>
        </w:rPr>
      </w:pPr>
    </w:p>
    <w:p w14:paraId="222254FF" w14:textId="77777777" w:rsidR="000E2053" w:rsidRPr="00D6059A" w:rsidRDefault="000E2053" w:rsidP="00D6059A">
      <w:pPr>
        <w:widowControl w:val="0"/>
        <w:spacing w:after="0"/>
        <w:jc w:val="center"/>
        <w:rPr>
          <w:rFonts w:ascii="GHEA Grapalat" w:hAnsi="GHEA Grapalat" w:cs="Sylfaen"/>
          <w:b/>
          <w:sz w:val="20"/>
          <w:lang w:val="ru-RU"/>
        </w:rPr>
      </w:pPr>
      <w:r w:rsidRPr="00D6059A">
        <w:rPr>
          <w:rFonts w:ascii="GHEA Grapalat" w:hAnsi="GHEA Grapalat"/>
          <w:b/>
          <w:sz w:val="20"/>
          <w:lang w:val="ru-RU"/>
        </w:rPr>
        <w:t>3. ПОРЯДОК ПОДГОТОВКИ ЗАЯВКИ</w:t>
      </w:r>
    </w:p>
    <w:p w14:paraId="1A236DD1" w14:textId="77777777" w:rsidR="000E2053" w:rsidRPr="00D6059A" w:rsidRDefault="000E2053" w:rsidP="00D6059A">
      <w:pPr>
        <w:widowControl w:val="0"/>
        <w:tabs>
          <w:tab w:val="left" w:pos="1134"/>
        </w:tabs>
        <w:spacing w:after="0"/>
        <w:ind w:firstLine="567"/>
        <w:jc w:val="both"/>
        <w:rPr>
          <w:rFonts w:ascii="GHEA Grapalat" w:hAnsi="GHEA Grapalat" w:cs="Sylfaen"/>
          <w:sz w:val="20"/>
          <w:lang w:val="ru-RU"/>
        </w:rPr>
      </w:pPr>
      <w:r w:rsidRPr="00D6059A">
        <w:rPr>
          <w:rFonts w:ascii="GHEA Grapalat" w:hAnsi="GHEA Grapalat"/>
          <w:sz w:val="20"/>
          <w:lang w:val="ru-RU"/>
        </w:rPr>
        <w:t>3.1.</w:t>
      </w:r>
      <w:r w:rsidRPr="00D6059A">
        <w:rPr>
          <w:rFonts w:ascii="GHEA Grapalat" w:hAnsi="GHEA Grapalat"/>
          <w:sz w:val="20"/>
          <w:lang w:val="ru-RU"/>
        </w:rPr>
        <w:tab/>
        <w:t xml:space="preserve">Участник подает заявку в порядке, установленном настоящим приглашением. </w:t>
      </w:r>
    </w:p>
    <w:p w14:paraId="5C38A0B9" w14:textId="77777777" w:rsidR="000E2053" w:rsidRPr="00D6059A" w:rsidRDefault="000E2053" w:rsidP="00D6059A">
      <w:pPr>
        <w:widowControl w:val="0"/>
        <w:spacing w:after="0"/>
        <w:ind w:firstLine="567"/>
        <w:jc w:val="both"/>
        <w:rPr>
          <w:rFonts w:ascii="GHEA Grapalat" w:hAnsi="GHEA Grapalat" w:cs="Sylfaen"/>
          <w:sz w:val="20"/>
          <w:lang w:val="ru-RU"/>
        </w:rPr>
      </w:pPr>
      <w:r w:rsidRPr="00D6059A">
        <w:rPr>
          <w:rFonts w:ascii="GHEA Grapalat" w:hAnsi="GHEA Grapalat"/>
          <w:sz w:val="20"/>
          <w:lang w:val="ru-RU"/>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D6059A">
        <w:rPr>
          <w:rFonts w:ascii="Courier New" w:hAnsi="Courier New" w:cs="Courier New"/>
          <w:sz w:val="20"/>
        </w:rPr>
        <w:t> </w:t>
      </w:r>
      <w:r w:rsidRPr="00D6059A">
        <w:rPr>
          <w:rFonts w:ascii="GHEA Grapalat" w:hAnsi="GHEA Grapalat"/>
          <w:sz w:val="20"/>
          <w:lang w:val="ru-RU"/>
        </w:rPr>
        <w:t>исключением документов, представленных либо утвержденных 3-ьей стороной, в случае которых представляется вариант, отксерокопированный с</w:t>
      </w:r>
      <w:r w:rsidRPr="00D6059A">
        <w:rPr>
          <w:rFonts w:ascii="Courier New" w:hAnsi="Courier New" w:cs="Courier New"/>
          <w:sz w:val="20"/>
        </w:rPr>
        <w:t> </w:t>
      </w:r>
      <w:r w:rsidRPr="00D6059A">
        <w:rPr>
          <w:rFonts w:ascii="GHEA Grapalat" w:hAnsi="GHEA Grapalat"/>
          <w:sz w:val="20"/>
          <w:lang w:val="ru-RU"/>
        </w:rPr>
        <w:t>оригинала) и копий в 1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037AC316" w14:textId="77777777" w:rsidR="000E2053" w:rsidRPr="00D6059A" w:rsidRDefault="000E2053" w:rsidP="00D6059A">
      <w:pPr>
        <w:widowControl w:val="0"/>
        <w:spacing w:after="0"/>
        <w:ind w:firstLine="567"/>
        <w:jc w:val="both"/>
        <w:rPr>
          <w:rFonts w:ascii="GHEA Grapalat" w:hAnsi="GHEA Grapalat"/>
          <w:sz w:val="20"/>
          <w:lang w:val="ru-RU"/>
        </w:rPr>
      </w:pPr>
      <w:r w:rsidRPr="00D6059A">
        <w:rPr>
          <w:rFonts w:ascii="GHEA Grapalat" w:hAnsi="GHEA Grapalat"/>
          <w:sz w:val="20"/>
          <w:lang w:val="ru-RU"/>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179AC95C" w14:textId="77777777" w:rsidR="000E2053" w:rsidRPr="00D6059A" w:rsidRDefault="000E2053" w:rsidP="00D6059A">
      <w:pPr>
        <w:widowControl w:val="0"/>
        <w:tabs>
          <w:tab w:val="left" w:pos="1134"/>
        </w:tabs>
        <w:spacing w:after="0"/>
        <w:ind w:firstLine="567"/>
        <w:jc w:val="both"/>
        <w:rPr>
          <w:rFonts w:ascii="GHEA Grapalat" w:hAnsi="GHEA Grapalat"/>
          <w:sz w:val="20"/>
          <w:lang w:val="ru-RU"/>
        </w:rPr>
      </w:pPr>
      <w:r w:rsidRPr="00D6059A">
        <w:rPr>
          <w:rFonts w:ascii="GHEA Grapalat" w:hAnsi="GHEA Grapalat"/>
          <w:sz w:val="20"/>
          <w:lang w:val="ru-RU"/>
        </w:rPr>
        <w:t>3.2.</w:t>
      </w:r>
      <w:r w:rsidRPr="00D6059A">
        <w:rPr>
          <w:rFonts w:ascii="GHEA Grapalat" w:hAnsi="GHEA Grapalat"/>
          <w:sz w:val="20"/>
          <w:lang w:val="ru-RU"/>
        </w:rPr>
        <w:tab/>
        <w:t xml:space="preserve">На конверте, указанном в пункте 3.1 настоящей инструкции, на языке составления заявки указываются: </w:t>
      </w:r>
    </w:p>
    <w:p w14:paraId="282B81E6" w14:textId="77777777" w:rsidR="000E2053" w:rsidRPr="00D6059A" w:rsidRDefault="000E2053" w:rsidP="00D6059A">
      <w:pPr>
        <w:widowControl w:val="0"/>
        <w:tabs>
          <w:tab w:val="left" w:pos="810"/>
        </w:tabs>
        <w:spacing w:after="0"/>
        <w:ind w:firstLine="567"/>
        <w:rPr>
          <w:rFonts w:ascii="GHEA Grapalat" w:hAnsi="GHEA Grapalat"/>
          <w:sz w:val="20"/>
          <w:lang w:val="ru-RU"/>
        </w:rPr>
      </w:pPr>
      <w:r w:rsidRPr="00D6059A">
        <w:rPr>
          <w:rFonts w:ascii="GHEA Grapalat" w:hAnsi="GHEA Grapalat"/>
          <w:sz w:val="20"/>
          <w:lang w:val="ru-RU"/>
        </w:rPr>
        <w:t>1)</w:t>
      </w:r>
      <w:r w:rsidRPr="00D6059A">
        <w:rPr>
          <w:rFonts w:ascii="GHEA Grapalat" w:hAnsi="GHEA Grapalat"/>
          <w:sz w:val="20"/>
          <w:lang w:val="ru-RU"/>
        </w:rPr>
        <w:tab/>
        <w:t>наименование заказчика и место (адрес) подачи заявки;</w:t>
      </w:r>
    </w:p>
    <w:p w14:paraId="2823263A" w14:textId="77777777" w:rsidR="000E2053" w:rsidRPr="00D6059A" w:rsidRDefault="000E2053" w:rsidP="00D6059A">
      <w:pPr>
        <w:widowControl w:val="0"/>
        <w:tabs>
          <w:tab w:val="left" w:pos="810"/>
          <w:tab w:val="left" w:pos="6284"/>
        </w:tabs>
        <w:spacing w:after="0"/>
        <w:ind w:firstLine="567"/>
        <w:jc w:val="both"/>
        <w:rPr>
          <w:rFonts w:ascii="GHEA Grapalat" w:hAnsi="GHEA Grapalat"/>
          <w:sz w:val="20"/>
          <w:lang w:val="ru-RU"/>
        </w:rPr>
      </w:pPr>
      <w:r w:rsidRPr="00D6059A">
        <w:rPr>
          <w:rFonts w:ascii="GHEA Grapalat" w:hAnsi="GHEA Grapalat"/>
          <w:sz w:val="20"/>
          <w:lang w:val="ru-RU"/>
        </w:rPr>
        <w:t>2)</w:t>
      </w:r>
      <w:r w:rsidRPr="00D6059A">
        <w:rPr>
          <w:rFonts w:ascii="GHEA Grapalat" w:hAnsi="GHEA Grapalat"/>
          <w:sz w:val="20"/>
          <w:lang w:val="ru-RU"/>
        </w:rPr>
        <w:tab/>
        <w:t>код процедуры;</w:t>
      </w:r>
      <w:r w:rsidRPr="00D6059A">
        <w:rPr>
          <w:rFonts w:ascii="GHEA Grapalat" w:hAnsi="GHEA Grapalat"/>
          <w:sz w:val="20"/>
          <w:lang w:val="ru-RU"/>
        </w:rPr>
        <w:tab/>
      </w:r>
    </w:p>
    <w:p w14:paraId="677E5875" w14:textId="77777777" w:rsidR="000E2053" w:rsidRPr="00D6059A" w:rsidRDefault="000E2053" w:rsidP="00D6059A">
      <w:pPr>
        <w:widowControl w:val="0"/>
        <w:tabs>
          <w:tab w:val="left" w:pos="810"/>
        </w:tabs>
        <w:spacing w:after="0"/>
        <w:ind w:firstLine="567"/>
        <w:jc w:val="both"/>
        <w:rPr>
          <w:rFonts w:ascii="GHEA Grapalat" w:hAnsi="GHEA Grapalat"/>
          <w:sz w:val="20"/>
          <w:lang w:val="ru-RU"/>
        </w:rPr>
      </w:pPr>
      <w:r w:rsidRPr="00D6059A">
        <w:rPr>
          <w:rFonts w:ascii="GHEA Grapalat" w:hAnsi="GHEA Grapalat"/>
          <w:sz w:val="20"/>
          <w:lang w:val="ru-RU"/>
        </w:rPr>
        <w:t>3)</w:t>
      </w:r>
      <w:r w:rsidRPr="00D6059A">
        <w:rPr>
          <w:rFonts w:ascii="GHEA Grapalat" w:hAnsi="GHEA Grapalat"/>
          <w:sz w:val="20"/>
          <w:lang w:val="ru-RU"/>
        </w:rPr>
        <w:tab/>
        <w:t>слова “не вскрывать до заседания по вскрытию заявок”;</w:t>
      </w:r>
    </w:p>
    <w:p w14:paraId="75147517" w14:textId="77777777" w:rsidR="000E2053" w:rsidRPr="00D6059A" w:rsidRDefault="000E2053" w:rsidP="00D6059A">
      <w:pPr>
        <w:widowControl w:val="0"/>
        <w:tabs>
          <w:tab w:val="left" w:pos="810"/>
        </w:tabs>
        <w:spacing w:after="0"/>
        <w:ind w:firstLine="567"/>
        <w:jc w:val="both"/>
        <w:rPr>
          <w:rFonts w:ascii="GHEA Grapalat" w:hAnsi="GHEA Grapalat"/>
          <w:sz w:val="20"/>
          <w:lang w:val="ru-RU"/>
        </w:rPr>
      </w:pPr>
      <w:r w:rsidRPr="00D6059A">
        <w:rPr>
          <w:rFonts w:ascii="GHEA Grapalat" w:hAnsi="GHEA Grapalat"/>
          <w:sz w:val="20"/>
          <w:lang w:val="ru-RU"/>
        </w:rPr>
        <w:t>4)</w:t>
      </w:r>
      <w:r w:rsidRPr="00D6059A">
        <w:rPr>
          <w:rFonts w:ascii="GHEA Grapalat" w:hAnsi="GHEA Grapalat"/>
          <w:sz w:val="20"/>
          <w:lang w:val="ru-RU"/>
        </w:rPr>
        <w:tab/>
        <w:t>наименование (имя), место нахождения и номер телефона участника.</w:t>
      </w:r>
    </w:p>
    <w:p w14:paraId="2CDCE579" w14:textId="77777777" w:rsidR="000E2053" w:rsidRPr="00D6059A" w:rsidRDefault="000E2053" w:rsidP="00D6059A">
      <w:pPr>
        <w:widowControl w:val="0"/>
        <w:tabs>
          <w:tab w:val="left" w:pos="1134"/>
        </w:tabs>
        <w:spacing w:after="0"/>
        <w:ind w:firstLine="567"/>
        <w:jc w:val="both"/>
        <w:rPr>
          <w:rFonts w:ascii="GHEA Grapalat" w:hAnsi="GHEA Grapalat" w:cs="Sylfaen"/>
          <w:sz w:val="20"/>
          <w:lang w:val="ru-RU"/>
        </w:rPr>
      </w:pPr>
      <w:r w:rsidRPr="00D6059A">
        <w:rPr>
          <w:rFonts w:ascii="GHEA Grapalat" w:hAnsi="GHEA Grapalat"/>
          <w:sz w:val="20"/>
          <w:lang w:val="ru-RU"/>
        </w:rPr>
        <w:t>3.3.</w:t>
      </w:r>
      <w:r w:rsidRPr="00D6059A">
        <w:rPr>
          <w:rFonts w:ascii="GHEA Grapalat" w:hAnsi="GHEA Grapalat"/>
          <w:sz w:val="20"/>
          <w:lang w:val="ru-RU"/>
        </w:rPr>
        <w:tab/>
        <w:t>На заседании по вскрытию заявок комиссия отклоняет заявки, не</w:t>
      </w:r>
      <w:r w:rsidRPr="00D6059A">
        <w:rPr>
          <w:rFonts w:ascii="Courier New" w:hAnsi="Courier New" w:cs="Courier New"/>
          <w:sz w:val="20"/>
        </w:rPr>
        <w:t> </w:t>
      </w:r>
      <w:r w:rsidRPr="00D6059A">
        <w:rPr>
          <w:rFonts w:ascii="GHEA Grapalat" w:hAnsi="GHEA Grapalat"/>
          <w:sz w:val="20"/>
          <w:lang w:val="ru-RU"/>
        </w:rPr>
        <w:t>соответствующие требованиям пунктов 3.1 и 3.2 настоящей инструкции, и в том же виде возвращает подающему их лицу.</w:t>
      </w:r>
    </w:p>
    <w:p w14:paraId="315C1F03" w14:textId="77777777" w:rsidR="000E2053" w:rsidRPr="00D6059A" w:rsidRDefault="000E2053" w:rsidP="00D6059A">
      <w:pPr>
        <w:spacing w:after="0"/>
        <w:rPr>
          <w:rFonts w:ascii="GHEA Grapalat" w:hAnsi="GHEA Grapalat"/>
          <w:b/>
          <w:sz w:val="20"/>
          <w:lang w:val="ru-RU"/>
        </w:rPr>
      </w:pPr>
    </w:p>
    <w:p w14:paraId="361E7794" w14:textId="77777777" w:rsidR="000E2053" w:rsidRPr="00D6059A" w:rsidRDefault="000E2053" w:rsidP="00D6059A">
      <w:pPr>
        <w:pStyle w:val="norm"/>
        <w:widowControl w:val="0"/>
        <w:spacing w:line="240" w:lineRule="auto"/>
        <w:ind w:firstLine="284"/>
        <w:jc w:val="right"/>
        <w:rPr>
          <w:rFonts w:ascii="GHEA Grapalat" w:hAnsi="GHEA Grapalat"/>
          <w:b/>
          <w:sz w:val="20"/>
          <w:szCs w:val="24"/>
          <w:lang w:val="ru-RU"/>
        </w:rPr>
      </w:pPr>
    </w:p>
    <w:p w14:paraId="49DE392A" w14:textId="77777777" w:rsidR="000E2053" w:rsidRPr="00D6059A" w:rsidRDefault="000E2053" w:rsidP="00D6059A">
      <w:pPr>
        <w:pStyle w:val="norm"/>
        <w:widowControl w:val="0"/>
        <w:spacing w:line="240" w:lineRule="auto"/>
        <w:ind w:firstLine="284"/>
        <w:jc w:val="right"/>
        <w:rPr>
          <w:rFonts w:ascii="GHEA Grapalat" w:hAnsi="GHEA Grapalat"/>
          <w:b/>
          <w:sz w:val="20"/>
          <w:szCs w:val="24"/>
          <w:lang w:val="ru-RU"/>
        </w:rPr>
      </w:pPr>
    </w:p>
    <w:p w14:paraId="6D43D646" w14:textId="77777777" w:rsidR="000E2053" w:rsidRPr="00D6059A" w:rsidRDefault="000E2053" w:rsidP="00D6059A">
      <w:pPr>
        <w:pStyle w:val="norm"/>
        <w:widowControl w:val="0"/>
        <w:spacing w:line="240" w:lineRule="auto"/>
        <w:ind w:firstLine="284"/>
        <w:jc w:val="right"/>
        <w:rPr>
          <w:rFonts w:ascii="GHEA Grapalat" w:hAnsi="GHEA Grapalat"/>
          <w:b/>
          <w:sz w:val="20"/>
          <w:szCs w:val="24"/>
          <w:lang w:val="ru-RU"/>
        </w:rPr>
      </w:pPr>
    </w:p>
    <w:p w14:paraId="5E802959" w14:textId="77777777" w:rsidR="000E2053" w:rsidRPr="00D6059A" w:rsidRDefault="000E2053" w:rsidP="00D6059A">
      <w:pPr>
        <w:pStyle w:val="norm"/>
        <w:widowControl w:val="0"/>
        <w:spacing w:line="240" w:lineRule="auto"/>
        <w:ind w:firstLine="284"/>
        <w:jc w:val="right"/>
        <w:rPr>
          <w:rFonts w:ascii="GHEA Grapalat" w:hAnsi="GHEA Grapalat"/>
          <w:b/>
          <w:sz w:val="20"/>
          <w:szCs w:val="24"/>
          <w:lang w:val="ru-RU"/>
        </w:rPr>
      </w:pPr>
    </w:p>
    <w:p w14:paraId="75BF2727" w14:textId="77777777" w:rsidR="000E2053" w:rsidRPr="00D6059A" w:rsidRDefault="000E2053" w:rsidP="00D6059A">
      <w:pPr>
        <w:pStyle w:val="norm"/>
        <w:widowControl w:val="0"/>
        <w:spacing w:line="240" w:lineRule="auto"/>
        <w:ind w:firstLine="284"/>
        <w:jc w:val="right"/>
        <w:rPr>
          <w:rFonts w:ascii="GHEA Grapalat" w:hAnsi="GHEA Grapalat" w:cs="Arial"/>
          <w:b/>
          <w:sz w:val="20"/>
          <w:szCs w:val="24"/>
          <w:lang w:val="ru-RU"/>
        </w:rPr>
      </w:pPr>
      <w:r w:rsidRPr="00D6059A">
        <w:rPr>
          <w:rFonts w:ascii="GHEA Grapalat" w:hAnsi="GHEA Grapalat"/>
          <w:b/>
          <w:sz w:val="20"/>
          <w:szCs w:val="24"/>
          <w:lang w:val="ru-RU"/>
        </w:rPr>
        <w:t>Приложение № 1</w:t>
      </w:r>
    </w:p>
    <w:p w14:paraId="414DEB9E" w14:textId="33E4EF0B" w:rsidR="000E2053" w:rsidRPr="00D6059A" w:rsidRDefault="000E2053" w:rsidP="00D6059A">
      <w:pPr>
        <w:pStyle w:val="BodyTextIndent3"/>
        <w:widowControl w:val="0"/>
        <w:spacing w:line="240" w:lineRule="auto"/>
        <w:jc w:val="right"/>
        <w:rPr>
          <w:rFonts w:ascii="GHEA Grapalat" w:hAnsi="GHEA Grapalat"/>
          <w:b/>
          <w:szCs w:val="24"/>
          <w:lang w:val="ru-RU"/>
        </w:rPr>
      </w:pPr>
      <w:r w:rsidRPr="00D6059A">
        <w:rPr>
          <w:rFonts w:ascii="GHEA Grapalat" w:hAnsi="GHEA Grapalat"/>
          <w:b/>
          <w:szCs w:val="24"/>
          <w:lang w:val="ru-RU"/>
        </w:rPr>
        <w:t>к Приглашению на запрос катировок</w:t>
      </w:r>
      <w:r w:rsidRPr="00D6059A">
        <w:rPr>
          <w:rFonts w:ascii="GHEA Grapalat" w:hAnsi="GHEA Grapalat"/>
          <w:b/>
          <w:szCs w:val="24"/>
          <w:lang w:val="ru-RU"/>
        </w:rPr>
        <w:br/>
        <w:t xml:space="preserve">под кодом </w:t>
      </w:r>
      <w:r w:rsidR="00135B75" w:rsidRPr="00D6059A">
        <w:rPr>
          <w:rFonts w:ascii="GHEA Grapalat" w:hAnsi="GHEA Grapalat"/>
          <w:b/>
          <w:szCs w:val="24"/>
        </w:rPr>
        <w:t>ՓՍՍ</w:t>
      </w:r>
      <w:r w:rsidR="00135B75" w:rsidRPr="00D6059A">
        <w:rPr>
          <w:rFonts w:ascii="GHEA Grapalat" w:hAnsi="GHEA Grapalat"/>
          <w:b/>
          <w:szCs w:val="24"/>
          <w:lang w:val="ru-RU"/>
        </w:rPr>
        <w:t>-</w:t>
      </w:r>
      <w:r w:rsidR="00135B75" w:rsidRPr="00D6059A">
        <w:rPr>
          <w:rFonts w:ascii="GHEA Grapalat" w:hAnsi="GHEA Grapalat"/>
          <w:b/>
          <w:szCs w:val="24"/>
        </w:rPr>
        <w:t>ԳՀԾՁԲ</w:t>
      </w:r>
      <w:r w:rsidR="00135B75" w:rsidRPr="00D6059A">
        <w:rPr>
          <w:rFonts w:ascii="GHEA Grapalat" w:hAnsi="GHEA Grapalat"/>
          <w:b/>
          <w:szCs w:val="24"/>
          <w:lang w:val="ru-RU"/>
        </w:rPr>
        <w:t>-2021/13</w:t>
      </w:r>
    </w:p>
    <w:p w14:paraId="6554EE54" w14:textId="77777777" w:rsidR="000E2053" w:rsidRPr="00D6059A" w:rsidRDefault="000E2053" w:rsidP="00D6059A">
      <w:pPr>
        <w:widowControl w:val="0"/>
        <w:spacing w:after="0"/>
        <w:jc w:val="center"/>
        <w:rPr>
          <w:rFonts w:ascii="GHEA Grapalat" w:hAnsi="GHEA Grapalat" w:cs="Sylfaen"/>
          <w:b/>
          <w:sz w:val="20"/>
          <w:lang w:val="ru-RU"/>
        </w:rPr>
      </w:pPr>
    </w:p>
    <w:p w14:paraId="0647F5DE" w14:textId="77777777" w:rsidR="000E2053" w:rsidRPr="00D6059A" w:rsidRDefault="000E2053" w:rsidP="00D6059A">
      <w:pPr>
        <w:widowControl w:val="0"/>
        <w:spacing w:after="0"/>
        <w:jc w:val="center"/>
        <w:rPr>
          <w:rFonts w:ascii="GHEA Grapalat" w:hAnsi="GHEA Grapalat" w:cs="Arial"/>
          <w:b/>
          <w:sz w:val="20"/>
          <w:lang w:val="ru-RU"/>
        </w:rPr>
      </w:pPr>
      <w:r w:rsidRPr="00D6059A">
        <w:rPr>
          <w:rFonts w:ascii="GHEA Grapalat" w:hAnsi="GHEA Grapalat"/>
          <w:b/>
          <w:sz w:val="20"/>
          <w:lang w:val="ru-RU"/>
        </w:rPr>
        <w:t>ЗАЯВЛЕНИЕ-  ОБЪЯВЛЕНИЕ *</w:t>
      </w:r>
    </w:p>
    <w:p w14:paraId="11B007F7" w14:textId="2DDBB46D" w:rsidR="000E2053" w:rsidRPr="00D6059A" w:rsidRDefault="000E2053" w:rsidP="00D6059A">
      <w:pPr>
        <w:pStyle w:val="Heading6"/>
        <w:keepNext w:val="0"/>
        <w:widowControl w:val="0"/>
        <w:jc w:val="center"/>
        <w:rPr>
          <w:rFonts w:ascii="GHEA Grapalat" w:hAnsi="GHEA Grapalat" w:cs="Arial"/>
          <w:color w:val="auto"/>
          <w:sz w:val="20"/>
          <w:szCs w:val="24"/>
          <w:lang w:val="ru-RU"/>
        </w:rPr>
      </w:pPr>
      <w:r w:rsidRPr="00D6059A">
        <w:rPr>
          <w:rFonts w:ascii="GHEA Grapalat" w:hAnsi="GHEA Grapalat"/>
          <w:color w:val="auto"/>
          <w:sz w:val="20"/>
          <w:szCs w:val="24"/>
          <w:lang w:val="ru-RU"/>
        </w:rPr>
        <w:t>на участие в запрос</w:t>
      </w:r>
      <w:r w:rsidR="00135B75" w:rsidRPr="00D6059A">
        <w:rPr>
          <w:rFonts w:ascii="GHEA Grapalat" w:hAnsi="GHEA Grapalat"/>
          <w:color w:val="auto"/>
          <w:sz w:val="20"/>
          <w:szCs w:val="24"/>
          <w:lang w:val="ru-RU"/>
        </w:rPr>
        <w:t>е</w:t>
      </w:r>
      <w:r w:rsidRPr="00D6059A">
        <w:rPr>
          <w:rFonts w:ascii="GHEA Grapalat" w:hAnsi="GHEA Grapalat"/>
          <w:color w:val="auto"/>
          <w:sz w:val="20"/>
          <w:szCs w:val="24"/>
          <w:lang w:val="ru-RU"/>
        </w:rPr>
        <w:t xml:space="preserve"> катировок</w:t>
      </w:r>
    </w:p>
    <w:p w14:paraId="292E38B1" w14:textId="29CB756F" w:rsidR="000E2053" w:rsidRPr="00D6059A" w:rsidRDefault="000E2053" w:rsidP="00D6059A">
      <w:pPr>
        <w:spacing w:after="0"/>
        <w:ind w:firstLine="708"/>
        <w:jc w:val="both"/>
        <w:rPr>
          <w:rFonts w:ascii="GHEA Grapalat" w:hAnsi="GHEA Grapalat"/>
          <w:sz w:val="20"/>
          <w:u w:val="single"/>
          <w:lang w:val="ru-RU"/>
        </w:rPr>
      </w:pPr>
      <w:r w:rsidRPr="00D6059A">
        <w:rPr>
          <w:rFonts w:ascii="GHEA Grapalat" w:hAnsi="GHEA Grapalat"/>
          <w:sz w:val="20"/>
          <w:lang w:val="ru-RU"/>
        </w:rPr>
        <w:t>______________</w:t>
      </w:r>
      <w:r w:rsidRPr="00D6059A">
        <w:rPr>
          <w:rFonts w:ascii="GHEA Grapalat" w:hAnsi="GHEA Grapalat"/>
          <w:sz w:val="12"/>
          <w:lang w:val="ru-RU"/>
        </w:rPr>
        <w:t xml:space="preserve"> наименование участника</w:t>
      </w:r>
      <w:r w:rsidRPr="00D6059A">
        <w:rPr>
          <w:rFonts w:ascii="GHEA Grapalat" w:hAnsi="GHEA Grapalat"/>
          <w:sz w:val="20"/>
          <w:lang w:val="ru-RU"/>
        </w:rPr>
        <w:t xml:space="preserve"> _______заявляет, что желает участвовать в лоте (лотах)___</w:t>
      </w:r>
      <w:r w:rsidRPr="00D6059A">
        <w:rPr>
          <w:rFonts w:ascii="GHEA Grapalat" w:hAnsi="GHEA Grapalat"/>
          <w:sz w:val="12"/>
          <w:lang w:val="ru-RU"/>
        </w:rPr>
        <w:t xml:space="preserve"> номер лота (лотов)</w:t>
      </w:r>
      <w:r w:rsidRPr="00D6059A">
        <w:rPr>
          <w:rFonts w:ascii="GHEA Grapalat" w:hAnsi="GHEA Grapalat"/>
          <w:sz w:val="20"/>
          <w:lang w:val="ru-RU"/>
        </w:rPr>
        <w:t xml:space="preserve">_____ объявленного ЗАО "Паркинг Сити Сервис" под кодом </w:t>
      </w:r>
      <w:r w:rsidR="00135B75" w:rsidRPr="00D6059A">
        <w:rPr>
          <w:rFonts w:ascii="GHEA Grapalat" w:hAnsi="GHEA Grapalat"/>
          <w:sz w:val="20"/>
        </w:rPr>
        <w:t>ՓՍՍ</w:t>
      </w:r>
      <w:r w:rsidR="00135B75" w:rsidRPr="00D6059A">
        <w:rPr>
          <w:rFonts w:ascii="GHEA Grapalat" w:hAnsi="GHEA Grapalat"/>
          <w:sz w:val="20"/>
          <w:lang w:val="ru-RU"/>
        </w:rPr>
        <w:t>-</w:t>
      </w:r>
      <w:r w:rsidR="00135B75" w:rsidRPr="00D6059A">
        <w:rPr>
          <w:rFonts w:ascii="GHEA Grapalat" w:hAnsi="GHEA Grapalat"/>
          <w:sz w:val="20"/>
        </w:rPr>
        <w:t>ԳՀԾՁԲ</w:t>
      </w:r>
      <w:r w:rsidR="00135B75" w:rsidRPr="00D6059A">
        <w:rPr>
          <w:rFonts w:ascii="GHEA Grapalat" w:hAnsi="GHEA Grapalat"/>
          <w:sz w:val="20"/>
          <w:lang w:val="ru-RU"/>
        </w:rPr>
        <w:t>-2021/13</w:t>
      </w:r>
      <w:r w:rsidRPr="00D6059A">
        <w:rPr>
          <w:rFonts w:ascii="GHEA Grapalat" w:hAnsi="GHEA Grapalat"/>
          <w:sz w:val="20"/>
          <w:lang w:val="ru-RU"/>
        </w:rPr>
        <w:t xml:space="preserve"> запрос катировок и в соответствии с требованиями приглашения подает заявку.</w:t>
      </w:r>
    </w:p>
    <w:p w14:paraId="6D41AD59" w14:textId="77777777" w:rsidR="000E2053" w:rsidRPr="00D6059A" w:rsidRDefault="000E2053" w:rsidP="00D6059A">
      <w:pPr>
        <w:spacing w:after="0"/>
        <w:ind w:firstLine="708"/>
        <w:jc w:val="both"/>
        <w:rPr>
          <w:rFonts w:ascii="GHEA Grapalat" w:hAnsi="GHEA Grapalat"/>
          <w:sz w:val="20"/>
          <w:lang w:val="ru-RU"/>
        </w:rPr>
      </w:pPr>
      <w:r w:rsidRPr="00D6059A">
        <w:rPr>
          <w:rFonts w:ascii="GHEA Grapalat" w:hAnsi="GHEA Grapalat"/>
          <w:sz w:val="20"/>
          <w:lang w:val="ru-RU"/>
        </w:rPr>
        <w:t>_____</w:t>
      </w:r>
      <w:r w:rsidRPr="00D6059A">
        <w:rPr>
          <w:rFonts w:ascii="GHEA Grapalat" w:hAnsi="GHEA Grapalat"/>
          <w:sz w:val="12"/>
          <w:lang w:val="ru-RU"/>
        </w:rPr>
        <w:t xml:space="preserve"> номер лота (лотов)</w:t>
      </w:r>
      <w:r w:rsidRPr="00D6059A">
        <w:rPr>
          <w:rFonts w:ascii="GHEA Grapalat" w:hAnsi="GHEA Grapalat"/>
          <w:sz w:val="20"/>
          <w:lang w:val="ru-RU"/>
        </w:rPr>
        <w:t>_____ заявляет и заверяет, что является резидентом ________</w:t>
      </w:r>
      <w:r w:rsidRPr="00D6059A">
        <w:rPr>
          <w:rFonts w:ascii="GHEA Grapalat" w:hAnsi="GHEA Grapalat"/>
          <w:sz w:val="12"/>
          <w:lang w:val="ru-RU"/>
        </w:rPr>
        <w:t xml:space="preserve"> наименование страны</w:t>
      </w:r>
      <w:r w:rsidRPr="00D6059A">
        <w:rPr>
          <w:rFonts w:ascii="GHEA Grapalat" w:hAnsi="GHEA Grapalat"/>
          <w:sz w:val="20"/>
          <w:lang w:val="ru-RU"/>
        </w:rPr>
        <w:t>________.</w:t>
      </w:r>
    </w:p>
    <w:p w14:paraId="0BA42160" w14:textId="77777777" w:rsidR="000E2053" w:rsidRPr="00D6059A" w:rsidRDefault="000E2053" w:rsidP="00D6059A">
      <w:pPr>
        <w:spacing w:after="0"/>
        <w:ind w:firstLine="708"/>
        <w:jc w:val="both"/>
        <w:rPr>
          <w:rFonts w:ascii="GHEA Grapalat" w:hAnsi="GHEA Grapalat"/>
          <w:sz w:val="20"/>
          <w:lang w:val="ru-RU"/>
        </w:rPr>
      </w:pPr>
      <w:r w:rsidRPr="00D6059A">
        <w:rPr>
          <w:rFonts w:ascii="GHEA Grapalat" w:hAnsi="GHEA Grapalat"/>
          <w:sz w:val="20"/>
          <w:lang w:val="ru-RU"/>
        </w:rPr>
        <w:t>Данные       ----------</w:t>
      </w:r>
      <w:r w:rsidRPr="00D6059A">
        <w:rPr>
          <w:rFonts w:ascii="GHEA Grapalat" w:hAnsi="GHEA Grapalat"/>
          <w:sz w:val="12"/>
          <w:lang w:val="ru-RU"/>
        </w:rPr>
        <w:t xml:space="preserve"> наименование участника</w:t>
      </w:r>
      <w:r w:rsidRPr="00D6059A">
        <w:rPr>
          <w:rFonts w:ascii="GHEA Grapalat" w:hAnsi="GHEA Grapalat"/>
          <w:sz w:val="20"/>
          <w:lang w:val="ru-RU"/>
        </w:rPr>
        <w:t>-------- следующие:</w:t>
      </w:r>
    </w:p>
    <w:p w14:paraId="32A12509" w14:textId="77777777" w:rsidR="000E2053" w:rsidRPr="00D6059A" w:rsidRDefault="000E2053" w:rsidP="00D6059A">
      <w:pPr>
        <w:spacing w:after="0"/>
        <w:ind w:firstLine="540"/>
        <w:jc w:val="both"/>
        <w:rPr>
          <w:rFonts w:ascii="GHEA Grapalat" w:hAnsi="GHEA Grapalat"/>
          <w:sz w:val="20"/>
          <w:lang w:val="ru-RU"/>
        </w:rPr>
      </w:pPr>
      <w:r w:rsidRPr="00D6059A">
        <w:rPr>
          <w:rFonts w:ascii="GHEA Grapalat" w:hAnsi="GHEA Grapalat"/>
          <w:sz w:val="20"/>
          <w:lang w:val="ru-RU"/>
        </w:rPr>
        <w:t>Учетный номер налогоплательщика               ___</w:t>
      </w:r>
      <w:r w:rsidRPr="00D6059A">
        <w:rPr>
          <w:rFonts w:ascii="GHEA Grapalat" w:hAnsi="GHEA Grapalat"/>
          <w:sz w:val="12"/>
          <w:lang w:val="ru-RU"/>
        </w:rPr>
        <w:t xml:space="preserve"> учетный номер налогоплательщика</w:t>
      </w:r>
      <w:r w:rsidRPr="00D6059A">
        <w:rPr>
          <w:rFonts w:ascii="GHEA Grapalat" w:hAnsi="GHEA Grapalat"/>
          <w:sz w:val="20"/>
          <w:lang w:val="ru-RU"/>
        </w:rPr>
        <w:t xml:space="preserve"> __</w:t>
      </w:r>
    </w:p>
    <w:p w14:paraId="6B1696D8" w14:textId="77777777" w:rsidR="000E2053" w:rsidRPr="00D6059A" w:rsidRDefault="000E2053" w:rsidP="00D6059A">
      <w:pPr>
        <w:spacing w:after="0"/>
        <w:ind w:firstLine="540"/>
        <w:jc w:val="both"/>
        <w:rPr>
          <w:rFonts w:ascii="GHEA Grapalat" w:hAnsi="GHEA Grapalat"/>
          <w:sz w:val="20"/>
          <w:lang w:val="ru-RU"/>
        </w:rPr>
      </w:pPr>
      <w:r w:rsidRPr="00D6059A">
        <w:rPr>
          <w:rFonts w:ascii="GHEA Grapalat" w:hAnsi="GHEA Grapalat"/>
          <w:sz w:val="20"/>
          <w:lang w:val="ru-RU"/>
        </w:rPr>
        <w:t>Адрес электронной почты                            ___</w:t>
      </w:r>
      <w:r w:rsidRPr="00D6059A">
        <w:rPr>
          <w:rFonts w:ascii="GHEA Grapalat" w:hAnsi="GHEA Grapalat"/>
          <w:sz w:val="12"/>
          <w:lang w:val="ru-RU"/>
        </w:rPr>
        <w:t xml:space="preserve"> адрес электронной почты</w:t>
      </w:r>
      <w:r w:rsidRPr="00D6059A">
        <w:rPr>
          <w:rFonts w:ascii="GHEA Grapalat" w:hAnsi="GHEA Grapalat"/>
          <w:sz w:val="20"/>
          <w:lang w:val="ru-RU"/>
        </w:rPr>
        <w:t xml:space="preserve"> ___</w:t>
      </w:r>
    </w:p>
    <w:p w14:paraId="5CA5CEBC" w14:textId="77777777" w:rsidR="000E2053" w:rsidRPr="00D6059A" w:rsidRDefault="000E2053" w:rsidP="00D6059A">
      <w:pPr>
        <w:spacing w:after="0"/>
        <w:ind w:firstLine="540"/>
        <w:jc w:val="both"/>
        <w:rPr>
          <w:rFonts w:ascii="GHEA Grapalat" w:hAnsi="GHEA Grapalat"/>
          <w:sz w:val="20"/>
          <w:lang w:val="ru-RU"/>
        </w:rPr>
      </w:pPr>
      <w:r w:rsidRPr="00D6059A">
        <w:rPr>
          <w:rFonts w:ascii="GHEA Grapalat" w:hAnsi="GHEA Grapalat"/>
          <w:sz w:val="20"/>
          <w:lang w:val="ru-RU"/>
        </w:rPr>
        <w:t>Адрес деятельности              ---------</w:t>
      </w:r>
      <w:r w:rsidRPr="00D6059A">
        <w:rPr>
          <w:rFonts w:ascii="GHEA Grapalat" w:hAnsi="GHEA Grapalat"/>
          <w:sz w:val="14"/>
          <w:szCs w:val="18"/>
          <w:lang w:val="ru-RU"/>
        </w:rPr>
        <w:t xml:space="preserve"> адрес деятельности</w:t>
      </w:r>
      <w:r w:rsidRPr="00D6059A">
        <w:rPr>
          <w:rFonts w:ascii="GHEA Grapalat" w:hAnsi="GHEA Grapalat"/>
          <w:sz w:val="20"/>
          <w:lang w:val="ru-RU"/>
        </w:rPr>
        <w:t xml:space="preserve"> --------</w:t>
      </w:r>
    </w:p>
    <w:p w14:paraId="5FF8DC49" w14:textId="77777777" w:rsidR="000E2053" w:rsidRPr="00D6059A" w:rsidRDefault="000E2053" w:rsidP="00D6059A">
      <w:pPr>
        <w:spacing w:after="0"/>
        <w:ind w:firstLine="540"/>
        <w:jc w:val="both"/>
        <w:rPr>
          <w:rFonts w:ascii="GHEA Grapalat" w:hAnsi="GHEA Grapalat"/>
          <w:sz w:val="20"/>
          <w:lang w:val="ru-RU"/>
        </w:rPr>
      </w:pPr>
      <w:r w:rsidRPr="00D6059A">
        <w:rPr>
          <w:rFonts w:ascii="GHEA Grapalat" w:hAnsi="GHEA Grapalat"/>
          <w:sz w:val="20"/>
          <w:lang w:val="ru-RU"/>
        </w:rPr>
        <w:t>Номер телефона                     ---------</w:t>
      </w:r>
      <w:r w:rsidRPr="00D6059A">
        <w:rPr>
          <w:rFonts w:ascii="GHEA Grapalat" w:hAnsi="GHEA Grapalat"/>
          <w:sz w:val="12"/>
          <w:lang w:val="ru-RU"/>
        </w:rPr>
        <w:t xml:space="preserve"> Номер телефона</w:t>
      </w:r>
      <w:r w:rsidRPr="00D6059A">
        <w:rPr>
          <w:rFonts w:ascii="GHEA Grapalat" w:hAnsi="GHEA Grapalat"/>
          <w:sz w:val="20"/>
          <w:lang w:val="ru-RU"/>
        </w:rPr>
        <w:t xml:space="preserve"> ------- </w:t>
      </w:r>
    </w:p>
    <w:p w14:paraId="6927BC20" w14:textId="77777777" w:rsidR="000E2053" w:rsidRPr="00D6059A" w:rsidRDefault="000E2053" w:rsidP="00D6059A">
      <w:pPr>
        <w:widowControl w:val="0"/>
        <w:spacing w:after="0"/>
        <w:ind w:firstLine="540"/>
        <w:jc w:val="both"/>
        <w:rPr>
          <w:rFonts w:ascii="GHEA Grapalat" w:hAnsi="GHEA Grapalat"/>
          <w:sz w:val="20"/>
          <w:lang w:val="ru-RU"/>
        </w:rPr>
      </w:pPr>
      <w:r w:rsidRPr="00D6059A">
        <w:rPr>
          <w:rFonts w:ascii="GHEA Grapalat" w:hAnsi="GHEA Grapalat"/>
          <w:sz w:val="20"/>
          <w:lang w:val="ru-RU"/>
        </w:rPr>
        <w:t>Настоящим _____</w:t>
      </w:r>
      <w:r w:rsidRPr="00D6059A">
        <w:rPr>
          <w:rFonts w:ascii="GHEA Grapalat" w:hAnsi="GHEA Grapalat"/>
          <w:sz w:val="12"/>
          <w:lang w:val="ru-RU"/>
        </w:rPr>
        <w:t xml:space="preserve"> наименование участника</w:t>
      </w:r>
      <w:r w:rsidRPr="00D6059A">
        <w:rPr>
          <w:rFonts w:ascii="GHEA Grapalat" w:hAnsi="GHEA Grapalat"/>
          <w:sz w:val="20"/>
          <w:lang w:val="ru-RU"/>
        </w:rPr>
        <w:t xml:space="preserve"> _______объявляет и подтверждает, что:</w:t>
      </w:r>
    </w:p>
    <w:p w14:paraId="34690F23" w14:textId="244B9D36" w:rsidR="000E2053" w:rsidRPr="00D6059A" w:rsidRDefault="000E2053" w:rsidP="00D6059A">
      <w:pPr>
        <w:pStyle w:val="ListParagraph"/>
        <w:widowControl w:val="0"/>
        <w:numPr>
          <w:ilvl w:val="0"/>
          <w:numId w:val="1"/>
        </w:numPr>
        <w:ind w:left="0" w:firstLine="568"/>
        <w:jc w:val="both"/>
        <w:rPr>
          <w:rFonts w:ascii="GHEA Grapalat" w:hAnsi="GHEA Grapalat" w:cs="Arial"/>
          <w:sz w:val="20"/>
        </w:rPr>
      </w:pPr>
      <w:r w:rsidRPr="00D6059A">
        <w:rPr>
          <w:rFonts w:ascii="GHEA Grapalat" w:hAnsi="GHEA Grapalat"/>
          <w:sz w:val="20"/>
        </w:rPr>
        <w:t>удовлетворяет</w:t>
      </w:r>
      <w:r w:rsidRPr="00D6059A">
        <w:rPr>
          <w:rFonts w:ascii="GHEA Grapalat" w:hAnsi="GHEA Grapalat"/>
          <w:spacing w:val="-4"/>
          <w:sz w:val="20"/>
        </w:rPr>
        <w:t xml:space="preserve"> требованиям к праву участия установленным приглашением на </w:t>
      </w:r>
      <w:r w:rsidRPr="00D6059A">
        <w:rPr>
          <w:rFonts w:ascii="GHEA Grapalat" w:hAnsi="GHEA Grapalat"/>
          <w:sz w:val="20"/>
        </w:rPr>
        <w:t xml:space="preserve">запрос катировок под кодом </w:t>
      </w:r>
      <w:r w:rsidR="00135B75" w:rsidRPr="00D6059A">
        <w:rPr>
          <w:rFonts w:ascii="GHEA Grapalat" w:hAnsi="GHEA Grapalat"/>
          <w:sz w:val="20"/>
        </w:rPr>
        <w:t>ՓՍՍ-ԳՀԾՁԲ-2021/13</w:t>
      </w:r>
      <w:r w:rsidRPr="00D6059A">
        <w:rPr>
          <w:rFonts w:ascii="GHEA Grapalat" w:hAnsi="GHEA Grapalat"/>
          <w:sz w:val="20"/>
        </w:rPr>
        <w:t>, и обязуется в случае признания отобранным участником в порядке и сроки, установленные настоящим приглашением представить обеспечение квалификации в размере ценового предложения,</w:t>
      </w:r>
    </w:p>
    <w:p w14:paraId="3D7680B1" w14:textId="7EEA58A9" w:rsidR="000E2053" w:rsidRPr="00D6059A" w:rsidRDefault="000E2053" w:rsidP="00D6059A">
      <w:pPr>
        <w:pStyle w:val="ListParagraph"/>
        <w:widowControl w:val="0"/>
        <w:numPr>
          <w:ilvl w:val="0"/>
          <w:numId w:val="1"/>
        </w:numPr>
        <w:tabs>
          <w:tab w:val="left" w:pos="567"/>
        </w:tabs>
        <w:ind w:left="0" w:firstLine="568"/>
        <w:jc w:val="both"/>
        <w:rPr>
          <w:rFonts w:ascii="GHEA Grapalat" w:hAnsi="GHEA Grapalat" w:cs="Arial"/>
          <w:sz w:val="20"/>
        </w:rPr>
      </w:pPr>
      <w:r w:rsidRPr="00D6059A">
        <w:rPr>
          <w:rFonts w:ascii="GHEA Grapalat" w:hAnsi="GHEA Grapalat"/>
          <w:sz w:val="20"/>
        </w:rPr>
        <w:t xml:space="preserve">в рамках участия в запрос катировокпод кодом </w:t>
      </w:r>
      <w:r w:rsidR="00135B75" w:rsidRPr="00D6059A">
        <w:rPr>
          <w:rFonts w:ascii="GHEA Grapalat" w:hAnsi="GHEA Grapalat"/>
          <w:sz w:val="20"/>
        </w:rPr>
        <w:t>ՓՍՍ-ԳՀԾՁԲ-2021/13</w:t>
      </w:r>
    </w:p>
    <w:p w14:paraId="0633CB04" w14:textId="77777777" w:rsidR="000E2053" w:rsidRPr="00D6059A" w:rsidRDefault="000E2053" w:rsidP="00D6059A">
      <w:pPr>
        <w:pStyle w:val="ListParagraph"/>
        <w:widowControl w:val="0"/>
        <w:numPr>
          <w:ilvl w:val="0"/>
          <w:numId w:val="2"/>
        </w:numPr>
        <w:tabs>
          <w:tab w:val="left" w:pos="567"/>
          <w:tab w:val="left" w:pos="810"/>
          <w:tab w:val="left" w:pos="900"/>
        </w:tabs>
        <w:ind w:left="0" w:firstLine="540"/>
        <w:jc w:val="both"/>
        <w:rPr>
          <w:rFonts w:ascii="GHEA Grapalat" w:hAnsi="GHEA Grapalat"/>
          <w:sz w:val="20"/>
        </w:rPr>
      </w:pPr>
      <w:r w:rsidRPr="00D6059A">
        <w:rPr>
          <w:rFonts w:ascii="GHEA Grapalat" w:hAnsi="GHEA Grapalat"/>
          <w:sz w:val="20"/>
        </w:rPr>
        <w:t>не допускал и (или) не допустит злоупотребления доминирующим положением и антиконкурентного соглашения,</w:t>
      </w:r>
    </w:p>
    <w:p w14:paraId="0BFFFB39" w14:textId="77777777" w:rsidR="000E2053" w:rsidRPr="00D6059A" w:rsidRDefault="000E2053" w:rsidP="00D6059A">
      <w:pPr>
        <w:pStyle w:val="ListParagraph"/>
        <w:widowControl w:val="0"/>
        <w:numPr>
          <w:ilvl w:val="0"/>
          <w:numId w:val="2"/>
        </w:numPr>
        <w:tabs>
          <w:tab w:val="left" w:pos="567"/>
          <w:tab w:val="left" w:pos="810"/>
          <w:tab w:val="left" w:pos="900"/>
        </w:tabs>
        <w:ind w:left="0" w:firstLine="540"/>
        <w:jc w:val="both"/>
        <w:rPr>
          <w:rFonts w:ascii="GHEA Grapalat" w:hAnsi="GHEA Grapalat"/>
          <w:sz w:val="20"/>
        </w:rPr>
      </w:pPr>
      <w:r w:rsidRPr="00D6059A">
        <w:rPr>
          <w:rFonts w:ascii="GHEA Grapalat" w:hAnsi="GHEA Grapalat"/>
          <w:spacing w:val="-6"/>
          <w:sz w:val="20"/>
        </w:rPr>
        <w:t>отсутствует случай установленного приглашением на запрос катировок случая     одновременного участия взаимосвязанных с</w:t>
      </w:r>
      <w:r w:rsidRPr="00D6059A">
        <w:rPr>
          <w:rFonts w:ascii="GHEA Grapalat" w:hAnsi="GHEA Grapalat"/>
          <w:i/>
        </w:rPr>
        <w:t xml:space="preserve"> ___</w:t>
      </w:r>
      <w:r w:rsidRPr="00D6059A">
        <w:rPr>
          <w:rFonts w:ascii="GHEA Grapalat" w:hAnsi="GHEA Grapalat"/>
          <w:sz w:val="12"/>
        </w:rPr>
        <w:t xml:space="preserve"> наименование участника</w:t>
      </w:r>
      <w:r w:rsidRPr="00D6059A">
        <w:rPr>
          <w:rFonts w:ascii="GHEA Grapalat" w:hAnsi="GHEA Grapalat"/>
          <w:i/>
        </w:rPr>
        <w:t xml:space="preserve"> ___ </w:t>
      </w:r>
      <w:r w:rsidRPr="00D6059A">
        <w:rPr>
          <w:rFonts w:ascii="GHEA Grapalat" w:hAnsi="GHEA Grapalat"/>
          <w:spacing w:val="-6"/>
          <w:sz w:val="20"/>
        </w:rPr>
        <w:t>лиц и (или) учрежденных</w:t>
      </w:r>
      <w:r w:rsidRPr="00D6059A">
        <w:rPr>
          <w:rFonts w:ascii="GHEA Grapalat" w:hAnsi="GHEA Grapalat"/>
          <w:i/>
        </w:rPr>
        <w:t>___</w:t>
      </w:r>
      <w:r w:rsidRPr="00D6059A">
        <w:rPr>
          <w:rFonts w:ascii="GHEA Grapalat" w:hAnsi="GHEA Grapalat"/>
          <w:sz w:val="12"/>
        </w:rPr>
        <w:t xml:space="preserve"> наименование участника</w:t>
      </w:r>
      <w:r w:rsidRPr="00D6059A">
        <w:rPr>
          <w:rFonts w:ascii="GHEA Grapalat" w:hAnsi="GHEA Grapalat"/>
        </w:rPr>
        <w:t xml:space="preserve"> ___ </w:t>
      </w:r>
      <w:r w:rsidRPr="00D6059A">
        <w:rPr>
          <w:rFonts w:ascii="GHEA Grapalat" w:hAnsi="GHEA Grapalat"/>
          <w:sz w:val="20"/>
        </w:rPr>
        <w:t>организаций, либо организаций, имеющих принадлежащую ____</w:t>
      </w:r>
      <w:r w:rsidRPr="00D6059A">
        <w:rPr>
          <w:rFonts w:ascii="GHEA Grapalat" w:hAnsi="GHEA Grapalat"/>
          <w:sz w:val="20"/>
          <w:vertAlign w:val="superscript"/>
        </w:rPr>
        <w:t xml:space="preserve"> наименование участника</w:t>
      </w:r>
      <w:r w:rsidRPr="00D6059A">
        <w:rPr>
          <w:rFonts w:ascii="GHEA Grapalat" w:hAnsi="GHEA Grapalat"/>
          <w:sz w:val="20"/>
        </w:rPr>
        <w:t xml:space="preserve"> ___</w:t>
      </w:r>
      <w:r w:rsidRPr="00D6059A">
        <w:rPr>
          <w:rFonts w:ascii="GHEA Grapalat" w:hAnsi="GHEA Grapalat"/>
          <w:sz w:val="20"/>
          <w:lang w:val="en-US"/>
        </w:rPr>
        <w:t xml:space="preserve"> </w:t>
      </w:r>
      <w:r w:rsidRPr="00D6059A">
        <w:rPr>
          <w:rFonts w:ascii="GHEA Grapalat" w:hAnsi="GHEA Grapalat"/>
          <w:sz w:val="20"/>
        </w:rPr>
        <w:t>долю (пай) в размере более пятидесяти процентов,</w:t>
      </w:r>
    </w:p>
    <w:p w14:paraId="765577F8" w14:textId="77777777" w:rsidR="000E2053" w:rsidRPr="00D6059A" w:rsidRDefault="000E2053" w:rsidP="00D6059A">
      <w:pPr>
        <w:pStyle w:val="ListParagraph"/>
        <w:widowControl w:val="0"/>
        <w:numPr>
          <w:ilvl w:val="0"/>
          <w:numId w:val="3"/>
        </w:numPr>
        <w:tabs>
          <w:tab w:val="left" w:pos="810"/>
          <w:tab w:val="left" w:pos="900"/>
          <w:tab w:val="left" w:pos="1134"/>
        </w:tabs>
        <w:ind w:left="0" w:firstLine="540"/>
        <w:jc w:val="both"/>
        <w:rPr>
          <w:rFonts w:ascii="GHEA Grapalat" w:hAnsi="GHEA Grapalat" w:cs="Sylfaen"/>
          <w:sz w:val="20"/>
        </w:rPr>
      </w:pPr>
      <w:r w:rsidRPr="00D6059A">
        <w:rPr>
          <w:rFonts w:ascii="GHEA Grapalat" w:hAnsi="GHEA Grapalat"/>
          <w:sz w:val="20"/>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D6059A">
        <w:rPr>
          <w:rStyle w:val="FootnoteReference"/>
          <w:rFonts w:ascii="GHEA Grapalat" w:hAnsi="GHEA Grapalat"/>
          <w:sz w:val="22"/>
          <w:szCs w:val="28"/>
        </w:rPr>
        <w:footnoteReference w:customMarkFollows="1" w:id="4"/>
        <w:t>**</w:t>
      </w:r>
      <w:r w:rsidRPr="00D6059A">
        <w:rPr>
          <w:rFonts w:ascii="GHEA Grapalat" w:hAnsi="GHEA Grapalat"/>
          <w:sz w:val="20"/>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gridCol w:w="2496"/>
        <w:gridCol w:w="3882"/>
        <w:gridCol w:w="2906"/>
      </w:tblGrid>
      <w:tr w:rsidR="000E1857" w:rsidRPr="006927A5" w14:paraId="0BB0D087" w14:textId="77777777" w:rsidTr="006D7900">
        <w:trPr>
          <w:trHeight w:val="65"/>
          <w:jc w:val="center"/>
        </w:trPr>
        <w:tc>
          <w:tcPr>
            <w:tcW w:w="501" w:type="dxa"/>
            <w:tcBorders>
              <w:top w:val="single" w:sz="4" w:space="0" w:color="auto"/>
              <w:left w:val="single" w:sz="4" w:space="0" w:color="auto"/>
              <w:bottom w:val="single" w:sz="4" w:space="0" w:color="auto"/>
              <w:right w:val="single" w:sz="4" w:space="0" w:color="auto"/>
            </w:tcBorders>
            <w:vAlign w:val="center"/>
            <w:hideMark/>
          </w:tcPr>
          <w:p w14:paraId="47E8631F" w14:textId="77777777" w:rsidR="000E2053" w:rsidRPr="00D6059A" w:rsidRDefault="000E2053" w:rsidP="00D6059A">
            <w:pPr>
              <w:pStyle w:val="BodyTextIndent3"/>
              <w:widowControl w:val="0"/>
              <w:spacing w:line="240" w:lineRule="auto"/>
              <w:ind w:firstLine="0"/>
              <w:jc w:val="center"/>
              <w:rPr>
                <w:rFonts w:ascii="GHEA Grapalat" w:hAnsi="GHEA Grapalat"/>
                <w:sz w:val="16"/>
                <w:szCs w:val="24"/>
              </w:rPr>
            </w:pPr>
            <w:r w:rsidRPr="00D6059A">
              <w:rPr>
                <w:rFonts w:ascii="GHEA Grapalat" w:hAnsi="GHEA Grapalat"/>
                <w:sz w:val="16"/>
                <w:szCs w:val="24"/>
              </w:rPr>
              <w:t>п/н</w:t>
            </w:r>
          </w:p>
        </w:tc>
        <w:tc>
          <w:tcPr>
            <w:tcW w:w="2496" w:type="dxa"/>
            <w:tcBorders>
              <w:top w:val="single" w:sz="4" w:space="0" w:color="auto"/>
              <w:left w:val="single" w:sz="4" w:space="0" w:color="auto"/>
              <w:bottom w:val="single" w:sz="4" w:space="0" w:color="auto"/>
              <w:right w:val="single" w:sz="4" w:space="0" w:color="auto"/>
            </w:tcBorders>
            <w:vAlign w:val="center"/>
            <w:hideMark/>
          </w:tcPr>
          <w:p w14:paraId="392F8A2F" w14:textId="77777777" w:rsidR="000E2053" w:rsidRPr="00D6059A" w:rsidRDefault="000E2053" w:rsidP="00D6059A">
            <w:pPr>
              <w:pStyle w:val="BodyTextIndent3"/>
              <w:widowControl w:val="0"/>
              <w:spacing w:line="240" w:lineRule="auto"/>
              <w:ind w:firstLine="0"/>
              <w:jc w:val="center"/>
              <w:rPr>
                <w:rFonts w:ascii="GHEA Grapalat" w:hAnsi="GHEA Grapalat"/>
                <w:sz w:val="16"/>
                <w:szCs w:val="24"/>
              </w:rPr>
            </w:pPr>
            <w:r w:rsidRPr="00D6059A">
              <w:rPr>
                <w:rFonts w:ascii="GHEA Grapalat" w:hAnsi="GHEA Grapalat"/>
                <w:sz w:val="16"/>
                <w:szCs w:val="24"/>
              </w:rPr>
              <w:t>Имя, фамилия, отчество</w:t>
            </w:r>
          </w:p>
        </w:tc>
        <w:tc>
          <w:tcPr>
            <w:tcW w:w="3882" w:type="dxa"/>
            <w:tcBorders>
              <w:top w:val="single" w:sz="4" w:space="0" w:color="auto"/>
              <w:left w:val="single" w:sz="4" w:space="0" w:color="auto"/>
              <w:bottom w:val="single" w:sz="4" w:space="0" w:color="auto"/>
              <w:right w:val="single" w:sz="4" w:space="0" w:color="auto"/>
            </w:tcBorders>
            <w:vAlign w:val="center"/>
            <w:hideMark/>
          </w:tcPr>
          <w:p w14:paraId="6FD4F275" w14:textId="77777777" w:rsidR="000E2053" w:rsidRPr="00D6059A" w:rsidRDefault="000E2053" w:rsidP="00D6059A">
            <w:pPr>
              <w:pStyle w:val="BodyTextIndent3"/>
              <w:widowControl w:val="0"/>
              <w:spacing w:line="240" w:lineRule="auto"/>
              <w:ind w:firstLine="0"/>
              <w:jc w:val="center"/>
              <w:rPr>
                <w:rFonts w:ascii="GHEA Grapalat" w:hAnsi="GHEA Grapalat"/>
                <w:sz w:val="16"/>
                <w:szCs w:val="24"/>
                <w:lang w:val="ru-RU"/>
              </w:rPr>
            </w:pPr>
            <w:r w:rsidRPr="00D6059A">
              <w:rPr>
                <w:rFonts w:ascii="GHEA Grapalat" w:hAnsi="GHEA Grapalat"/>
                <w:sz w:val="16"/>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906" w:type="dxa"/>
            <w:tcBorders>
              <w:top w:val="single" w:sz="4" w:space="0" w:color="auto"/>
              <w:left w:val="single" w:sz="4" w:space="0" w:color="auto"/>
              <w:bottom w:val="single" w:sz="4" w:space="0" w:color="auto"/>
              <w:right w:val="single" w:sz="4" w:space="0" w:color="auto"/>
            </w:tcBorders>
            <w:hideMark/>
          </w:tcPr>
          <w:p w14:paraId="576653FC" w14:textId="77777777" w:rsidR="000E2053" w:rsidRPr="00D6059A" w:rsidRDefault="000E2053" w:rsidP="00D6059A">
            <w:pPr>
              <w:pStyle w:val="BodyTextIndent3"/>
              <w:widowControl w:val="0"/>
              <w:spacing w:line="240" w:lineRule="auto"/>
              <w:ind w:firstLine="0"/>
              <w:jc w:val="center"/>
              <w:rPr>
                <w:rFonts w:ascii="GHEA Grapalat" w:hAnsi="GHEA Grapalat"/>
                <w:sz w:val="16"/>
                <w:szCs w:val="24"/>
                <w:lang w:val="ru-RU"/>
              </w:rPr>
            </w:pPr>
            <w:r w:rsidRPr="00D6059A">
              <w:rPr>
                <w:rFonts w:ascii="GHEA Grapalat" w:hAnsi="GHEA Grapalat"/>
                <w:sz w:val="16"/>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0E1857" w:rsidRPr="006927A5" w14:paraId="6F3ACF7F" w14:textId="77777777" w:rsidTr="006D7900">
        <w:trPr>
          <w:trHeight w:val="306"/>
          <w:jc w:val="center"/>
        </w:trPr>
        <w:tc>
          <w:tcPr>
            <w:tcW w:w="501" w:type="dxa"/>
            <w:tcBorders>
              <w:top w:val="single" w:sz="4" w:space="0" w:color="auto"/>
              <w:left w:val="single" w:sz="4" w:space="0" w:color="auto"/>
              <w:bottom w:val="single" w:sz="4" w:space="0" w:color="auto"/>
              <w:right w:val="single" w:sz="4" w:space="0" w:color="auto"/>
            </w:tcBorders>
            <w:vAlign w:val="center"/>
          </w:tcPr>
          <w:p w14:paraId="193C86B0" w14:textId="77777777" w:rsidR="000E2053" w:rsidRPr="00D6059A" w:rsidRDefault="000E2053" w:rsidP="00D6059A">
            <w:pPr>
              <w:pStyle w:val="BodyTextIndent3"/>
              <w:widowControl w:val="0"/>
              <w:spacing w:line="240" w:lineRule="auto"/>
              <w:ind w:firstLine="0"/>
              <w:jc w:val="center"/>
              <w:rPr>
                <w:rFonts w:ascii="GHEA Grapalat" w:hAnsi="GHEA Grapalat"/>
                <w:sz w:val="16"/>
                <w:szCs w:val="24"/>
                <w:lang w:val="ru-RU"/>
              </w:rPr>
            </w:pPr>
          </w:p>
        </w:tc>
        <w:tc>
          <w:tcPr>
            <w:tcW w:w="2496" w:type="dxa"/>
            <w:tcBorders>
              <w:top w:val="single" w:sz="4" w:space="0" w:color="auto"/>
              <w:left w:val="single" w:sz="4" w:space="0" w:color="auto"/>
              <w:bottom w:val="single" w:sz="4" w:space="0" w:color="auto"/>
              <w:right w:val="single" w:sz="4" w:space="0" w:color="auto"/>
            </w:tcBorders>
            <w:vAlign w:val="center"/>
          </w:tcPr>
          <w:p w14:paraId="4207D7E4" w14:textId="77777777" w:rsidR="000E2053" w:rsidRPr="00D6059A" w:rsidRDefault="000E2053" w:rsidP="00D6059A">
            <w:pPr>
              <w:pStyle w:val="BodyTextIndent3"/>
              <w:widowControl w:val="0"/>
              <w:spacing w:line="240" w:lineRule="auto"/>
              <w:ind w:firstLine="0"/>
              <w:jc w:val="center"/>
              <w:rPr>
                <w:rFonts w:ascii="GHEA Grapalat" w:hAnsi="GHEA Grapalat"/>
                <w:sz w:val="16"/>
                <w:szCs w:val="24"/>
                <w:lang w:val="ru-RU"/>
              </w:rPr>
            </w:pPr>
          </w:p>
        </w:tc>
        <w:tc>
          <w:tcPr>
            <w:tcW w:w="3882" w:type="dxa"/>
            <w:tcBorders>
              <w:top w:val="single" w:sz="4" w:space="0" w:color="auto"/>
              <w:left w:val="single" w:sz="4" w:space="0" w:color="auto"/>
              <w:bottom w:val="single" w:sz="4" w:space="0" w:color="auto"/>
              <w:right w:val="single" w:sz="4" w:space="0" w:color="auto"/>
            </w:tcBorders>
            <w:vAlign w:val="center"/>
          </w:tcPr>
          <w:p w14:paraId="41F22A62" w14:textId="77777777" w:rsidR="000E2053" w:rsidRPr="00D6059A" w:rsidRDefault="000E2053" w:rsidP="00D6059A">
            <w:pPr>
              <w:pStyle w:val="BodyTextIndent3"/>
              <w:widowControl w:val="0"/>
              <w:spacing w:line="240" w:lineRule="auto"/>
              <w:ind w:firstLine="0"/>
              <w:jc w:val="center"/>
              <w:rPr>
                <w:rFonts w:ascii="GHEA Grapalat" w:hAnsi="GHEA Grapalat"/>
                <w:sz w:val="16"/>
                <w:szCs w:val="24"/>
                <w:lang w:val="ru-RU"/>
              </w:rPr>
            </w:pPr>
          </w:p>
        </w:tc>
        <w:tc>
          <w:tcPr>
            <w:tcW w:w="2906" w:type="dxa"/>
            <w:tcBorders>
              <w:top w:val="single" w:sz="4" w:space="0" w:color="auto"/>
              <w:left w:val="single" w:sz="4" w:space="0" w:color="auto"/>
              <w:bottom w:val="single" w:sz="4" w:space="0" w:color="auto"/>
              <w:right w:val="single" w:sz="4" w:space="0" w:color="auto"/>
            </w:tcBorders>
          </w:tcPr>
          <w:p w14:paraId="0250C24E" w14:textId="77777777" w:rsidR="000E2053" w:rsidRPr="00D6059A" w:rsidRDefault="000E2053" w:rsidP="00D6059A">
            <w:pPr>
              <w:pStyle w:val="BodyTextIndent3"/>
              <w:widowControl w:val="0"/>
              <w:spacing w:line="240" w:lineRule="auto"/>
              <w:ind w:firstLine="0"/>
              <w:jc w:val="center"/>
              <w:rPr>
                <w:rFonts w:ascii="GHEA Grapalat" w:hAnsi="GHEA Grapalat"/>
                <w:sz w:val="16"/>
                <w:szCs w:val="24"/>
                <w:lang w:val="ru-RU"/>
              </w:rPr>
            </w:pPr>
          </w:p>
        </w:tc>
      </w:tr>
      <w:tr w:rsidR="000E1857" w:rsidRPr="006927A5" w14:paraId="155851B0" w14:textId="77777777" w:rsidTr="006D7900">
        <w:trPr>
          <w:trHeight w:val="306"/>
          <w:jc w:val="center"/>
        </w:trPr>
        <w:tc>
          <w:tcPr>
            <w:tcW w:w="501" w:type="dxa"/>
            <w:tcBorders>
              <w:top w:val="single" w:sz="4" w:space="0" w:color="auto"/>
              <w:left w:val="single" w:sz="4" w:space="0" w:color="auto"/>
              <w:bottom w:val="single" w:sz="4" w:space="0" w:color="auto"/>
              <w:right w:val="single" w:sz="4" w:space="0" w:color="auto"/>
            </w:tcBorders>
            <w:vAlign w:val="center"/>
          </w:tcPr>
          <w:p w14:paraId="3E373EF0" w14:textId="77777777" w:rsidR="000E2053" w:rsidRPr="00D6059A" w:rsidRDefault="000E2053" w:rsidP="00D6059A">
            <w:pPr>
              <w:pStyle w:val="BodyTextIndent3"/>
              <w:widowControl w:val="0"/>
              <w:spacing w:line="240" w:lineRule="auto"/>
              <w:ind w:firstLine="0"/>
              <w:jc w:val="center"/>
              <w:rPr>
                <w:rFonts w:ascii="GHEA Grapalat" w:hAnsi="GHEA Grapalat"/>
                <w:sz w:val="16"/>
                <w:szCs w:val="24"/>
                <w:lang w:val="ru-RU"/>
              </w:rPr>
            </w:pPr>
          </w:p>
        </w:tc>
        <w:tc>
          <w:tcPr>
            <w:tcW w:w="2496" w:type="dxa"/>
            <w:tcBorders>
              <w:top w:val="single" w:sz="4" w:space="0" w:color="auto"/>
              <w:left w:val="single" w:sz="4" w:space="0" w:color="auto"/>
              <w:bottom w:val="single" w:sz="4" w:space="0" w:color="auto"/>
              <w:right w:val="single" w:sz="4" w:space="0" w:color="auto"/>
            </w:tcBorders>
            <w:vAlign w:val="center"/>
          </w:tcPr>
          <w:p w14:paraId="68765B12" w14:textId="77777777" w:rsidR="000E2053" w:rsidRPr="00D6059A" w:rsidRDefault="000E2053" w:rsidP="00D6059A">
            <w:pPr>
              <w:pStyle w:val="BodyTextIndent3"/>
              <w:widowControl w:val="0"/>
              <w:spacing w:line="240" w:lineRule="auto"/>
              <w:ind w:firstLine="0"/>
              <w:jc w:val="center"/>
              <w:rPr>
                <w:rFonts w:ascii="GHEA Grapalat" w:hAnsi="GHEA Grapalat"/>
                <w:sz w:val="16"/>
                <w:szCs w:val="24"/>
                <w:lang w:val="ru-RU"/>
              </w:rPr>
            </w:pPr>
          </w:p>
        </w:tc>
        <w:tc>
          <w:tcPr>
            <w:tcW w:w="3882" w:type="dxa"/>
            <w:tcBorders>
              <w:top w:val="single" w:sz="4" w:space="0" w:color="auto"/>
              <w:left w:val="single" w:sz="4" w:space="0" w:color="auto"/>
              <w:bottom w:val="single" w:sz="4" w:space="0" w:color="auto"/>
              <w:right w:val="single" w:sz="4" w:space="0" w:color="auto"/>
            </w:tcBorders>
            <w:vAlign w:val="center"/>
          </w:tcPr>
          <w:p w14:paraId="1F90B23C" w14:textId="77777777" w:rsidR="000E2053" w:rsidRPr="00D6059A" w:rsidRDefault="000E2053" w:rsidP="00D6059A">
            <w:pPr>
              <w:pStyle w:val="BodyTextIndent3"/>
              <w:widowControl w:val="0"/>
              <w:spacing w:line="240" w:lineRule="auto"/>
              <w:ind w:firstLine="0"/>
              <w:jc w:val="center"/>
              <w:rPr>
                <w:rFonts w:ascii="GHEA Grapalat" w:hAnsi="GHEA Grapalat"/>
                <w:sz w:val="16"/>
                <w:szCs w:val="24"/>
                <w:lang w:val="ru-RU"/>
              </w:rPr>
            </w:pPr>
          </w:p>
        </w:tc>
        <w:tc>
          <w:tcPr>
            <w:tcW w:w="2906" w:type="dxa"/>
            <w:tcBorders>
              <w:top w:val="single" w:sz="4" w:space="0" w:color="auto"/>
              <w:left w:val="single" w:sz="4" w:space="0" w:color="auto"/>
              <w:bottom w:val="single" w:sz="4" w:space="0" w:color="auto"/>
              <w:right w:val="single" w:sz="4" w:space="0" w:color="auto"/>
            </w:tcBorders>
          </w:tcPr>
          <w:p w14:paraId="0D126278" w14:textId="77777777" w:rsidR="000E2053" w:rsidRPr="00D6059A" w:rsidRDefault="000E2053" w:rsidP="00D6059A">
            <w:pPr>
              <w:pStyle w:val="BodyTextIndent3"/>
              <w:widowControl w:val="0"/>
              <w:spacing w:line="240" w:lineRule="auto"/>
              <w:ind w:firstLine="0"/>
              <w:jc w:val="center"/>
              <w:rPr>
                <w:rFonts w:ascii="GHEA Grapalat" w:hAnsi="GHEA Grapalat"/>
                <w:sz w:val="16"/>
                <w:szCs w:val="24"/>
                <w:lang w:val="ru-RU"/>
              </w:rPr>
            </w:pPr>
          </w:p>
        </w:tc>
      </w:tr>
      <w:tr w:rsidR="000E1857" w:rsidRPr="006927A5" w14:paraId="37ECE0E9" w14:textId="77777777" w:rsidTr="006D7900">
        <w:trPr>
          <w:trHeight w:val="320"/>
          <w:jc w:val="center"/>
        </w:trPr>
        <w:tc>
          <w:tcPr>
            <w:tcW w:w="501" w:type="dxa"/>
            <w:tcBorders>
              <w:top w:val="single" w:sz="4" w:space="0" w:color="auto"/>
              <w:left w:val="single" w:sz="4" w:space="0" w:color="auto"/>
              <w:bottom w:val="single" w:sz="4" w:space="0" w:color="auto"/>
              <w:right w:val="single" w:sz="4" w:space="0" w:color="auto"/>
            </w:tcBorders>
            <w:vAlign w:val="center"/>
          </w:tcPr>
          <w:p w14:paraId="78429A56" w14:textId="77777777" w:rsidR="000E2053" w:rsidRPr="00D6059A" w:rsidRDefault="000E2053" w:rsidP="00D6059A">
            <w:pPr>
              <w:pStyle w:val="BodyTextIndent3"/>
              <w:widowControl w:val="0"/>
              <w:spacing w:line="240" w:lineRule="auto"/>
              <w:ind w:firstLine="0"/>
              <w:jc w:val="center"/>
              <w:rPr>
                <w:rFonts w:ascii="GHEA Grapalat" w:hAnsi="GHEA Grapalat"/>
                <w:sz w:val="16"/>
                <w:szCs w:val="24"/>
                <w:lang w:val="ru-RU"/>
              </w:rPr>
            </w:pPr>
          </w:p>
        </w:tc>
        <w:tc>
          <w:tcPr>
            <w:tcW w:w="2496" w:type="dxa"/>
            <w:tcBorders>
              <w:top w:val="single" w:sz="4" w:space="0" w:color="auto"/>
              <w:left w:val="single" w:sz="4" w:space="0" w:color="auto"/>
              <w:bottom w:val="single" w:sz="4" w:space="0" w:color="auto"/>
              <w:right w:val="single" w:sz="4" w:space="0" w:color="auto"/>
            </w:tcBorders>
            <w:vAlign w:val="center"/>
          </w:tcPr>
          <w:p w14:paraId="2E27C76F" w14:textId="77777777" w:rsidR="000E2053" w:rsidRPr="00D6059A" w:rsidRDefault="000E2053" w:rsidP="00D6059A">
            <w:pPr>
              <w:pStyle w:val="BodyTextIndent3"/>
              <w:widowControl w:val="0"/>
              <w:spacing w:line="240" w:lineRule="auto"/>
              <w:ind w:firstLine="0"/>
              <w:jc w:val="center"/>
              <w:rPr>
                <w:rFonts w:ascii="GHEA Grapalat" w:hAnsi="GHEA Grapalat"/>
                <w:sz w:val="16"/>
                <w:szCs w:val="24"/>
                <w:lang w:val="ru-RU"/>
              </w:rPr>
            </w:pPr>
          </w:p>
        </w:tc>
        <w:tc>
          <w:tcPr>
            <w:tcW w:w="3882" w:type="dxa"/>
            <w:tcBorders>
              <w:top w:val="single" w:sz="4" w:space="0" w:color="auto"/>
              <w:left w:val="single" w:sz="4" w:space="0" w:color="auto"/>
              <w:bottom w:val="single" w:sz="4" w:space="0" w:color="auto"/>
              <w:right w:val="single" w:sz="4" w:space="0" w:color="auto"/>
            </w:tcBorders>
            <w:vAlign w:val="center"/>
          </w:tcPr>
          <w:p w14:paraId="471AC045" w14:textId="77777777" w:rsidR="000E2053" w:rsidRPr="00D6059A" w:rsidRDefault="000E2053" w:rsidP="00D6059A">
            <w:pPr>
              <w:pStyle w:val="BodyTextIndent3"/>
              <w:widowControl w:val="0"/>
              <w:spacing w:line="240" w:lineRule="auto"/>
              <w:ind w:firstLine="0"/>
              <w:jc w:val="center"/>
              <w:rPr>
                <w:rFonts w:ascii="GHEA Grapalat" w:hAnsi="GHEA Grapalat"/>
                <w:sz w:val="16"/>
                <w:szCs w:val="24"/>
                <w:lang w:val="ru-RU"/>
              </w:rPr>
            </w:pPr>
          </w:p>
        </w:tc>
        <w:tc>
          <w:tcPr>
            <w:tcW w:w="2906" w:type="dxa"/>
            <w:tcBorders>
              <w:top w:val="single" w:sz="4" w:space="0" w:color="auto"/>
              <w:left w:val="single" w:sz="4" w:space="0" w:color="auto"/>
              <w:bottom w:val="single" w:sz="4" w:space="0" w:color="auto"/>
              <w:right w:val="single" w:sz="4" w:space="0" w:color="auto"/>
            </w:tcBorders>
          </w:tcPr>
          <w:p w14:paraId="684EF3D3" w14:textId="77777777" w:rsidR="000E2053" w:rsidRPr="00D6059A" w:rsidRDefault="000E2053" w:rsidP="00D6059A">
            <w:pPr>
              <w:pStyle w:val="BodyTextIndent3"/>
              <w:widowControl w:val="0"/>
              <w:spacing w:line="240" w:lineRule="auto"/>
              <w:ind w:firstLine="0"/>
              <w:jc w:val="center"/>
              <w:rPr>
                <w:rFonts w:ascii="GHEA Grapalat" w:hAnsi="GHEA Grapalat"/>
                <w:sz w:val="16"/>
                <w:szCs w:val="24"/>
                <w:lang w:val="ru-RU"/>
              </w:rPr>
            </w:pPr>
          </w:p>
        </w:tc>
      </w:tr>
    </w:tbl>
    <w:p w14:paraId="157D1CC5" w14:textId="77777777" w:rsidR="000E2053" w:rsidRPr="00D6059A" w:rsidRDefault="000E2053" w:rsidP="00D6059A">
      <w:pPr>
        <w:spacing w:after="0"/>
        <w:jc w:val="both"/>
        <w:rPr>
          <w:rFonts w:ascii="GHEA Grapalat" w:hAnsi="GHEA Grapalat"/>
          <w:sz w:val="20"/>
          <w:lang w:val="ru-RU"/>
        </w:rPr>
      </w:pPr>
      <w:r w:rsidRPr="00D6059A">
        <w:rPr>
          <w:rFonts w:ascii="GHEA Grapalat" w:hAnsi="GHEA Grapalat"/>
          <w:sz w:val="20"/>
          <w:lang w:val="ru-RU"/>
        </w:rPr>
        <w:t>_______________________________________________</w:t>
      </w:r>
      <w:r w:rsidRPr="00D6059A">
        <w:rPr>
          <w:rFonts w:ascii="GHEA Grapalat" w:hAnsi="GHEA Grapalat"/>
          <w:sz w:val="20"/>
          <w:lang w:val="ru-RU"/>
        </w:rPr>
        <w:tab/>
        <w:t>_____________________</w:t>
      </w:r>
    </w:p>
    <w:p w14:paraId="7BC56809" w14:textId="77777777" w:rsidR="000E2053" w:rsidRPr="00D6059A" w:rsidRDefault="000E2053" w:rsidP="00D6059A">
      <w:pPr>
        <w:tabs>
          <w:tab w:val="left" w:pos="7230"/>
        </w:tabs>
        <w:spacing w:after="0"/>
        <w:ind w:left="851"/>
        <w:jc w:val="both"/>
        <w:rPr>
          <w:rFonts w:ascii="GHEA Grapalat" w:hAnsi="GHEA Grapalat"/>
          <w:sz w:val="12"/>
          <w:lang w:val="ru-RU"/>
        </w:rPr>
      </w:pPr>
      <w:r w:rsidRPr="00D6059A">
        <w:rPr>
          <w:rFonts w:ascii="GHEA Grapalat" w:hAnsi="GHEA Grapalat"/>
          <w:sz w:val="12"/>
          <w:lang w:val="ru-RU"/>
        </w:rPr>
        <w:t>наименование участника (должность,</w:t>
      </w:r>
      <w:r w:rsidRPr="00D6059A">
        <w:rPr>
          <w:rFonts w:ascii="GHEA Grapalat" w:hAnsi="GHEA Grapalat"/>
          <w:sz w:val="12"/>
          <w:lang w:val="ru-RU"/>
        </w:rPr>
        <w:tab/>
        <w:t>подпись)</w:t>
      </w:r>
    </w:p>
    <w:p w14:paraId="5F35237E" w14:textId="77777777" w:rsidR="000E2053" w:rsidRPr="00D6059A" w:rsidRDefault="000E2053" w:rsidP="00D6059A">
      <w:pPr>
        <w:spacing w:after="0"/>
        <w:ind w:left="1134"/>
        <w:jc w:val="both"/>
        <w:rPr>
          <w:rFonts w:ascii="GHEA Grapalat" w:hAnsi="GHEA Grapalat"/>
          <w:sz w:val="12"/>
          <w:lang w:val="ru-RU"/>
        </w:rPr>
      </w:pPr>
      <w:r w:rsidRPr="00D6059A">
        <w:rPr>
          <w:rFonts w:ascii="GHEA Grapalat" w:hAnsi="GHEA Grapalat"/>
          <w:sz w:val="12"/>
          <w:lang w:val="ru-RU"/>
        </w:rPr>
        <w:t>имя, фамилия руководителя)</w:t>
      </w:r>
    </w:p>
    <w:p w14:paraId="149F8D4A" w14:textId="77777777" w:rsidR="000E2053" w:rsidRPr="00D6059A" w:rsidRDefault="000E2053" w:rsidP="00D6059A">
      <w:pPr>
        <w:widowControl w:val="0"/>
        <w:spacing w:after="0"/>
        <w:jc w:val="right"/>
        <w:rPr>
          <w:rFonts w:ascii="GHEA Grapalat" w:hAnsi="GHEA Grapalat"/>
          <w:b/>
          <w:sz w:val="20"/>
          <w:lang w:val="ru-RU"/>
        </w:rPr>
      </w:pPr>
      <w:r w:rsidRPr="00D6059A">
        <w:rPr>
          <w:rFonts w:ascii="GHEA Grapalat" w:hAnsi="GHEA Grapalat"/>
          <w:sz w:val="20"/>
          <w:lang w:val="ru-RU"/>
        </w:rPr>
        <w:t>М. П.</w:t>
      </w:r>
      <w:r w:rsidRPr="00D6059A">
        <w:rPr>
          <w:rFonts w:ascii="GHEA Grapalat" w:hAnsi="GHEA Grapalat"/>
          <w:b/>
          <w:sz w:val="20"/>
          <w:lang w:val="ru-RU"/>
        </w:rPr>
        <w:t xml:space="preserve"> </w:t>
      </w:r>
    </w:p>
    <w:p w14:paraId="47FC14AB" w14:textId="77777777" w:rsidR="000E2053" w:rsidRPr="00D6059A" w:rsidRDefault="000E2053" w:rsidP="00D6059A">
      <w:pPr>
        <w:pStyle w:val="BodyTextIndent3"/>
        <w:widowControl w:val="0"/>
        <w:spacing w:line="240" w:lineRule="auto"/>
        <w:jc w:val="right"/>
        <w:rPr>
          <w:rFonts w:ascii="GHEA Grapalat" w:hAnsi="GHEA Grapalat"/>
          <w:b/>
          <w:szCs w:val="24"/>
          <w:lang w:val="ru-RU"/>
        </w:rPr>
      </w:pPr>
      <w:r w:rsidRPr="00D6059A">
        <w:rPr>
          <w:rFonts w:ascii="GHEA Grapalat" w:hAnsi="GHEA Grapalat"/>
          <w:b/>
          <w:lang w:val="ru-RU"/>
        </w:rPr>
        <w:br w:type="page"/>
      </w:r>
      <w:r w:rsidRPr="00D6059A">
        <w:rPr>
          <w:rFonts w:ascii="GHEA Grapalat" w:hAnsi="GHEA Grapalat"/>
          <w:b/>
          <w:szCs w:val="24"/>
          <w:lang w:val="ru-RU"/>
        </w:rPr>
        <w:lastRenderedPageBreak/>
        <w:t>Приложение № 2</w:t>
      </w:r>
    </w:p>
    <w:p w14:paraId="2CB1B439" w14:textId="7902C235" w:rsidR="000E2053" w:rsidRPr="00D6059A" w:rsidRDefault="000E2053" w:rsidP="00D6059A">
      <w:pPr>
        <w:pStyle w:val="BodyTextIndent3"/>
        <w:widowControl w:val="0"/>
        <w:spacing w:line="240" w:lineRule="auto"/>
        <w:jc w:val="right"/>
        <w:rPr>
          <w:rFonts w:ascii="GHEA Grapalat" w:hAnsi="GHEA Grapalat" w:cs="Arial"/>
          <w:b/>
          <w:szCs w:val="24"/>
          <w:lang w:val="ru-RU"/>
        </w:rPr>
      </w:pPr>
      <w:r w:rsidRPr="00D6059A">
        <w:rPr>
          <w:rFonts w:ascii="GHEA Grapalat" w:hAnsi="GHEA Grapalat"/>
          <w:b/>
          <w:szCs w:val="24"/>
          <w:lang w:val="ru-RU"/>
        </w:rPr>
        <w:t>к Приглашению на запрос катировок</w:t>
      </w:r>
      <w:r w:rsidRPr="00D6059A">
        <w:rPr>
          <w:rFonts w:ascii="GHEA Grapalat" w:hAnsi="GHEA Grapalat"/>
          <w:b/>
          <w:szCs w:val="24"/>
          <w:lang w:val="ru-RU"/>
        </w:rPr>
        <w:br/>
        <w:t xml:space="preserve">под кодом </w:t>
      </w:r>
      <w:r w:rsidR="00135B75" w:rsidRPr="00D6059A">
        <w:rPr>
          <w:rFonts w:ascii="GHEA Grapalat" w:hAnsi="GHEA Grapalat"/>
          <w:b/>
          <w:szCs w:val="24"/>
        </w:rPr>
        <w:t>ՓՍՍ</w:t>
      </w:r>
      <w:r w:rsidR="00135B75" w:rsidRPr="00D6059A">
        <w:rPr>
          <w:rFonts w:ascii="GHEA Grapalat" w:hAnsi="GHEA Grapalat"/>
          <w:b/>
          <w:szCs w:val="24"/>
          <w:lang w:val="ru-RU"/>
        </w:rPr>
        <w:t>-</w:t>
      </w:r>
      <w:r w:rsidR="00135B75" w:rsidRPr="00D6059A">
        <w:rPr>
          <w:rFonts w:ascii="GHEA Grapalat" w:hAnsi="GHEA Grapalat"/>
          <w:b/>
          <w:szCs w:val="24"/>
        </w:rPr>
        <w:t>ԳՀԾՁԲ</w:t>
      </w:r>
      <w:r w:rsidR="00135B75" w:rsidRPr="00D6059A">
        <w:rPr>
          <w:rFonts w:ascii="GHEA Grapalat" w:hAnsi="GHEA Grapalat"/>
          <w:b/>
          <w:szCs w:val="24"/>
          <w:lang w:val="ru-RU"/>
        </w:rPr>
        <w:t>-2021/13</w:t>
      </w:r>
    </w:p>
    <w:p w14:paraId="385BA8DA" w14:textId="77777777" w:rsidR="000E2053" w:rsidRPr="00D6059A" w:rsidRDefault="000E2053" w:rsidP="00D6059A">
      <w:pPr>
        <w:widowControl w:val="0"/>
        <w:spacing w:after="0"/>
        <w:ind w:firstLine="567"/>
        <w:jc w:val="center"/>
        <w:rPr>
          <w:rFonts w:ascii="GHEA Grapalat" w:hAnsi="GHEA Grapalat"/>
          <w:sz w:val="20"/>
          <w:lang w:val="ru-RU"/>
        </w:rPr>
      </w:pPr>
    </w:p>
    <w:p w14:paraId="2F698B3D" w14:textId="77777777" w:rsidR="000E2053" w:rsidRPr="00D6059A" w:rsidRDefault="000E2053" w:rsidP="00D6059A">
      <w:pPr>
        <w:widowControl w:val="0"/>
        <w:spacing w:after="0"/>
        <w:ind w:left="-66"/>
        <w:jc w:val="center"/>
        <w:rPr>
          <w:rFonts w:ascii="GHEA Grapalat" w:hAnsi="GHEA Grapalat"/>
          <w:b/>
          <w:sz w:val="20"/>
          <w:lang w:val="ru-RU"/>
        </w:rPr>
      </w:pPr>
      <w:r w:rsidRPr="00D6059A">
        <w:rPr>
          <w:rFonts w:ascii="GHEA Grapalat" w:hAnsi="GHEA Grapalat"/>
          <w:b/>
          <w:sz w:val="20"/>
          <w:lang w:val="ru-RU"/>
        </w:rPr>
        <w:t>ЦЕНОВОЕ ПРЕДЛОЖЕНИЕ*</w:t>
      </w:r>
    </w:p>
    <w:p w14:paraId="7F0F670B" w14:textId="77777777" w:rsidR="000E2053" w:rsidRPr="00D6059A" w:rsidRDefault="000E2053" w:rsidP="00D6059A">
      <w:pPr>
        <w:widowControl w:val="0"/>
        <w:spacing w:after="0"/>
        <w:ind w:firstLine="567"/>
        <w:jc w:val="center"/>
        <w:rPr>
          <w:rFonts w:ascii="GHEA Grapalat" w:hAnsi="GHEA Grapalat"/>
          <w:sz w:val="20"/>
          <w:lang w:val="ru-RU"/>
        </w:rPr>
      </w:pPr>
    </w:p>
    <w:p w14:paraId="0CF10091" w14:textId="54692157" w:rsidR="000E2053" w:rsidRPr="00D6059A" w:rsidRDefault="000E2053" w:rsidP="00D6059A">
      <w:pPr>
        <w:widowControl w:val="0"/>
        <w:spacing w:after="0"/>
        <w:ind w:firstLine="567"/>
        <w:jc w:val="both"/>
        <w:rPr>
          <w:rFonts w:ascii="GHEA Grapalat" w:hAnsi="GHEA Grapalat"/>
          <w:sz w:val="20"/>
          <w:lang w:val="ru-RU"/>
        </w:rPr>
      </w:pPr>
      <w:r w:rsidRPr="00D6059A">
        <w:rPr>
          <w:rFonts w:ascii="GHEA Grapalat" w:hAnsi="GHEA Grapalat"/>
          <w:spacing w:val="-6"/>
          <w:sz w:val="20"/>
          <w:lang w:val="ru-RU"/>
        </w:rPr>
        <w:t xml:space="preserve">Рассмотрев приглашение на запрос катировок под кодом </w:t>
      </w:r>
      <w:r w:rsidR="00135B75" w:rsidRPr="00D6059A">
        <w:rPr>
          <w:rFonts w:ascii="GHEA Grapalat" w:hAnsi="GHEA Grapalat"/>
          <w:spacing w:val="-6"/>
          <w:sz w:val="20"/>
        </w:rPr>
        <w:t>ՓՍՍ</w:t>
      </w:r>
      <w:r w:rsidR="00135B75" w:rsidRPr="00D6059A">
        <w:rPr>
          <w:rFonts w:ascii="GHEA Grapalat" w:hAnsi="GHEA Grapalat"/>
          <w:spacing w:val="-6"/>
          <w:sz w:val="20"/>
          <w:lang w:val="ru-RU"/>
        </w:rPr>
        <w:t>-</w:t>
      </w:r>
      <w:r w:rsidR="00135B75" w:rsidRPr="00D6059A">
        <w:rPr>
          <w:rFonts w:ascii="GHEA Grapalat" w:hAnsi="GHEA Grapalat"/>
          <w:spacing w:val="-6"/>
          <w:sz w:val="20"/>
        </w:rPr>
        <w:t>ԳՀԾՁԲ</w:t>
      </w:r>
      <w:r w:rsidR="00135B75" w:rsidRPr="00D6059A">
        <w:rPr>
          <w:rFonts w:ascii="GHEA Grapalat" w:hAnsi="GHEA Grapalat"/>
          <w:spacing w:val="-6"/>
          <w:sz w:val="20"/>
          <w:lang w:val="ru-RU"/>
        </w:rPr>
        <w:t>-2021/13</w:t>
      </w:r>
      <w:r w:rsidRPr="00D6059A">
        <w:rPr>
          <w:rFonts w:ascii="GHEA Grapalat" w:hAnsi="GHEA Grapalat"/>
          <w:spacing w:val="-6"/>
          <w:sz w:val="20"/>
          <w:lang w:val="ru-RU"/>
        </w:rPr>
        <w:t>,</w:t>
      </w:r>
      <w:r w:rsidRPr="00D6059A">
        <w:rPr>
          <w:rFonts w:ascii="GHEA Grapalat" w:hAnsi="GHEA Grapalat"/>
          <w:sz w:val="20"/>
          <w:lang w:val="ru-RU"/>
        </w:rPr>
        <w:t xml:space="preserve"> в том числе проект заключаемого договора ______</w:t>
      </w:r>
      <w:r w:rsidRPr="00D6059A">
        <w:rPr>
          <w:rFonts w:ascii="GHEA Grapalat" w:hAnsi="GHEA Grapalat"/>
          <w:sz w:val="20"/>
          <w:vertAlign w:val="superscript"/>
          <w:lang w:val="ru-RU"/>
        </w:rPr>
        <w:t xml:space="preserve"> наименование участника</w:t>
      </w:r>
      <w:r w:rsidRPr="00D6059A">
        <w:rPr>
          <w:rFonts w:ascii="GHEA Grapalat" w:hAnsi="GHEA Grapalat"/>
          <w:sz w:val="20"/>
          <w:lang w:val="ru-RU"/>
        </w:rPr>
        <w:t xml:space="preserve"> ______ предлагает выполнить договор по нижеуказанным общим ценам:</w:t>
      </w:r>
    </w:p>
    <w:p w14:paraId="14AF7FFD" w14:textId="77777777" w:rsidR="000E2053" w:rsidRPr="00D6059A" w:rsidRDefault="000E2053" w:rsidP="00D6059A">
      <w:pPr>
        <w:widowControl w:val="0"/>
        <w:spacing w:after="0"/>
        <w:jc w:val="right"/>
        <w:rPr>
          <w:rFonts w:ascii="GHEA Grapalat" w:hAnsi="GHEA Grapalat"/>
          <w:sz w:val="20"/>
        </w:rPr>
      </w:pPr>
      <w:r w:rsidRPr="00D6059A">
        <w:rPr>
          <w:rFonts w:ascii="GHEA Grapalat" w:hAnsi="GHEA Grapalat"/>
          <w:sz w:val="20"/>
        </w:rPr>
        <w:t>драмов РА</w:t>
      </w:r>
    </w:p>
    <w:tbl>
      <w:tblPr>
        <w:tblW w:w="9506"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72"/>
        <w:gridCol w:w="1996"/>
        <w:gridCol w:w="2246"/>
        <w:gridCol w:w="2234"/>
        <w:gridCol w:w="1758"/>
      </w:tblGrid>
      <w:tr w:rsidR="00D6059A" w:rsidRPr="006927A5" w14:paraId="2388E71D" w14:textId="77777777" w:rsidTr="006D7900">
        <w:trPr>
          <w:trHeight w:val="839"/>
          <w:jc w:val="center"/>
        </w:trPr>
        <w:tc>
          <w:tcPr>
            <w:tcW w:w="1272" w:type="dxa"/>
            <w:tcBorders>
              <w:top w:val="single" w:sz="4" w:space="0" w:color="auto"/>
              <w:left w:val="single" w:sz="4" w:space="0" w:color="auto"/>
              <w:right w:val="single" w:sz="4" w:space="0" w:color="auto"/>
            </w:tcBorders>
            <w:vAlign w:val="center"/>
          </w:tcPr>
          <w:p w14:paraId="2BCDC110" w14:textId="77777777" w:rsidR="000E2053" w:rsidRPr="00D6059A" w:rsidRDefault="000E2053" w:rsidP="00D6059A">
            <w:pPr>
              <w:widowControl w:val="0"/>
              <w:spacing w:after="0"/>
              <w:jc w:val="center"/>
              <w:rPr>
                <w:rFonts w:ascii="GHEA Grapalat" w:hAnsi="GHEA Grapalat"/>
                <w:b/>
                <w:bCs/>
                <w:sz w:val="16"/>
                <w:szCs w:val="20"/>
              </w:rPr>
            </w:pPr>
            <w:r w:rsidRPr="00D6059A">
              <w:rPr>
                <w:rFonts w:ascii="GHEA Grapalat" w:hAnsi="GHEA Grapalat"/>
                <w:b/>
                <w:sz w:val="16"/>
                <w:szCs w:val="20"/>
              </w:rPr>
              <w:t>Номера лотов</w:t>
            </w:r>
          </w:p>
        </w:tc>
        <w:tc>
          <w:tcPr>
            <w:tcW w:w="1996" w:type="dxa"/>
            <w:tcBorders>
              <w:top w:val="single" w:sz="4" w:space="0" w:color="auto"/>
              <w:left w:val="single" w:sz="4" w:space="0" w:color="auto"/>
              <w:right w:val="single" w:sz="4" w:space="0" w:color="auto"/>
            </w:tcBorders>
            <w:vAlign w:val="center"/>
          </w:tcPr>
          <w:p w14:paraId="0F74467A" w14:textId="77777777" w:rsidR="000E2053" w:rsidRPr="00D6059A" w:rsidRDefault="000E2053" w:rsidP="00D6059A">
            <w:pPr>
              <w:widowControl w:val="0"/>
              <w:spacing w:after="0"/>
              <w:jc w:val="center"/>
              <w:rPr>
                <w:rFonts w:ascii="GHEA Grapalat" w:hAnsi="GHEA Grapalat"/>
                <w:b/>
                <w:bCs/>
                <w:sz w:val="16"/>
                <w:szCs w:val="20"/>
              </w:rPr>
            </w:pPr>
            <w:r w:rsidRPr="00D6059A">
              <w:rPr>
                <w:rFonts w:ascii="GHEA Grapalat" w:hAnsi="GHEA Grapalat"/>
                <w:b/>
                <w:sz w:val="16"/>
                <w:szCs w:val="20"/>
              </w:rPr>
              <w:t>Наименование</w:t>
            </w:r>
            <w:r w:rsidRPr="00D6059A">
              <w:rPr>
                <w:rFonts w:ascii="Courier New" w:hAnsi="Courier New" w:cs="Courier New"/>
                <w:b/>
                <w:sz w:val="16"/>
                <w:szCs w:val="20"/>
              </w:rPr>
              <w:t> </w:t>
            </w:r>
            <w:r w:rsidRPr="00D6059A">
              <w:rPr>
                <w:rFonts w:ascii="GHEA Grapalat" w:hAnsi="GHEA Grapalat"/>
                <w:b/>
                <w:sz w:val="16"/>
                <w:szCs w:val="20"/>
              </w:rPr>
              <w:t>услуги</w:t>
            </w:r>
          </w:p>
        </w:tc>
        <w:tc>
          <w:tcPr>
            <w:tcW w:w="2246" w:type="dxa"/>
            <w:tcBorders>
              <w:top w:val="single" w:sz="4" w:space="0" w:color="auto"/>
              <w:left w:val="single" w:sz="4" w:space="0" w:color="auto"/>
              <w:right w:val="single" w:sz="4" w:space="0" w:color="auto"/>
            </w:tcBorders>
            <w:vAlign w:val="center"/>
          </w:tcPr>
          <w:p w14:paraId="7AC06A9E" w14:textId="77777777" w:rsidR="000E2053" w:rsidRPr="00D6059A" w:rsidRDefault="000E2053" w:rsidP="00D6059A">
            <w:pPr>
              <w:widowControl w:val="0"/>
              <w:spacing w:after="0"/>
              <w:jc w:val="center"/>
              <w:rPr>
                <w:rFonts w:ascii="GHEA Grapalat" w:hAnsi="GHEA Grapalat"/>
                <w:b/>
                <w:sz w:val="16"/>
                <w:szCs w:val="20"/>
                <w:lang w:val="ru-RU"/>
              </w:rPr>
            </w:pPr>
            <w:r w:rsidRPr="00D6059A">
              <w:rPr>
                <w:rFonts w:ascii="GHEA Grapalat" w:hAnsi="GHEA Grapalat"/>
                <w:b/>
                <w:sz w:val="16"/>
                <w:szCs w:val="20"/>
                <w:lang w:val="ru-RU"/>
              </w:rPr>
              <w:t>Стоимость</w:t>
            </w:r>
          </w:p>
          <w:p w14:paraId="42C7275C" w14:textId="77777777" w:rsidR="000E2053" w:rsidRPr="00D6059A" w:rsidRDefault="000E2053" w:rsidP="00D6059A">
            <w:pPr>
              <w:widowControl w:val="0"/>
              <w:spacing w:after="0"/>
              <w:jc w:val="center"/>
              <w:rPr>
                <w:rFonts w:ascii="GHEA Grapalat" w:hAnsi="GHEA Grapalat"/>
                <w:b/>
                <w:bCs/>
                <w:sz w:val="16"/>
                <w:szCs w:val="20"/>
                <w:lang w:val="ru-RU"/>
              </w:rPr>
            </w:pPr>
            <w:r w:rsidRPr="00D6059A">
              <w:rPr>
                <w:rFonts w:ascii="GHEA Grapalat" w:hAnsi="GHEA Grapalat"/>
                <w:sz w:val="12"/>
                <w:szCs w:val="16"/>
                <w:lang w:val="ru-RU"/>
              </w:rPr>
              <w:t>(совокупность себестоимости и прогнозируемой прибыли)</w:t>
            </w:r>
            <w:r w:rsidRPr="00D6059A">
              <w:rPr>
                <w:rFonts w:ascii="GHEA Grapalat" w:hAnsi="GHEA Grapalat"/>
                <w:sz w:val="20"/>
                <w:lang w:val="ru-RU"/>
              </w:rPr>
              <w:t xml:space="preserve">  </w:t>
            </w:r>
            <w:r w:rsidRPr="00D6059A">
              <w:rPr>
                <w:rFonts w:ascii="GHEA Grapalat" w:hAnsi="GHEA Grapalat"/>
                <w:b/>
                <w:sz w:val="16"/>
                <w:szCs w:val="20"/>
                <w:lang w:val="ru-RU"/>
              </w:rPr>
              <w:t xml:space="preserve"> /прописью и цифрами/</w:t>
            </w:r>
          </w:p>
        </w:tc>
        <w:tc>
          <w:tcPr>
            <w:tcW w:w="2234" w:type="dxa"/>
            <w:tcBorders>
              <w:top w:val="single" w:sz="4" w:space="0" w:color="auto"/>
              <w:left w:val="single" w:sz="4" w:space="0" w:color="auto"/>
              <w:right w:val="single" w:sz="4" w:space="0" w:color="auto"/>
            </w:tcBorders>
            <w:vAlign w:val="center"/>
          </w:tcPr>
          <w:p w14:paraId="6D3DC6EA" w14:textId="77777777" w:rsidR="000E2053" w:rsidRPr="00D6059A" w:rsidRDefault="000E2053" w:rsidP="00D6059A">
            <w:pPr>
              <w:widowControl w:val="0"/>
              <w:spacing w:after="0"/>
              <w:jc w:val="center"/>
              <w:rPr>
                <w:rFonts w:ascii="GHEA Grapalat" w:hAnsi="GHEA Grapalat"/>
                <w:b/>
                <w:bCs/>
                <w:sz w:val="16"/>
                <w:szCs w:val="20"/>
              </w:rPr>
            </w:pPr>
            <w:r w:rsidRPr="00D6059A">
              <w:rPr>
                <w:rFonts w:ascii="GHEA Grapalat" w:hAnsi="GHEA Grapalat"/>
                <w:b/>
                <w:sz w:val="16"/>
                <w:szCs w:val="20"/>
              </w:rPr>
              <w:t>НДС</w:t>
            </w:r>
            <w:r w:rsidRPr="00D6059A">
              <w:rPr>
                <w:rStyle w:val="FootnoteReference"/>
                <w:rFonts w:ascii="GHEA Grapalat" w:hAnsi="GHEA Grapalat"/>
                <w:b/>
                <w:sz w:val="16"/>
              </w:rPr>
              <w:footnoteReference w:customMarkFollows="1" w:id="5"/>
              <w:t>**</w:t>
            </w:r>
            <w:r w:rsidRPr="00D6059A">
              <w:rPr>
                <w:rFonts w:ascii="GHEA Grapalat" w:hAnsi="GHEA Grapalat"/>
                <w:b/>
                <w:sz w:val="16"/>
                <w:szCs w:val="20"/>
              </w:rPr>
              <w:t>/прописью и цифрами/</w:t>
            </w:r>
          </w:p>
        </w:tc>
        <w:tc>
          <w:tcPr>
            <w:tcW w:w="1758" w:type="dxa"/>
            <w:tcBorders>
              <w:top w:val="single" w:sz="4" w:space="0" w:color="auto"/>
              <w:left w:val="single" w:sz="4" w:space="0" w:color="auto"/>
              <w:right w:val="single" w:sz="4" w:space="0" w:color="auto"/>
            </w:tcBorders>
            <w:vAlign w:val="center"/>
          </w:tcPr>
          <w:p w14:paraId="7604FEAF" w14:textId="77777777" w:rsidR="000E2053" w:rsidRPr="00D6059A" w:rsidRDefault="000E2053" w:rsidP="00D6059A">
            <w:pPr>
              <w:widowControl w:val="0"/>
              <w:spacing w:after="0"/>
              <w:jc w:val="center"/>
              <w:rPr>
                <w:rFonts w:ascii="GHEA Grapalat" w:hAnsi="GHEA Grapalat"/>
                <w:b/>
                <w:bCs/>
                <w:sz w:val="16"/>
                <w:szCs w:val="20"/>
                <w:lang w:val="ru-RU"/>
              </w:rPr>
            </w:pPr>
            <w:r w:rsidRPr="00D6059A">
              <w:rPr>
                <w:rFonts w:ascii="GHEA Grapalat" w:hAnsi="GHEA Grapalat"/>
                <w:b/>
                <w:sz w:val="16"/>
                <w:szCs w:val="20"/>
                <w:lang w:val="ru-RU"/>
              </w:rPr>
              <w:t>Общая цена</w:t>
            </w:r>
          </w:p>
          <w:p w14:paraId="38AB6D32" w14:textId="77777777" w:rsidR="000E2053" w:rsidRPr="00D6059A" w:rsidRDefault="000E2053" w:rsidP="00D6059A">
            <w:pPr>
              <w:widowControl w:val="0"/>
              <w:spacing w:after="0"/>
              <w:jc w:val="center"/>
              <w:rPr>
                <w:rFonts w:ascii="GHEA Grapalat" w:hAnsi="GHEA Grapalat"/>
                <w:b/>
                <w:bCs/>
                <w:sz w:val="16"/>
                <w:szCs w:val="20"/>
                <w:lang w:val="ru-RU"/>
              </w:rPr>
            </w:pPr>
            <w:r w:rsidRPr="00D6059A">
              <w:rPr>
                <w:rFonts w:ascii="GHEA Grapalat" w:hAnsi="GHEA Grapalat"/>
                <w:b/>
                <w:sz w:val="16"/>
                <w:szCs w:val="20"/>
                <w:lang w:val="ru-RU"/>
              </w:rPr>
              <w:t>/прописью и цифрами/</w:t>
            </w:r>
          </w:p>
        </w:tc>
      </w:tr>
      <w:tr w:rsidR="00D6059A" w:rsidRPr="00D6059A" w14:paraId="72D55874" w14:textId="77777777" w:rsidTr="006D7900">
        <w:trPr>
          <w:trHeight w:val="192"/>
          <w:jc w:val="center"/>
        </w:trPr>
        <w:tc>
          <w:tcPr>
            <w:tcW w:w="1272" w:type="dxa"/>
            <w:tcBorders>
              <w:top w:val="single" w:sz="4" w:space="0" w:color="auto"/>
              <w:left w:val="single" w:sz="4" w:space="0" w:color="auto"/>
              <w:bottom w:val="single" w:sz="4" w:space="0" w:color="auto"/>
              <w:right w:val="single" w:sz="4" w:space="0" w:color="auto"/>
            </w:tcBorders>
            <w:shd w:val="clear" w:color="auto" w:fill="99CCFF"/>
            <w:vAlign w:val="center"/>
          </w:tcPr>
          <w:p w14:paraId="5617161B" w14:textId="77777777" w:rsidR="000E2053" w:rsidRPr="00D6059A" w:rsidRDefault="000E2053" w:rsidP="00D6059A">
            <w:pPr>
              <w:widowControl w:val="0"/>
              <w:spacing w:after="0"/>
              <w:jc w:val="center"/>
              <w:rPr>
                <w:rFonts w:ascii="GHEA Grapalat" w:hAnsi="GHEA Grapalat"/>
                <w:b/>
                <w:i/>
                <w:sz w:val="16"/>
                <w:szCs w:val="20"/>
              </w:rPr>
            </w:pPr>
            <w:r w:rsidRPr="00D6059A">
              <w:rPr>
                <w:rFonts w:ascii="GHEA Grapalat" w:hAnsi="GHEA Grapalat"/>
                <w:b/>
                <w:i/>
                <w:sz w:val="16"/>
                <w:szCs w:val="20"/>
              </w:rPr>
              <w:t>1</w:t>
            </w:r>
          </w:p>
        </w:tc>
        <w:tc>
          <w:tcPr>
            <w:tcW w:w="1996" w:type="dxa"/>
            <w:tcBorders>
              <w:top w:val="single" w:sz="4" w:space="0" w:color="auto"/>
              <w:left w:val="single" w:sz="4" w:space="0" w:color="auto"/>
              <w:bottom w:val="single" w:sz="4" w:space="0" w:color="auto"/>
              <w:right w:val="single" w:sz="4" w:space="0" w:color="auto"/>
            </w:tcBorders>
            <w:shd w:val="clear" w:color="auto" w:fill="99CCFF"/>
          </w:tcPr>
          <w:p w14:paraId="4EB7EA17" w14:textId="77777777" w:rsidR="000E2053" w:rsidRPr="00D6059A" w:rsidRDefault="000E2053" w:rsidP="00D6059A">
            <w:pPr>
              <w:widowControl w:val="0"/>
              <w:spacing w:after="0"/>
              <w:jc w:val="center"/>
              <w:rPr>
                <w:rFonts w:ascii="GHEA Grapalat" w:hAnsi="GHEA Grapalat"/>
                <w:b/>
                <w:i/>
                <w:sz w:val="16"/>
                <w:szCs w:val="20"/>
              </w:rPr>
            </w:pPr>
            <w:r w:rsidRPr="00D6059A">
              <w:rPr>
                <w:rFonts w:ascii="GHEA Grapalat" w:hAnsi="GHEA Grapalat"/>
                <w:b/>
                <w:i/>
                <w:sz w:val="16"/>
                <w:szCs w:val="20"/>
              </w:rPr>
              <w:t>2</w:t>
            </w:r>
          </w:p>
        </w:tc>
        <w:tc>
          <w:tcPr>
            <w:tcW w:w="2246" w:type="dxa"/>
            <w:tcBorders>
              <w:top w:val="single" w:sz="4" w:space="0" w:color="auto"/>
              <w:left w:val="single" w:sz="4" w:space="0" w:color="auto"/>
              <w:bottom w:val="single" w:sz="4" w:space="0" w:color="auto"/>
              <w:right w:val="single" w:sz="4" w:space="0" w:color="auto"/>
            </w:tcBorders>
            <w:shd w:val="clear" w:color="auto" w:fill="99CCFF"/>
          </w:tcPr>
          <w:p w14:paraId="009C5DDC" w14:textId="77777777" w:rsidR="000E2053" w:rsidRPr="00D6059A" w:rsidRDefault="000E2053" w:rsidP="00D6059A">
            <w:pPr>
              <w:widowControl w:val="0"/>
              <w:spacing w:after="0"/>
              <w:jc w:val="center"/>
              <w:rPr>
                <w:rFonts w:ascii="GHEA Grapalat" w:hAnsi="GHEA Grapalat"/>
                <w:i/>
                <w:sz w:val="16"/>
                <w:szCs w:val="20"/>
              </w:rPr>
            </w:pPr>
            <w:r w:rsidRPr="00D6059A">
              <w:rPr>
                <w:rFonts w:ascii="GHEA Grapalat" w:hAnsi="GHEA Grapalat"/>
                <w:b/>
                <w:i/>
                <w:sz w:val="16"/>
                <w:szCs w:val="20"/>
              </w:rPr>
              <w:t>3</w:t>
            </w:r>
          </w:p>
        </w:tc>
        <w:tc>
          <w:tcPr>
            <w:tcW w:w="2234" w:type="dxa"/>
            <w:tcBorders>
              <w:top w:val="single" w:sz="4" w:space="0" w:color="auto"/>
              <w:left w:val="single" w:sz="4" w:space="0" w:color="auto"/>
              <w:bottom w:val="single" w:sz="4" w:space="0" w:color="auto"/>
              <w:right w:val="single" w:sz="4" w:space="0" w:color="auto"/>
            </w:tcBorders>
            <w:shd w:val="clear" w:color="auto" w:fill="99CCFF"/>
          </w:tcPr>
          <w:p w14:paraId="09C96ACF" w14:textId="77777777" w:rsidR="000E2053" w:rsidRPr="00D6059A" w:rsidRDefault="000E2053" w:rsidP="00D6059A">
            <w:pPr>
              <w:widowControl w:val="0"/>
              <w:spacing w:after="0"/>
              <w:jc w:val="center"/>
              <w:rPr>
                <w:rFonts w:ascii="GHEA Grapalat" w:hAnsi="GHEA Grapalat"/>
                <w:i/>
                <w:sz w:val="16"/>
                <w:szCs w:val="20"/>
              </w:rPr>
            </w:pPr>
            <w:r w:rsidRPr="00D6059A">
              <w:rPr>
                <w:rFonts w:ascii="GHEA Grapalat" w:hAnsi="GHEA Grapalat"/>
                <w:b/>
                <w:i/>
                <w:sz w:val="16"/>
                <w:szCs w:val="20"/>
              </w:rPr>
              <w:t>4</w:t>
            </w:r>
          </w:p>
        </w:tc>
        <w:tc>
          <w:tcPr>
            <w:tcW w:w="1758" w:type="dxa"/>
            <w:tcBorders>
              <w:top w:val="single" w:sz="4" w:space="0" w:color="auto"/>
              <w:left w:val="single" w:sz="4" w:space="0" w:color="auto"/>
              <w:bottom w:val="single" w:sz="4" w:space="0" w:color="auto"/>
              <w:right w:val="single" w:sz="4" w:space="0" w:color="auto"/>
            </w:tcBorders>
            <w:shd w:val="clear" w:color="auto" w:fill="99CCFF"/>
          </w:tcPr>
          <w:p w14:paraId="0F134F49" w14:textId="77777777" w:rsidR="000E2053" w:rsidRPr="00D6059A" w:rsidRDefault="000E2053" w:rsidP="00D6059A">
            <w:pPr>
              <w:widowControl w:val="0"/>
              <w:spacing w:after="0"/>
              <w:jc w:val="center"/>
              <w:rPr>
                <w:rFonts w:ascii="GHEA Grapalat" w:hAnsi="GHEA Grapalat"/>
                <w:i/>
                <w:sz w:val="16"/>
                <w:szCs w:val="20"/>
              </w:rPr>
            </w:pPr>
            <w:r w:rsidRPr="00D6059A">
              <w:rPr>
                <w:rFonts w:ascii="GHEA Grapalat" w:hAnsi="GHEA Grapalat"/>
                <w:b/>
                <w:i/>
                <w:sz w:val="16"/>
                <w:szCs w:val="20"/>
              </w:rPr>
              <w:t>5=3+4</w:t>
            </w:r>
          </w:p>
        </w:tc>
      </w:tr>
      <w:tr w:rsidR="00D6059A" w:rsidRPr="006927A5" w14:paraId="0684160D" w14:textId="77777777" w:rsidTr="006D7900">
        <w:trPr>
          <w:trHeight w:val="17"/>
          <w:jc w:val="center"/>
        </w:trPr>
        <w:tc>
          <w:tcPr>
            <w:tcW w:w="1272" w:type="dxa"/>
            <w:tcBorders>
              <w:top w:val="single" w:sz="4" w:space="0" w:color="auto"/>
              <w:left w:val="single" w:sz="4" w:space="0" w:color="auto"/>
              <w:bottom w:val="single" w:sz="4" w:space="0" w:color="auto"/>
              <w:right w:val="single" w:sz="4" w:space="0" w:color="auto"/>
            </w:tcBorders>
            <w:vAlign w:val="center"/>
          </w:tcPr>
          <w:p w14:paraId="7DAF53C9" w14:textId="77777777" w:rsidR="000E2053" w:rsidRPr="00D6059A" w:rsidRDefault="000E2053" w:rsidP="00D6059A">
            <w:pPr>
              <w:widowControl w:val="0"/>
              <w:spacing w:after="0"/>
              <w:jc w:val="center"/>
              <w:rPr>
                <w:rFonts w:ascii="GHEA Grapalat" w:hAnsi="GHEA Grapalat"/>
                <w:b/>
                <w:bCs/>
                <w:sz w:val="16"/>
                <w:szCs w:val="20"/>
              </w:rPr>
            </w:pPr>
            <w:r w:rsidRPr="00D6059A">
              <w:rPr>
                <w:rFonts w:ascii="GHEA Grapalat" w:hAnsi="GHEA Grapalat"/>
                <w:b/>
                <w:sz w:val="16"/>
                <w:szCs w:val="20"/>
              </w:rPr>
              <w:t>1</w:t>
            </w:r>
          </w:p>
        </w:tc>
        <w:tc>
          <w:tcPr>
            <w:tcW w:w="1996" w:type="dxa"/>
            <w:tcBorders>
              <w:top w:val="single" w:sz="4" w:space="0" w:color="auto"/>
              <w:left w:val="single" w:sz="4" w:space="0" w:color="auto"/>
              <w:bottom w:val="single" w:sz="4" w:space="0" w:color="auto"/>
              <w:right w:val="single" w:sz="4" w:space="0" w:color="auto"/>
            </w:tcBorders>
            <w:vAlign w:val="center"/>
          </w:tcPr>
          <w:p w14:paraId="4A2E2EFE" w14:textId="0851D25E" w:rsidR="000E2053" w:rsidRPr="00D6059A" w:rsidRDefault="00135B75" w:rsidP="00D6059A">
            <w:pPr>
              <w:widowControl w:val="0"/>
              <w:spacing w:after="0"/>
              <w:rPr>
                <w:rFonts w:ascii="GHEA Grapalat" w:hAnsi="GHEA Grapalat"/>
                <w:spacing w:val="-6"/>
                <w:sz w:val="20"/>
                <w:lang w:val="ru-RU"/>
              </w:rPr>
            </w:pPr>
            <w:r w:rsidRPr="00D6059A">
              <w:rPr>
                <w:rFonts w:ascii="GHEA Grapalat" w:hAnsi="GHEA Grapalat"/>
                <w:spacing w:val="-6"/>
                <w:sz w:val="20"/>
                <w:lang w:val="ru-RU"/>
              </w:rPr>
              <w:t>услуги по обслуживанию волоконно-оптических, сетевых и медных кабелей</w:t>
            </w:r>
          </w:p>
        </w:tc>
        <w:tc>
          <w:tcPr>
            <w:tcW w:w="2246" w:type="dxa"/>
            <w:tcBorders>
              <w:top w:val="single" w:sz="4" w:space="0" w:color="auto"/>
              <w:left w:val="single" w:sz="4" w:space="0" w:color="auto"/>
              <w:bottom w:val="single" w:sz="4" w:space="0" w:color="auto"/>
              <w:right w:val="single" w:sz="4" w:space="0" w:color="auto"/>
            </w:tcBorders>
            <w:shd w:val="clear" w:color="auto" w:fill="auto"/>
          </w:tcPr>
          <w:p w14:paraId="68CDB28B" w14:textId="77777777" w:rsidR="000E2053" w:rsidRPr="00D6059A" w:rsidRDefault="000E2053" w:rsidP="00D6059A">
            <w:pPr>
              <w:widowControl w:val="0"/>
              <w:spacing w:after="0"/>
              <w:jc w:val="center"/>
              <w:rPr>
                <w:rFonts w:ascii="GHEA Grapalat" w:hAnsi="GHEA Grapalat"/>
                <w:sz w:val="16"/>
                <w:szCs w:val="20"/>
                <w:lang w:val="ru-RU"/>
              </w:rPr>
            </w:pPr>
          </w:p>
        </w:tc>
        <w:tc>
          <w:tcPr>
            <w:tcW w:w="2234" w:type="dxa"/>
            <w:tcBorders>
              <w:top w:val="single" w:sz="4" w:space="0" w:color="auto"/>
              <w:left w:val="single" w:sz="4" w:space="0" w:color="auto"/>
              <w:bottom w:val="single" w:sz="4" w:space="0" w:color="auto"/>
              <w:right w:val="single" w:sz="4" w:space="0" w:color="auto"/>
            </w:tcBorders>
            <w:shd w:val="clear" w:color="auto" w:fill="auto"/>
          </w:tcPr>
          <w:p w14:paraId="36476A65" w14:textId="77777777" w:rsidR="000E2053" w:rsidRPr="00D6059A" w:rsidRDefault="000E2053" w:rsidP="00D6059A">
            <w:pPr>
              <w:widowControl w:val="0"/>
              <w:spacing w:after="0"/>
              <w:jc w:val="center"/>
              <w:rPr>
                <w:rFonts w:ascii="GHEA Grapalat" w:hAnsi="GHEA Grapalat"/>
                <w:sz w:val="16"/>
                <w:szCs w:val="20"/>
                <w:lang w:val="ru-RU"/>
              </w:rPr>
            </w:pPr>
          </w:p>
        </w:tc>
        <w:tc>
          <w:tcPr>
            <w:tcW w:w="1758" w:type="dxa"/>
            <w:tcBorders>
              <w:top w:val="single" w:sz="4" w:space="0" w:color="auto"/>
              <w:left w:val="single" w:sz="4" w:space="0" w:color="auto"/>
              <w:bottom w:val="single" w:sz="4" w:space="0" w:color="auto"/>
              <w:right w:val="single" w:sz="4" w:space="0" w:color="auto"/>
            </w:tcBorders>
            <w:shd w:val="clear" w:color="auto" w:fill="auto"/>
          </w:tcPr>
          <w:p w14:paraId="6CC96DBE" w14:textId="77777777" w:rsidR="000E2053" w:rsidRPr="00D6059A" w:rsidRDefault="000E2053" w:rsidP="00D6059A">
            <w:pPr>
              <w:widowControl w:val="0"/>
              <w:spacing w:after="0"/>
              <w:jc w:val="center"/>
              <w:rPr>
                <w:rFonts w:ascii="GHEA Grapalat" w:hAnsi="GHEA Grapalat"/>
                <w:sz w:val="16"/>
                <w:szCs w:val="20"/>
                <w:lang w:val="ru-RU"/>
              </w:rPr>
            </w:pPr>
          </w:p>
        </w:tc>
      </w:tr>
    </w:tbl>
    <w:p w14:paraId="178DE114" w14:textId="77777777" w:rsidR="00D910D9" w:rsidRPr="00D6059A" w:rsidRDefault="00D910D9" w:rsidP="00D6059A">
      <w:pPr>
        <w:widowControl w:val="0"/>
        <w:tabs>
          <w:tab w:val="left" w:pos="6804"/>
        </w:tabs>
        <w:spacing w:after="0"/>
        <w:jc w:val="center"/>
        <w:rPr>
          <w:rFonts w:ascii="GHEA Grapalat" w:hAnsi="GHEA Grapalat"/>
          <w:sz w:val="20"/>
          <w:lang w:val="ru-RU"/>
        </w:rPr>
      </w:pPr>
    </w:p>
    <w:p w14:paraId="5FC32997" w14:textId="77777777" w:rsidR="00D910D9" w:rsidRPr="00D6059A" w:rsidRDefault="00D910D9" w:rsidP="00D6059A">
      <w:pPr>
        <w:widowControl w:val="0"/>
        <w:tabs>
          <w:tab w:val="left" w:pos="6804"/>
        </w:tabs>
        <w:spacing w:after="0"/>
        <w:jc w:val="center"/>
        <w:rPr>
          <w:rFonts w:ascii="GHEA Grapalat" w:hAnsi="GHEA Grapalat"/>
          <w:sz w:val="20"/>
          <w:lang w:val="ru-RU"/>
        </w:rPr>
      </w:pPr>
    </w:p>
    <w:p w14:paraId="49498B3C" w14:textId="390068D9" w:rsidR="000E2053" w:rsidRPr="00D6059A" w:rsidRDefault="000E2053" w:rsidP="00D6059A">
      <w:pPr>
        <w:widowControl w:val="0"/>
        <w:tabs>
          <w:tab w:val="left" w:pos="6804"/>
        </w:tabs>
        <w:spacing w:after="0"/>
        <w:jc w:val="center"/>
        <w:rPr>
          <w:rFonts w:ascii="GHEA Grapalat" w:hAnsi="GHEA Grapalat"/>
          <w:sz w:val="20"/>
          <w:lang w:val="ru-RU"/>
        </w:rPr>
      </w:pPr>
      <w:r w:rsidRPr="00D6059A">
        <w:rPr>
          <w:rFonts w:ascii="GHEA Grapalat" w:hAnsi="GHEA Grapalat"/>
          <w:sz w:val="20"/>
          <w:lang w:val="ru-RU"/>
        </w:rPr>
        <w:t>_________________________________________________</w:t>
      </w:r>
      <w:r w:rsidRPr="00D6059A">
        <w:rPr>
          <w:rFonts w:ascii="GHEA Grapalat" w:hAnsi="GHEA Grapalat"/>
          <w:sz w:val="20"/>
          <w:lang w:val="ru-RU"/>
        </w:rPr>
        <w:tab/>
        <w:t>_________________</w:t>
      </w:r>
    </w:p>
    <w:p w14:paraId="256F53CA" w14:textId="77777777" w:rsidR="000E2053" w:rsidRPr="00D6059A" w:rsidRDefault="000E2053" w:rsidP="00D6059A">
      <w:pPr>
        <w:widowControl w:val="0"/>
        <w:tabs>
          <w:tab w:val="left" w:pos="7513"/>
        </w:tabs>
        <w:spacing w:after="0"/>
        <w:ind w:left="709"/>
        <w:jc w:val="both"/>
        <w:rPr>
          <w:rFonts w:ascii="GHEA Grapalat" w:hAnsi="GHEA Grapalat" w:cs="Arial"/>
          <w:sz w:val="12"/>
          <w:lang w:val="ru-RU"/>
        </w:rPr>
      </w:pPr>
      <w:r w:rsidRPr="00D6059A">
        <w:rPr>
          <w:rFonts w:ascii="GHEA Grapalat" w:hAnsi="GHEA Grapalat"/>
          <w:sz w:val="12"/>
          <w:lang w:val="ru-RU"/>
        </w:rPr>
        <w:t>наименование участника (должность, имя, фамилия руководителя)</w:t>
      </w:r>
      <w:r w:rsidRPr="00D6059A">
        <w:rPr>
          <w:rFonts w:ascii="GHEA Grapalat" w:hAnsi="GHEA Grapalat"/>
          <w:sz w:val="12"/>
          <w:lang w:val="ru-RU"/>
        </w:rPr>
        <w:tab/>
        <w:t>подпись</w:t>
      </w:r>
    </w:p>
    <w:p w14:paraId="3AEE41CD" w14:textId="77777777" w:rsidR="000E2053" w:rsidRPr="00D6059A" w:rsidRDefault="000E2053" w:rsidP="00D6059A">
      <w:pPr>
        <w:widowControl w:val="0"/>
        <w:spacing w:after="0"/>
        <w:jc w:val="both"/>
        <w:rPr>
          <w:rFonts w:ascii="GHEA Grapalat" w:hAnsi="GHEA Grapalat"/>
          <w:sz w:val="20"/>
          <w:lang w:val="es-ES"/>
        </w:rPr>
      </w:pPr>
    </w:p>
    <w:p w14:paraId="615F3202" w14:textId="77777777" w:rsidR="000E2053" w:rsidRPr="00D6059A" w:rsidRDefault="000E2053" w:rsidP="00D6059A">
      <w:pPr>
        <w:widowControl w:val="0"/>
        <w:spacing w:after="0"/>
        <w:jc w:val="right"/>
        <w:rPr>
          <w:rFonts w:ascii="GHEA Grapalat" w:hAnsi="GHEA Grapalat"/>
          <w:sz w:val="20"/>
          <w:lang w:val="ru-RU"/>
        </w:rPr>
      </w:pPr>
      <w:r w:rsidRPr="00D6059A">
        <w:rPr>
          <w:rFonts w:ascii="GHEA Grapalat" w:hAnsi="GHEA Grapalat"/>
          <w:sz w:val="20"/>
          <w:lang w:val="ru-RU"/>
        </w:rPr>
        <w:t>М. П.</w:t>
      </w:r>
    </w:p>
    <w:p w14:paraId="1C0E5D15" w14:textId="5998229E" w:rsidR="000E2053" w:rsidRPr="00D6059A" w:rsidRDefault="000E2053" w:rsidP="00D6059A">
      <w:pPr>
        <w:spacing w:after="0"/>
        <w:jc w:val="both"/>
        <w:rPr>
          <w:rFonts w:ascii="GHEA Grapalat" w:hAnsi="GHEA Grapalat"/>
          <w:b/>
          <w:sz w:val="20"/>
          <w:lang w:val="ru-RU"/>
        </w:rPr>
      </w:pPr>
      <w:r w:rsidRPr="00D6059A">
        <w:rPr>
          <w:rFonts w:ascii="GHEA Grapalat" w:hAnsi="GHEA Grapalat"/>
          <w:b/>
          <w:i/>
          <w:sz w:val="20"/>
          <w:lang w:val="es-ES"/>
        </w:rPr>
        <w:t xml:space="preserve">* Участник должен подать единую заявку с общей суммой, предложенной за услуги, с приложением N 2, дополняющим сумму единичных заявок, полученных в Приложении 2.1. </w:t>
      </w:r>
      <w:r w:rsidR="00EE24E4" w:rsidRPr="00D6059A">
        <w:rPr>
          <w:rFonts w:ascii="GHEA Grapalat" w:hAnsi="GHEA Grapalat"/>
          <w:b/>
          <w:i/>
          <w:sz w:val="20"/>
          <w:lang w:val="es-ES"/>
        </w:rPr>
        <w:t>Приложение 2.1 необходимо заполнить и приложить к Приложению 2.</w:t>
      </w:r>
      <w:r w:rsidRPr="00D6059A">
        <w:rPr>
          <w:rFonts w:ascii="GHEA Grapalat" w:hAnsi="GHEA Grapalat"/>
          <w:b/>
          <w:i/>
          <w:sz w:val="20"/>
          <w:lang w:val="es-ES"/>
        </w:rPr>
        <w:t xml:space="preserve"> </w:t>
      </w:r>
      <w:r w:rsidRPr="00D6059A">
        <w:rPr>
          <w:rFonts w:ascii="GHEA Grapalat" w:hAnsi="GHEA Grapalat"/>
          <w:b/>
          <w:sz w:val="20"/>
          <w:lang w:val="ru-RU"/>
        </w:rPr>
        <w:br w:type="page"/>
      </w:r>
    </w:p>
    <w:p w14:paraId="5F6E4E71" w14:textId="77777777" w:rsidR="00D910D9" w:rsidRPr="00D6059A" w:rsidRDefault="00D910D9" w:rsidP="00D6059A">
      <w:pPr>
        <w:pStyle w:val="BodyTextIndent3"/>
        <w:jc w:val="center"/>
        <w:rPr>
          <w:rFonts w:ascii="GHEA Grapalat" w:hAnsi="GHEA Grapalat" w:cs="GHEA Grapalat"/>
          <w:i/>
          <w:lang w:val="ru-RU"/>
        </w:rPr>
        <w:sectPr w:rsidR="00D910D9" w:rsidRPr="00D6059A" w:rsidSect="00F924AD">
          <w:headerReference w:type="even" r:id="rId14"/>
          <w:headerReference w:type="default" r:id="rId15"/>
          <w:footerReference w:type="even" r:id="rId16"/>
          <w:footerReference w:type="default" r:id="rId17"/>
          <w:headerReference w:type="first" r:id="rId18"/>
          <w:footerReference w:type="first" r:id="rId19"/>
          <w:pgSz w:w="11906" w:h="16838" w:code="9"/>
          <w:pgMar w:top="720" w:right="720" w:bottom="720" w:left="720" w:header="144" w:footer="288" w:gutter="0"/>
          <w:cols w:space="720"/>
          <w:docGrid w:linePitch="360"/>
        </w:sectPr>
      </w:pPr>
    </w:p>
    <w:p w14:paraId="3C4DDBA3" w14:textId="78CAB2CC" w:rsidR="00D910D9" w:rsidRPr="00D6059A" w:rsidRDefault="00D910D9" w:rsidP="00D6059A">
      <w:pPr>
        <w:pStyle w:val="BodyTextIndent3"/>
        <w:widowControl w:val="0"/>
        <w:spacing w:line="240" w:lineRule="auto"/>
        <w:jc w:val="right"/>
        <w:rPr>
          <w:rFonts w:ascii="GHEA Grapalat" w:hAnsi="GHEA Grapalat"/>
          <w:b/>
          <w:szCs w:val="24"/>
          <w:lang w:val="ru-RU"/>
        </w:rPr>
      </w:pPr>
      <w:r w:rsidRPr="00D6059A">
        <w:rPr>
          <w:rFonts w:ascii="GHEA Grapalat" w:hAnsi="GHEA Grapalat"/>
          <w:b/>
          <w:szCs w:val="24"/>
          <w:lang w:val="ru-RU"/>
        </w:rPr>
        <w:lastRenderedPageBreak/>
        <w:t>Приложение № 2.1</w:t>
      </w:r>
      <w:r w:rsidR="00034679" w:rsidRPr="00D6059A">
        <w:rPr>
          <w:rFonts w:ascii="GHEA Grapalat" w:hAnsi="GHEA Grapalat"/>
          <w:b/>
          <w:szCs w:val="24"/>
          <w:lang w:val="ru-RU"/>
        </w:rPr>
        <w:t>*</w:t>
      </w:r>
    </w:p>
    <w:p w14:paraId="11EFD695" w14:textId="50D6E7CA" w:rsidR="00D910D9" w:rsidRPr="00D6059A" w:rsidRDefault="00D910D9" w:rsidP="00D6059A">
      <w:pPr>
        <w:pStyle w:val="BodyTextIndent3"/>
        <w:widowControl w:val="0"/>
        <w:spacing w:line="240" w:lineRule="auto"/>
        <w:jc w:val="right"/>
        <w:rPr>
          <w:rFonts w:ascii="GHEA Grapalat" w:hAnsi="GHEA Grapalat" w:cs="Arial"/>
          <w:b/>
          <w:szCs w:val="24"/>
          <w:lang w:val="ru-RU"/>
        </w:rPr>
      </w:pPr>
      <w:r w:rsidRPr="00D6059A">
        <w:rPr>
          <w:rFonts w:ascii="GHEA Grapalat" w:hAnsi="GHEA Grapalat"/>
          <w:b/>
          <w:szCs w:val="24"/>
          <w:lang w:val="ru-RU"/>
        </w:rPr>
        <w:t>к Приглашению на запрос катировок</w:t>
      </w:r>
      <w:r w:rsidRPr="00D6059A">
        <w:rPr>
          <w:rFonts w:ascii="GHEA Grapalat" w:hAnsi="GHEA Grapalat"/>
          <w:b/>
          <w:szCs w:val="24"/>
          <w:lang w:val="ru-RU"/>
        </w:rPr>
        <w:br/>
        <w:t xml:space="preserve">под кодом </w:t>
      </w:r>
      <w:r w:rsidR="00135B75" w:rsidRPr="00D6059A">
        <w:rPr>
          <w:rFonts w:ascii="GHEA Grapalat" w:hAnsi="GHEA Grapalat"/>
          <w:b/>
          <w:szCs w:val="24"/>
        </w:rPr>
        <w:t>ՓՍՍ</w:t>
      </w:r>
      <w:r w:rsidR="00135B75" w:rsidRPr="00D6059A">
        <w:rPr>
          <w:rFonts w:ascii="GHEA Grapalat" w:hAnsi="GHEA Grapalat"/>
          <w:b/>
          <w:szCs w:val="24"/>
          <w:lang w:val="ru-RU"/>
        </w:rPr>
        <w:t>-</w:t>
      </w:r>
      <w:r w:rsidR="00135B75" w:rsidRPr="00D6059A">
        <w:rPr>
          <w:rFonts w:ascii="GHEA Grapalat" w:hAnsi="GHEA Grapalat"/>
          <w:b/>
          <w:szCs w:val="24"/>
        </w:rPr>
        <w:t>ԳՀԾՁԲ</w:t>
      </w:r>
      <w:r w:rsidR="00135B75" w:rsidRPr="00D6059A">
        <w:rPr>
          <w:rFonts w:ascii="GHEA Grapalat" w:hAnsi="GHEA Grapalat"/>
          <w:b/>
          <w:szCs w:val="24"/>
          <w:lang w:val="ru-RU"/>
        </w:rPr>
        <w:t>-2021/13</w:t>
      </w:r>
    </w:p>
    <w:p w14:paraId="27AD4AFF" w14:textId="62A7435B" w:rsidR="00034679" w:rsidRPr="00D6059A" w:rsidRDefault="00D910D9" w:rsidP="00D6059A">
      <w:pPr>
        <w:pStyle w:val="BodyTextIndent3"/>
        <w:jc w:val="center"/>
        <w:rPr>
          <w:rFonts w:ascii="GHEA Grapalat" w:hAnsi="GHEA Grapalat"/>
          <w:b/>
          <w:i/>
          <w:lang w:val="ru-RU"/>
        </w:rPr>
      </w:pPr>
      <w:r w:rsidRPr="00D6059A">
        <w:rPr>
          <w:rFonts w:ascii="GHEA Grapalat" w:hAnsi="GHEA Grapalat" w:cs="GHEA Grapalat"/>
          <w:i/>
          <w:lang w:val="ru-RU"/>
        </w:rPr>
        <w:t>ПРАЙС-ЛИСТ</w:t>
      </w:r>
      <w:r w:rsidR="00034679" w:rsidRPr="00D6059A">
        <w:rPr>
          <w:rFonts w:ascii="GHEA Grapalat" w:hAnsi="GHEA Grapalat" w:cs="GHEA Grapalat"/>
          <w:i/>
          <w:lang w:val="ru-RU"/>
        </w:rPr>
        <w:t>**</w:t>
      </w:r>
      <w:r w:rsidRPr="00D6059A">
        <w:rPr>
          <w:rFonts w:ascii="GHEA Grapalat" w:hAnsi="GHEA Grapalat" w:cs="GHEA Grapalat"/>
          <w:i/>
          <w:lang w:val="ru-RU"/>
        </w:rPr>
        <w:t xml:space="preserve"> </w:t>
      </w:r>
    </w:p>
    <w:tbl>
      <w:tblPr>
        <w:tblStyle w:val="TableGrid"/>
        <w:tblW w:w="14328" w:type="dxa"/>
        <w:jc w:val="center"/>
        <w:tblLook w:val="04A0" w:firstRow="1" w:lastRow="0" w:firstColumn="1" w:lastColumn="0" w:noHBand="0" w:noVBand="1"/>
      </w:tblPr>
      <w:tblGrid>
        <w:gridCol w:w="794"/>
        <w:gridCol w:w="2249"/>
        <w:gridCol w:w="9022"/>
        <w:gridCol w:w="2263"/>
      </w:tblGrid>
      <w:tr w:rsidR="000E1857" w:rsidRPr="00D6059A" w14:paraId="4CBFFFB3" w14:textId="77777777" w:rsidTr="00E14C17">
        <w:trPr>
          <w:jc w:val="center"/>
        </w:trPr>
        <w:tc>
          <w:tcPr>
            <w:tcW w:w="794" w:type="dxa"/>
            <w:vAlign w:val="center"/>
          </w:tcPr>
          <w:p w14:paraId="0D9F6CAA" w14:textId="00628488" w:rsidR="00E00F38" w:rsidRPr="00D6059A" w:rsidRDefault="00E00F38" w:rsidP="00D6059A">
            <w:pPr>
              <w:pStyle w:val="ListParagraph"/>
              <w:tabs>
                <w:tab w:val="left" w:pos="1080"/>
              </w:tabs>
              <w:ind w:left="0"/>
              <w:jc w:val="center"/>
              <w:rPr>
                <w:rFonts w:ascii="GHEA Grapalat" w:hAnsi="GHEA Grapalat"/>
                <w:b/>
                <w:sz w:val="18"/>
                <w:szCs w:val="18"/>
              </w:rPr>
            </w:pPr>
            <w:r w:rsidRPr="00D6059A">
              <w:rPr>
                <w:rFonts w:ascii="GHEA Grapalat" w:eastAsia="Calibri" w:hAnsi="GHEA Grapalat"/>
                <w:b/>
                <w:sz w:val="18"/>
                <w:szCs w:val="18"/>
                <w:lang w:val="pt-BR"/>
              </w:rPr>
              <w:t>Номер лота</w:t>
            </w:r>
          </w:p>
        </w:tc>
        <w:tc>
          <w:tcPr>
            <w:tcW w:w="2249" w:type="dxa"/>
            <w:vAlign w:val="center"/>
          </w:tcPr>
          <w:p w14:paraId="38187260" w14:textId="65F560E2" w:rsidR="00E00F38" w:rsidRPr="00D6059A" w:rsidRDefault="00E00F38" w:rsidP="00D6059A">
            <w:pPr>
              <w:pStyle w:val="ListParagraph"/>
              <w:tabs>
                <w:tab w:val="left" w:pos="1080"/>
              </w:tabs>
              <w:ind w:left="0"/>
              <w:jc w:val="center"/>
              <w:rPr>
                <w:rFonts w:ascii="GHEA Grapalat" w:hAnsi="GHEA Grapalat"/>
                <w:b/>
                <w:sz w:val="18"/>
                <w:szCs w:val="18"/>
              </w:rPr>
            </w:pPr>
            <w:r w:rsidRPr="00D6059A">
              <w:rPr>
                <w:rFonts w:ascii="GHEA Grapalat" w:eastAsia="Calibri" w:hAnsi="GHEA Grapalat"/>
                <w:b/>
                <w:sz w:val="18"/>
                <w:szCs w:val="18"/>
                <w:lang w:val="pt-BR"/>
              </w:rPr>
              <w:t>Наименование</w:t>
            </w:r>
          </w:p>
        </w:tc>
        <w:tc>
          <w:tcPr>
            <w:tcW w:w="9022" w:type="dxa"/>
            <w:vAlign w:val="center"/>
          </w:tcPr>
          <w:p w14:paraId="1CE8A4B2" w14:textId="41DE5313" w:rsidR="00E00F38" w:rsidRPr="00D6059A" w:rsidRDefault="00E00F38" w:rsidP="00D6059A">
            <w:pPr>
              <w:pStyle w:val="ListParagraph"/>
              <w:tabs>
                <w:tab w:val="left" w:pos="1080"/>
              </w:tabs>
              <w:ind w:left="0"/>
              <w:jc w:val="center"/>
              <w:rPr>
                <w:rFonts w:ascii="GHEA Grapalat" w:hAnsi="GHEA Grapalat"/>
                <w:b/>
                <w:sz w:val="18"/>
                <w:szCs w:val="18"/>
              </w:rPr>
            </w:pPr>
            <w:r w:rsidRPr="00D6059A">
              <w:rPr>
                <w:rFonts w:ascii="GHEA Grapalat" w:eastAsia="Calibri" w:hAnsi="GHEA Grapalat"/>
                <w:b/>
                <w:sz w:val="18"/>
                <w:szCs w:val="18"/>
                <w:lang w:val="pt-BR"/>
              </w:rPr>
              <w:t>Техническая характеристика</w:t>
            </w:r>
          </w:p>
        </w:tc>
        <w:tc>
          <w:tcPr>
            <w:tcW w:w="2263" w:type="dxa"/>
            <w:vAlign w:val="center"/>
          </w:tcPr>
          <w:p w14:paraId="0ABD8F9B" w14:textId="77777777" w:rsidR="00E00F38" w:rsidRPr="00D6059A" w:rsidRDefault="00E00F38" w:rsidP="00D6059A">
            <w:pPr>
              <w:spacing w:after="0"/>
              <w:contextualSpacing/>
              <w:jc w:val="center"/>
              <w:rPr>
                <w:rFonts w:ascii="GHEA Grapalat" w:eastAsia="Calibri" w:hAnsi="GHEA Grapalat"/>
                <w:b/>
                <w:sz w:val="18"/>
                <w:szCs w:val="18"/>
                <w:lang w:val="pt-BR"/>
              </w:rPr>
            </w:pPr>
            <w:r w:rsidRPr="00D6059A">
              <w:rPr>
                <w:rFonts w:ascii="GHEA Grapalat" w:eastAsia="Calibri" w:hAnsi="GHEA Grapalat"/>
                <w:b/>
                <w:sz w:val="18"/>
                <w:szCs w:val="18"/>
                <w:lang w:val="pt-BR"/>
              </w:rPr>
              <w:t>Цена, предлагаемая участником за услугу за единицу*</w:t>
            </w:r>
          </w:p>
          <w:p w14:paraId="1FB06283" w14:textId="253AE881" w:rsidR="00E00F38" w:rsidRPr="00D6059A" w:rsidRDefault="00E00F38" w:rsidP="00D6059A">
            <w:pPr>
              <w:pStyle w:val="ListParagraph"/>
              <w:tabs>
                <w:tab w:val="left" w:pos="1080"/>
              </w:tabs>
              <w:ind w:left="0"/>
              <w:jc w:val="center"/>
              <w:rPr>
                <w:rFonts w:ascii="GHEA Grapalat" w:hAnsi="GHEA Grapalat"/>
                <w:b/>
                <w:sz w:val="18"/>
                <w:szCs w:val="18"/>
              </w:rPr>
            </w:pPr>
            <w:r w:rsidRPr="00D6059A">
              <w:rPr>
                <w:rFonts w:ascii="GHEA Grapalat" w:eastAsia="Calibri" w:hAnsi="GHEA Grapalat"/>
                <w:b/>
                <w:sz w:val="18"/>
                <w:szCs w:val="18"/>
                <w:lang w:val="pt-BR"/>
              </w:rPr>
              <w:t>(Драмов РА)</w:t>
            </w:r>
          </w:p>
        </w:tc>
      </w:tr>
      <w:tr w:rsidR="000E1857" w:rsidRPr="00D6059A" w14:paraId="641F3303" w14:textId="77777777" w:rsidTr="00E14C17">
        <w:trPr>
          <w:jc w:val="center"/>
        </w:trPr>
        <w:tc>
          <w:tcPr>
            <w:tcW w:w="794" w:type="dxa"/>
            <w:shd w:val="clear" w:color="auto" w:fill="D9D9D9" w:themeFill="background1" w:themeFillShade="D9"/>
            <w:vAlign w:val="center"/>
          </w:tcPr>
          <w:p w14:paraId="7CC15422" w14:textId="77777777" w:rsidR="00034679" w:rsidRPr="00D6059A" w:rsidRDefault="00034679" w:rsidP="00D6059A">
            <w:pPr>
              <w:pStyle w:val="ListParagraph"/>
              <w:tabs>
                <w:tab w:val="left" w:pos="1080"/>
              </w:tabs>
              <w:ind w:left="0"/>
              <w:jc w:val="center"/>
              <w:rPr>
                <w:rFonts w:ascii="GHEA Grapalat" w:hAnsi="GHEA Grapalat"/>
                <w:i/>
                <w:sz w:val="18"/>
                <w:szCs w:val="18"/>
                <w:lang w:val="hy-AM"/>
              </w:rPr>
            </w:pPr>
            <w:r w:rsidRPr="00D6059A">
              <w:rPr>
                <w:rFonts w:ascii="GHEA Grapalat" w:hAnsi="GHEA Grapalat"/>
                <w:i/>
                <w:sz w:val="18"/>
                <w:szCs w:val="18"/>
                <w:lang w:val="hy-AM"/>
              </w:rPr>
              <w:t>1</w:t>
            </w:r>
          </w:p>
        </w:tc>
        <w:tc>
          <w:tcPr>
            <w:tcW w:w="2249" w:type="dxa"/>
            <w:shd w:val="clear" w:color="auto" w:fill="D9D9D9" w:themeFill="background1" w:themeFillShade="D9"/>
            <w:vAlign w:val="center"/>
          </w:tcPr>
          <w:p w14:paraId="1FC5A1F3" w14:textId="77777777" w:rsidR="00034679" w:rsidRPr="00D6059A" w:rsidRDefault="00034679" w:rsidP="00D6059A">
            <w:pPr>
              <w:pStyle w:val="ListParagraph"/>
              <w:tabs>
                <w:tab w:val="left" w:pos="1080"/>
              </w:tabs>
              <w:ind w:left="0"/>
              <w:jc w:val="center"/>
              <w:rPr>
                <w:rFonts w:ascii="GHEA Grapalat" w:hAnsi="GHEA Grapalat"/>
                <w:i/>
                <w:sz w:val="18"/>
                <w:szCs w:val="18"/>
                <w:lang w:val="hy-AM"/>
              </w:rPr>
            </w:pPr>
            <w:r w:rsidRPr="00D6059A">
              <w:rPr>
                <w:rFonts w:ascii="GHEA Grapalat" w:hAnsi="GHEA Grapalat"/>
                <w:i/>
                <w:sz w:val="18"/>
                <w:szCs w:val="18"/>
                <w:lang w:val="hy-AM"/>
              </w:rPr>
              <w:t>2</w:t>
            </w:r>
          </w:p>
        </w:tc>
        <w:tc>
          <w:tcPr>
            <w:tcW w:w="9022" w:type="dxa"/>
            <w:shd w:val="clear" w:color="auto" w:fill="D9D9D9" w:themeFill="background1" w:themeFillShade="D9"/>
            <w:vAlign w:val="center"/>
          </w:tcPr>
          <w:p w14:paraId="7BE2BC05" w14:textId="77777777" w:rsidR="00034679" w:rsidRPr="00D6059A" w:rsidRDefault="00034679" w:rsidP="00D6059A">
            <w:pPr>
              <w:pStyle w:val="ListParagraph"/>
              <w:tabs>
                <w:tab w:val="left" w:pos="1080"/>
              </w:tabs>
              <w:ind w:left="0"/>
              <w:jc w:val="center"/>
              <w:rPr>
                <w:rFonts w:ascii="GHEA Grapalat" w:hAnsi="GHEA Grapalat"/>
                <w:i/>
                <w:sz w:val="18"/>
                <w:szCs w:val="18"/>
                <w:lang w:val="hy-AM"/>
              </w:rPr>
            </w:pPr>
            <w:r w:rsidRPr="00D6059A">
              <w:rPr>
                <w:rFonts w:ascii="GHEA Grapalat" w:hAnsi="GHEA Grapalat"/>
                <w:i/>
                <w:sz w:val="18"/>
                <w:szCs w:val="18"/>
                <w:lang w:val="hy-AM"/>
              </w:rPr>
              <w:t>3</w:t>
            </w:r>
          </w:p>
        </w:tc>
        <w:tc>
          <w:tcPr>
            <w:tcW w:w="2263" w:type="dxa"/>
            <w:shd w:val="clear" w:color="auto" w:fill="D9D9D9" w:themeFill="background1" w:themeFillShade="D9"/>
            <w:vAlign w:val="center"/>
          </w:tcPr>
          <w:p w14:paraId="4453F65D" w14:textId="77777777" w:rsidR="00034679" w:rsidRPr="00D6059A" w:rsidRDefault="00034679" w:rsidP="00D6059A">
            <w:pPr>
              <w:pStyle w:val="ListParagraph"/>
              <w:tabs>
                <w:tab w:val="left" w:pos="1080"/>
              </w:tabs>
              <w:ind w:left="0"/>
              <w:jc w:val="center"/>
              <w:rPr>
                <w:rFonts w:ascii="GHEA Grapalat" w:hAnsi="GHEA Grapalat"/>
                <w:i/>
                <w:sz w:val="18"/>
                <w:szCs w:val="18"/>
                <w:lang w:val="hy-AM"/>
              </w:rPr>
            </w:pPr>
            <w:r w:rsidRPr="00D6059A">
              <w:rPr>
                <w:rFonts w:ascii="GHEA Grapalat" w:hAnsi="GHEA Grapalat"/>
                <w:i/>
                <w:sz w:val="18"/>
                <w:szCs w:val="18"/>
                <w:lang w:val="hy-AM"/>
              </w:rPr>
              <w:t>4</w:t>
            </w:r>
          </w:p>
        </w:tc>
      </w:tr>
      <w:tr w:rsidR="00E14C17" w:rsidRPr="006927A5" w14:paraId="7AC4DDE8" w14:textId="77777777" w:rsidTr="00E14C17">
        <w:trPr>
          <w:jc w:val="center"/>
        </w:trPr>
        <w:tc>
          <w:tcPr>
            <w:tcW w:w="794" w:type="dxa"/>
            <w:vMerge w:val="restart"/>
            <w:vAlign w:val="center"/>
          </w:tcPr>
          <w:p w14:paraId="1BF4E324" w14:textId="77777777" w:rsidR="00E14C17" w:rsidRPr="00D6059A" w:rsidRDefault="00E14C17" w:rsidP="00E14C17">
            <w:pPr>
              <w:pStyle w:val="ListParagraph"/>
              <w:tabs>
                <w:tab w:val="left" w:pos="1080"/>
              </w:tabs>
              <w:ind w:left="0"/>
              <w:jc w:val="center"/>
              <w:rPr>
                <w:rFonts w:ascii="GHEA Grapalat" w:hAnsi="GHEA Grapalat"/>
                <w:b/>
                <w:sz w:val="18"/>
                <w:szCs w:val="18"/>
                <w:lang w:val="hy-AM"/>
              </w:rPr>
            </w:pPr>
            <w:r w:rsidRPr="00D6059A">
              <w:rPr>
                <w:rFonts w:ascii="GHEA Grapalat" w:hAnsi="GHEA Grapalat"/>
                <w:b/>
                <w:sz w:val="18"/>
                <w:szCs w:val="18"/>
                <w:lang w:val="hy-AM"/>
              </w:rPr>
              <w:t>1</w:t>
            </w:r>
          </w:p>
        </w:tc>
        <w:tc>
          <w:tcPr>
            <w:tcW w:w="2249" w:type="dxa"/>
            <w:vMerge w:val="restart"/>
            <w:vAlign w:val="center"/>
          </w:tcPr>
          <w:p w14:paraId="1CBAA8E2" w14:textId="230B9C07" w:rsidR="00E14C17" w:rsidRPr="00D6059A" w:rsidRDefault="00E14C17" w:rsidP="00E14C17">
            <w:pPr>
              <w:pStyle w:val="ListParagraph"/>
              <w:tabs>
                <w:tab w:val="left" w:pos="1080"/>
              </w:tabs>
              <w:ind w:left="0"/>
              <w:jc w:val="center"/>
              <w:rPr>
                <w:rFonts w:ascii="GHEA Grapalat" w:hAnsi="GHEA Grapalat"/>
                <w:sz w:val="18"/>
                <w:szCs w:val="18"/>
                <w:lang w:val="hy-AM"/>
              </w:rPr>
            </w:pPr>
            <w:r w:rsidRPr="00D6059A">
              <w:rPr>
                <w:rFonts w:ascii="GHEA Grapalat" w:hAnsi="GHEA Grapalat"/>
                <w:sz w:val="18"/>
                <w:szCs w:val="18"/>
                <w:lang w:val="hy-AM"/>
              </w:rPr>
              <w:t>услуг</w:t>
            </w:r>
            <w:r w:rsidRPr="00D6059A">
              <w:rPr>
                <w:rFonts w:ascii="GHEA Grapalat" w:hAnsi="GHEA Grapalat"/>
                <w:sz w:val="18"/>
                <w:szCs w:val="18"/>
                <w:lang w:val="ru-RU"/>
              </w:rPr>
              <w:t>и</w:t>
            </w:r>
            <w:r w:rsidRPr="00D6059A">
              <w:rPr>
                <w:rFonts w:ascii="GHEA Grapalat" w:hAnsi="GHEA Grapalat"/>
                <w:sz w:val="18"/>
                <w:szCs w:val="18"/>
                <w:lang w:val="hy-AM"/>
              </w:rPr>
              <w:t xml:space="preserve"> по обслуживанию волоконно-оптических, сетевых и медных кабелей</w:t>
            </w:r>
          </w:p>
        </w:tc>
        <w:tc>
          <w:tcPr>
            <w:tcW w:w="9022" w:type="dxa"/>
            <w:vAlign w:val="center"/>
          </w:tcPr>
          <w:p w14:paraId="3FEDA08C" w14:textId="639E9513" w:rsidR="00E14C17" w:rsidRPr="00D6059A" w:rsidRDefault="00E14C17" w:rsidP="00E14C17">
            <w:pPr>
              <w:pStyle w:val="ListParagraph"/>
              <w:tabs>
                <w:tab w:val="left" w:pos="1080"/>
              </w:tabs>
              <w:ind w:left="0"/>
              <w:rPr>
                <w:rFonts w:ascii="GHEA Grapalat" w:hAnsi="GHEA Grapalat"/>
                <w:sz w:val="18"/>
                <w:szCs w:val="18"/>
                <w:lang w:val="hy-AM"/>
              </w:rPr>
            </w:pPr>
            <w:r w:rsidRPr="00E14C17">
              <w:rPr>
                <w:rFonts w:ascii="GHEA Grapalat" w:hAnsi="GHEA Grapalat"/>
                <w:sz w:val="18"/>
                <w:szCs w:val="18"/>
                <w:lang w:val="hy-AM"/>
              </w:rPr>
              <w:t>Демонтаж и установка оптического кабеля длиной 1 метр, проходящего через опоры</w:t>
            </w:r>
          </w:p>
        </w:tc>
        <w:tc>
          <w:tcPr>
            <w:tcW w:w="2263" w:type="dxa"/>
            <w:vAlign w:val="center"/>
          </w:tcPr>
          <w:p w14:paraId="1A34E86A" w14:textId="77777777" w:rsidR="00E14C17" w:rsidRPr="00D6059A" w:rsidRDefault="00E14C17" w:rsidP="00E14C17">
            <w:pPr>
              <w:pStyle w:val="ListParagraph"/>
              <w:tabs>
                <w:tab w:val="left" w:pos="1080"/>
              </w:tabs>
              <w:ind w:left="0"/>
              <w:jc w:val="both"/>
              <w:rPr>
                <w:rFonts w:ascii="GHEA Grapalat" w:hAnsi="GHEA Grapalat"/>
                <w:b/>
                <w:sz w:val="18"/>
                <w:szCs w:val="18"/>
                <w:lang w:val="hy-AM"/>
              </w:rPr>
            </w:pPr>
          </w:p>
        </w:tc>
      </w:tr>
      <w:tr w:rsidR="000E1857" w:rsidRPr="006927A5" w14:paraId="43F1C4E9" w14:textId="77777777" w:rsidTr="00E14C17">
        <w:trPr>
          <w:jc w:val="center"/>
        </w:trPr>
        <w:tc>
          <w:tcPr>
            <w:tcW w:w="794" w:type="dxa"/>
            <w:vMerge/>
            <w:vAlign w:val="center"/>
          </w:tcPr>
          <w:p w14:paraId="502DDD46" w14:textId="77777777" w:rsidR="00034679" w:rsidRPr="00D6059A" w:rsidRDefault="00034679" w:rsidP="00D6059A">
            <w:pPr>
              <w:pStyle w:val="ListParagraph"/>
              <w:tabs>
                <w:tab w:val="left" w:pos="1080"/>
              </w:tabs>
              <w:ind w:left="0"/>
              <w:jc w:val="both"/>
              <w:rPr>
                <w:rFonts w:ascii="GHEA Grapalat" w:hAnsi="GHEA Grapalat"/>
                <w:b/>
                <w:sz w:val="18"/>
                <w:szCs w:val="18"/>
                <w:lang w:val="hy-AM"/>
              </w:rPr>
            </w:pPr>
          </w:p>
        </w:tc>
        <w:tc>
          <w:tcPr>
            <w:tcW w:w="2249" w:type="dxa"/>
            <w:vMerge/>
            <w:vAlign w:val="center"/>
          </w:tcPr>
          <w:p w14:paraId="0A8E946F" w14:textId="77777777" w:rsidR="00034679" w:rsidRPr="00D6059A" w:rsidRDefault="00034679" w:rsidP="00D6059A">
            <w:pPr>
              <w:pStyle w:val="ListParagraph"/>
              <w:tabs>
                <w:tab w:val="left" w:pos="1080"/>
              </w:tabs>
              <w:ind w:left="0"/>
              <w:jc w:val="both"/>
              <w:rPr>
                <w:rFonts w:ascii="GHEA Grapalat" w:hAnsi="GHEA Grapalat"/>
                <w:b/>
                <w:sz w:val="18"/>
                <w:szCs w:val="18"/>
                <w:lang w:val="hy-AM"/>
              </w:rPr>
            </w:pPr>
          </w:p>
        </w:tc>
        <w:tc>
          <w:tcPr>
            <w:tcW w:w="9022" w:type="dxa"/>
            <w:vAlign w:val="center"/>
          </w:tcPr>
          <w:p w14:paraId="1AE11D2D" w14:textId="4DC019B1" w:rsidR="00034679" w:rsidRPr="00D6059A" w:rsidRDefault="00E14C17" w:rsidP="00E14C17">
            <w:pPr>
              <w:pStyle w:val="ListParagraph"/>
              <w:tabs>
                <w:tab w:val="left" w:pos="1080"/>
              </w:tabs>
              <w:ind w:left="0"/>
              <w:rPr>
                <w:rFonts w:ascii="GHEA Grapalat" w:hAnsi="GHEA Grapalat"/>
                <w:sz w:val="18"/>
                <w:szCs w:val="18"/>
                <w:lang w:val="hy-AM"/>
              </w:rPr>
            </w:pPr>
            <w:r w:rsidRPr="00E14C17">
              <w:rPr>
                <w:rFonts w:ascii="GHEA Grapalat" w:hAnsi="GHEA Grapalat"/>
                <w:sz w:val="18"/>
                <w:szCs w:val="18"/>
                <w:lang w:val="hy-AM"/>
              </w:rPr>
              <w:t>Демонтаж 1 метра и установка медного сетевого кабеля, проходящего через опоры</w:t>
            </w:r>
          </w:p>
        </w:tc>
        <w:tc>
          <w:tcPr>
            <w:tcW w:w="2263" w:type="dxa"/>
            <w:vAlign w:val="center"/>
          </w:tcPr>
          <w:p w14:paraId="4928F953" w14:textId="77777777" w:rsidR="00034679" w:rsidRPr="00D6059A" w:rsidRDefault="00034679" w:rsidP="00D6059A">
            <w:pPr>
              <w:pStyle w:val="ListParagraph"/>
              <w:tabs>
                <w:tab w:val="left" w:pos="1080"/>
              </w:tabs>
              <w:ind w:left="0"/>
              <w:jc w:val="both"/>
              <w:rPr>
                <w:rFonts w:ascii="GHEA Grapalat" w:hAnsi="GHEA Grapalat"/>
                <w:b/>
                <w:sz w:val="18"/>
                <w:szCs w:val="18"/>
                <w:lang w:val="hy-AM"/>
              </w:rPr>
            </w:pPr>
          </w:p>
        </w:tc>
      </w:tr>
      <w:tr w:rsidR="000E1857" w:rsidRPr="006927A5" w14:paraId="44BE3280" w14:textId="77777777" w:rsidTr="00E14C17">
        <w:trPr>
          <w:jc w:val="center"/>
        </w:trPr>
        <w:tc>
          <w:tcPr>
            <w:tcW w:w="794" w:type="dxa"/>
            <w:vMerge/>
            <w:vAlign w:val="center"/>
          </w:tcPr>
          <w:p w14:paraId="56FA5B40" w14:textId="77777777" w:rsidR="00034679" w:rsidRPr="00D6059A" w:rsidRDefault="00034679" w:rsidP="00D6059A">
            <w:pPr>
              <w:pStyle w:val="ListParagraph"/>
              <w:tabs>
                <w:tab w:val="left" w:pos="1080"/>
              </w:tabs>
              <w:ind w:left="0"/>
              <w:jc w:val="both"/>
              <w:rPr>
                <w:rFonts w:ascii="GHEA Grapalat" w:hAnsi="GHEA Grapalat"/>
                <w:b/>
                <w:sz w:val="18"/>
                <w:szCs w:val="18"/>
              </w:rPr>
            </w:pPr>
          </w:p>
        </w:tc>
        <w:tc>
          <w:tcPr>
            <w:tcW w:w="2249" w:type="dxa"/>
            <w:vMerge/>
            <w:vAlign w:val="center"/>
          </w:tcPr>
          <w:p w14:paraId="5D8B972A" w14:textId="77777777" w:rsidR="00034679" w:rsidRPr="00D6059A" w:rsidRDefault="00034679" w:rsidP="00D6059A">
            <w:pPr>
              <w:pStyle w:val="ListParagraph"/>
              <w:tabs>
                <w:tab w:val="left" w:pos="1080"/>
              </w:tabs>
              <w:ind w:left="0"/>
              <w:jc w:val="both"/>
              <w:rPr>
                <w:rFonts w:ascii="GHEA Grapalat" w:hAnsi="GHEA Grapalat"/>
                <w:b/>
                <w:sz w:val="18"/>
                <w:szCs w:val="18"/>
              </w:rPr>
            </w:pPr>
          </w:p>
        </w:tc>
        <w:tc>
          <w:tcPr>
            <w:tcW w:w="9022" w:type="dxa"/>
            <w:vAlign w:val="center"/>
          </w:tcPr>
          <w:p w14:paraId="4F331C32" w14:textId="006CD26B" w:rsidR="00034679" w:rsidRPr="00D6059A" w:rsidRDefault="00E14C17" w:rsidP="00050AC9">
            <w:pPr>
              <w:pStyle w:val="ListParagraph"/>
              <w:tabs>
                <w:tab w:val="left" w:pos="1080"/>
              </w:tabs>
              <w:ind w:left="0"/>
              <w:rPr>
                <w:rFonts w:ascii="GHEA Grapalat" w:hAnsi="GHEA Grapalat"/>
                <w:sz w:val="18"/>
                <w:szCs w:val="18"/>
                <w:lang w:val="hy-AM"/>
              </w:rPr>
            </w:pPr>
            <w:r w:rsidRPr="00050AC9">
              <w:rPr>
                <w:rFonts w:ascii="GHEA Grapalat" w:hAnsi="GHEA Grapalat"/>
                <w:sz w:val="18"/>
                <w:szCs w:val="18"/>
                <w:lang w:val="hy-AM"/>
              </w:rPr>
              <w:t>Демонтаж 1 метра и установка медного силового кабеля, проходящего через опоры</w:t>
            </w:r>
          </w:p>
        </w:tc>
        <w:tc>
          <w:tcPr>
            <w:tcW w:w="2263" w:type="dxa"/>
            <w:vAlign w:val="center"/>
          </w:tcPr>
          <w:p w14:paraId="76CD8041" w14:textId="77777777" w:rsidR="00034679" w:rsidRPr="00D6059A" w:rsidRDefault="00034679" w:rsidP="00D6059A">
            <w:pPr>
              <w:pStyle w:val="ListParagraph"/>
              <w:tabs>
                <w:tab w:val="left" w:pos="1080"/>
              </w:tabs>
              <w:ind w:left="0"/>
              <w:jc w:val="both"/>
              <w:rPr>
                <w:rFonts w:ascii="GHEA Grapalat" w:hAnsi="GHEA Grapalat"/>
                <w:b/>
                <w:sz w:val="18"/>
                <w:szCs w:val="18"/>
              </w:rPr>
            </w:pPr>
          </w:p>
        </w:tc>
      </w:tr>
      <w:tr w:rsidR="00E14C17" w:rsidRPr="006927A5" w14:paraId="76C81C91" w14:textId="77777777" w:rsidTr="00E14C17">
        <w:trPr>
          <w:jc w:val="center"/>
        </w:trPr>
        <w:tc>
          <w:tcPr>
            <w:tcW w:w="794" w:type="dxa"/>
            <w:vMerge/>
            <w:vAlign w:val="center"/>
          </w:tcPr>
          <w:p w14:paraId="733EF438" w14:textId="77777777" w:rsidR="00E14C17" w:rsidRPr="00D6059A" w:rsidRDefault="00E14C17" w:rsidP="00E14C17">
            <w:pPr>
              <w:pStyle w:val="ListParagraph"/>
              <w:tabs>
                <w:tab w:val="left" w:pos="1080"/>
              </w:tabs>
              <w:ind w:left="0"/>
              <w:jc w:val="both"/>
              <w:rPr>
                <w:rFonts w:ascii="GHEA Grapalat" w:hAnsi="GHEA Grapalat"/>
                <w:b/>
                <w:sz w:val="18"/>
                <w:szCs w:val="18"/>
              </w:rPr>
            </w:pPr>
          </w:p>
        </w:tc>
        <w:tc>
          <w:tcPr>
            <w:tcW w:w="2249" w:type="dxa"/>
            <w:vMerge/>
            <w:vAlign w:val="center"/>
          </w:tcPr>
          <w:p w14:paraId="512C0F5D" w14:textId="77777777" w:rsidR="00E14C17" w:rsidRPr="00D6059A" w:rsidRDefault="00E14C17" w:rsidP="00E14C17">
            <w:pPr>
              <w:pStyle w:val="ListParagraph"/>
              <w:tabs>
                <w:tab w:val="left" w:pos="1080"/>
              </w:tabs>
              <w:ind w:left="0"/>
              <w:jc w:val="both"/>
              <w:rPr>
                <w:rFonts w:ascii="GHEA Grapalat" w:hAnsi="GHEA Grapalat"/>
                <w:b/>
                <w:sz w:val="18"/>
                <w:szCs w:val="18"/>
              </w:rPr>
            </w:pPr>
          </w:p>
        </w:tc>
        <w:tc>
          <w:tcPr>
            <w:tcW w:w="9022" w:type="dxa"/>
            <w:vAlign w:val="center"/>
          </w:tcPr>
          <w:p w14:paraId="225648EA" w14:textId="6F208095" w:rsidR="00E14C17" w:rsidRPr="00D6059A" w:rsidRDefault="00E14C17" w:rsidP="00050AC9">
            <w:pPr>
              <w:pStyle w:val="ListParagraph"/>
              <w:tabs>
                <w:tab w:val="left" w:pos="1080"/>
              </w:tabs>
              <w:ind w:left="0"/>
              <w:rPr>
                <w:rFonts w:ascii="GHEA Grapalat" w:hAnsi="GHEA Grapalat"/>
                <w:sz w:val="18"/>
                <w:szCs w:val="18"/>
                <w:lang w:val="hy-AM"/>
              </w:rPr>
            </w:pPr>
            <w:r w:rsidRPr="00050AC9">
              <w:rPr>
                <w:rFonts w:ascii="GHEA Grapalat" w:hAnsi="GHEA Grapalat"/>
                <w:sz w:val="18"/>
                <w:szCs w:val="18"/>
                <w:lang w:val="hy-AM"/>
              </w:rPr>
              <w:t>Демонтаж оптического кабеля длиной 1 метр, проходящего через опоры, и прокладка подземной трубы</w:t>
            </w:r>
          </w:p>
        </w:tc>
        <w:tc>
          <w:tcPr>
            <w:tcW w:w="2263" w:type="dxa"/>
            <w:vAlign w:val="center"/>
          </w:tcPr>
          <w:p w14:paraId="63380296" w14:textId="77777777" w:rsidR="00E14C17" w:rsidRPr="00D6059A" w:rsidRDefault="00E14C17" w:rsidP="00E14C17">
            <w:pPr>
              <w:pStyle w:val="ListParagraph"/>
              <w:tabs>
                <w:tab w:val="left" w:pos="1080"/>
              </w:tabs>
              <w:ind w:left="0"/>
              <w:jc w:val="both"/>
              <w:rPr>
                <w:rFonts w:ascii="GHEA Grapalat" w:hAnsi="GHEA Grapalat"/>
                <w:b/>
                <w:sz w:val="18"/>
                <w:szCs w:val="18"/>
              </w:rPr>
            </w:pPr>
          </w:p>
        </w:tc>
      </w:tr>
      <w:tr w:rsidR="00E14C17" w:rsidRPr="006927A5" w14:paraId="3C0C97AF" w14:textId="77777777" w:rsidTr="00E14C17">
        <w:trPr>
          <w:jc w:val="center"/>
        </w:trPr>
        <w:tc>
          <w:tcPr>
            <w:tcW w:w="794" w:type="dxa"/>
            <w:vMerge/>
            <w:vAlign w:val="center"/>
          </w:tcPr>
          <w:p w14:paraId="75FCCBFA" w14:textId="77777777" w:rsidR="00E14C17" w:rsidRPr="00D6059A" w:rsidRDefault="00E14C17" w:rsidP="00E14C17">
            <w:pPr>
              <w:pStyle w:val="ListParagraph"/>
              <w:tabs>
                <w:tab w:val="left" w:pos="1080"/>
              </w:tabs>
              <w:ind w:left="0"/>
              <w:jc w:val="both"/>
              <w:rPr>
                <w:rFonts w:ascii="GHEA Grapalat" w:hAnsi="GHEA Grapalat"/>
                <w:b/>
                <w:sz w:val="18"/>
                <w:szCs w:val="18"/>
              </w:rPr>
            </w:pPr>
          </w:p>
        </w:tc>
        <w:tc>
          <w:tcPr>
            <w:tcW w:w="2249" w:type="dxa"/>
            <w:vMerge/>
            <w:vAlign w:val="center"/>
          </w:tcPr>
          <w:p w14:paraId="7E2A25D6" w14:textId="77777777" w:rsidR="00E14C17" w:rsidRPr="00D6059A" w:rsidRDefault="00E14C17" w:rsidP="00E14C17">
            <w:pPr>
              <w:pStyle w:val="ListParagraph"/>
              <w:tabs>
                <w:tab w:val="left" w:pos="1080"/>
              </w:tabs>
              <w:ind w:left="0"/>
              <w:jc w:val="both"/>
              <w:rPr>
                <w:rFonts w:ascii="GHEA Grapalat" w:hAnsi="GHEA Grapalat"/>
                <w:b/>
                <w:sz w:val="18"/>
                <w:szCs w:val="18"/>
              </w:rPr>
            </w:pPr>
          </w:p>
        </w:tc>
        <w:tc>
          <w:tcPr>
            <w:tcW w:w="9022" w:type="dxa"/>
          </w:tcPr>
          <w:p w14:paraId="31FA71DD" w14:textId="001F6220" w:rsidR="00E14C17" w:rsidRPr="00050AC9" w:rsidRDefault="00E14C17" w:rsidP="00050AC9">
            <w:pPr>
              <w:pStyle w:val="ListParagraph"/>
              <w:tabs>
                <w:tab w:val="left" w:pos="1080"/>
              </w:tabs>
              <w:ind w:left="0"/>
              <w:rPr>
                <w:rFonts w:ascii="GHEA Grapalat" w:hAnsi="GHEA Grapalat"/>
                <w:sz w:val="18"/>
                <w:szCs w:val="18"/>
                <w:lang w:val="hy-AM"/>
              </w:rPr>
            </w:pPr>
            <w:r w:rsidRPr="00050AC9">
              <w:rPr>
                <w:rFonts w:ascii="GHEA Grapalat" w:hAnsi="GHEA Grapalat"/>
                <w:sz w:val="18"/>
                <w:szCs w:val="18"/>
                <w:lang w:val="hy-AM"/>
              </w:rPr>
              <w:t>Демонтаж 1 метра медного сетевого кабеля, проходящего через опоры и прокладки с подземной трубой</w:t>
            </w:r>
          </w:p>
        </w:tc>
        <w:tc>
          <w:tcPr>
            <w:tcW w:w="2263" w:type="dxa"/>
            <w:vAlign w:val="center"/>
          </w:tcPr>
          <w:p w14:paraId="6FEEED25" w14:textId="77777777" w:rsidR="00E14C17" w:rsidRPr="00D6059A" w:rsidRDefault="00E14C17" w:rsidP="00E14C17">
            <w:pPr>
              <w:pStyle w:val="ListParagraph"/>
              <w:tabs>
                <w:tab w:val="left" w:pos="1080"/>
              </w:tabs>
              <w:ind w:left="0"/>
              <w:jc w:val="both"/>
              <w:rPr>
                <w:rFonts w:ascii="GHEA Grapalat" w:hAnsi="GHEA Grapalat"/>
                <w:b/>
                <w:sz w:val="18"/>
                <w:szCs w:val="18"/>
              </w:rPr>
            </w:pPr>
          </w:p>
        </w:tc>
      </w:tr>
      <w:tr w:rsidR="00E14C17" w:rsidRPr="006927A5" w14:paraId="2B4605AF" w14:textId="77777777" w:rsidTr="00E14C17">
        <w:trPr>
          <w:jc w:val="center"/>
        </w:trPr>
        <w:tc>
          <w:tcPr>
            <w:tcW w:w="794" w:type="dxa"/>
            <w:vMerge/>
            <w:vAlign w:val="center"/>
          </w:tcPr>
          <w:p w14:paraId="4A23D623" w14:textId="77777777" w:rsidR="00E14C17" w:rsidRPr="00D6059A" w:rsidRDefault="00E14C17" w:rsidP="00E14C17">
            <w:pPr>
              <w:pStyle w:val="ListParagraph"/>
              <w:tabs>
                <w:tab w:val="left" w:pos="1080"/>
              </w:tabs>
              <w:ind w:left="0"/>
              <w:jc w:val="both"/>
              <w:rPr>
                <w:rFonts w:ascii="GHEA Grapalat" w:hAnsi="GHEA Grapalat"/>
                <w:b/>
                <w:sz w:val="18"/>
                <w:szCs w:val="18"/>
              </w:rPr>
            </w:pPr>
          </w:p>
        </w:tc>
        <w:tc>
          <w:tcPr>
            <w:tcW w:w="2249" w:type="dxa"/>
            <w:vMerge/>
            <w:vAlign w:val="center"/>
          </w:tcPr>
          <w:p w14:paraId="5BDAD414" w14:textId="77777777" w:rsidR="00E14C17" w:rsidRPr="00D6059A" w:rsidRDefault="00E14C17" w:rsidP="00E14C17">
            <w:pPr>
              <w:pStyle w:val="ListParagraph"/>
              <w:tabs>
                <w:tab w:val="left" w:pos="1080"/>
              </w:tabs>
              <w:ind w:left="0"/>
              <w:jc w:val="both"/>
              <w:rPr>
                <w:rFonts w:ascii="GHEA Grapalat" w:hAnsi="GHEA Grapalat"/>
                <w:b/>
                <w:sz w:val="18"/>
                <w:szCs w:val="18"/>
              </w:rPr>
            </w:pPr>
          </w:p>
        </w:tc>
        <w:tc>
          <w:tcPr>
            <w:tcW w:w="9022" w:type="dxa"/>
            <w:vAlign w:val="center"/>
          </w:tcPr>
          <w:p w14:paraId="7506FB86" w14:textId="4C5E4BF2" w:rsidR="00E14C17" w:rsidRPr="00050AC9" w:rsidRDefault="00E14C17" w:rsidP="00050AC9">
            <w:pPr>
              <w:pStyle w:val="ListParagraph"/>
              <w:tabs>
                <w:tab w:val="left" w:pos="1080"/>
              </w:tabs>
              <w:ind w:left="0"/>
              <w:rPr>
                <w:rFonts w:ascii="GHEA Grapalat" w:hAnsi="GHEA Grapalat"/>
                <w:sz w:val="18"/>
                <w:szCs w:val="18"/>
                <w:lang w:val="hy-AM"/>
              </w:rPr>
            </w:pPr>
            <w:r w:rsidRPr="00050AC9">
              <w:rPr>
                <w:rFonts w:ascii="GHEA Grapalat" w:hAnsi="GHEA Grapalat"/>
                <w:sz w:val="18"/>
                <w:szCs w:val="18"/>
                <w:lang w:val="hy-AM"/>
              </w:rPr>
              <w:t>Демонтаж 1 метра медного силового кабеля, проходящего через опоры и прокладки с подземной трубой</w:t>
            </w:r>
          </w:p>
        </w:tc>
        <w:tc>
          <w:tcPr>
            <w:tcW w:w="2263" w:type="dxa"/>
            <w:vAlign w:val="center"/>
          </w:tcPr>
          <w:p w14:paraId="27EC31FA" w14:textId="77777777" w:rsidR="00E14C17" w:rsidRPr="00D6059A" w:rsidRDefault="00E14C17" w:rsidP="00E14C17">
            <w:pPr>
              <w:pStyle w:val="ListParagraph"/>
              <w:tabs>
                <w:tab w:val="left" w:pos="1080"/>
              </w:tabs>
              <w:ind w:left="0"/>
              <w:jc w:val="both"/>
              <w:rPr>
                <w:rFonts w:ascii="GHEA Grapalat" w:hAnsi="GHEA Grapalat"/>
                <w:b/>
                <w:sz w:val="18"/>
                <w:szCs w:val="18"/>
              </w:rPr>
            </w:pPr>
          </w:p>
        </w:tc>
      </w:tr>
      <w:tr w:rsidR="00E14C17" w:rsidRPr="00E14C17" w14:paraId="7D17E466" w14:textId="77777777" w:rsidTr="00E14C17">
        <w:trPr>
          <w:jc w:val="center"/>
        </w:trPr>
        <w:tc>
          <w:tcPr>
            <w:tcW w:w="794" w:type="dxa"/>
            <w:vMerge/>
            <w:vAlign w:val="center"/>
          </w:tcPr>
          <w:p w14:paraId="3854D774" w14:textId="77777777" w:rsidR="00E14C17" w:rsidRPr="00D6059A" w:rsidRDefault="00E14C17" w:rsidP="00E14C17">
            <w:pPr>
              <w:pStyle w:val="ListParagraph"/>
              <w:tabs>
                <w:tab w:val="left" w:pos="1080"/>
              </w:tabs>
              <w:ind w:left="0"/>
              <w:jc w:val="both"/>
              <w:rPr>
                <w:rFonts w:ascii="GHEA Grapalat" w:hAnsi="GHEA Grapalat"/>
                <w:b/>
                <w:sz w:val="18"/>
                <w:szCs w:val="18"/>
              </w:rPr>
            </w:pPr>
          </w:p>
        </w:tc>
        <w:tc>
          <w:tcPr>
            <w:tcW w:w="2249" w:type="dxa"/>
            <w:vMerge/>
            <w:vAlign w:val="center"/>
          </w:tcPr>
          <w:p w14:paraId="29DA3E8E" w14:textId="77777777" w:rsidR="00E14C17" w:rsidRPr="00D6059A" w:rsidRDefault="00E14C17" w:rsidP="00E14C17">
            <w:pPr>
              <w:pStyle w:val="ListParagraph"/>
              <w:tabs>
                <w:tab w:val="left" w:pos="1080"/>
              </w:tabs>
              <w:ind w:left="0"/>
              <w:jc w:val="both"/>
              <w:rPr>
                <w:rFonts w:ascii="GHEA Grapalat" w:hAnsi="GHEA Grapalat"/>
                <w:b/>
                <w:sz w:val="18"/>
                <w:szCs w:val="18"/>
              </w:rPr>
            </w:pPr>
          </w:p>
        </w:tc>
        <w:tc>
          <w:tcPr>
            <w:tcW w:w="9022" w:type="dxa"/>
            <w:vAlign w:val="center"/>
          </w:tcPr>
          <w:p w14:paraId="349E9704" w14:textId="3490D9D5" w:rsidR="00E14C17" w:rsidRPr="00D6059A" w:rsidRDefault="00E14C17" w:rsidP="00050AC9">
            <w:pPr>
              <w:pStyle w:val="ListParagraph"/>
              <w:tabs>
                <w:tab w:val="left" w:pos="1080"/>
              </w:tabs>
              <w:ind w:left="0"/>
              <w:rPr>
                <w:rFonts w:ascii="GHEA Grapalat" w:hAnsi="GHEA Grapalat"/>
                <w:sz w:val="18"/>
                <w:szCs w:val="18"/>
                <w:lang w:val="hy-AM"/>
              </w:rPr>
            </w:pPr>
            <w:r w:rsidRPr="00050AC9">
              <w:rPr>
                <w:rFonts w:ascii="GHEA Grapalat" w:hAnsi="GHEA Grapalat"/>
                <w:sz w:val="18"/>
                <w:szCs w:val="18"/>
                <w:lang w:val="hy-AM"/>
              </w:rPr>
              <w:t>Однопроволочная сварка оптического кабеля</w:t>
            </w:r>
          </w:p>
        </w:tc>
        <w:tc>
          <w:tcPr>
            <w:tcW w:w="2263" w:type="dxa"/>
            <w:vAlign w:val="center"/>
          </w:tcPr>
          <w:p w14:paraId="43144E98" w14:textId="77777777" w:rsidR="00E14C17" w:rsidRPr="00D6059A" w:rsidRDefault="00E14C17" w:rsidP="00E14C17">
            <w:pPr>
              <w:pStyle w:val="ListParagraph"/>
              <w:tabs>
                <w:tab w:val="left" w:pos="1080"/>
              </w:tabs>
              <w:ind w:left="0"/>
              <w:jc w:val="both"/>
              <w:rPr>
                <w:rFonts w:ascii="GHEA Grapalat" w:hAnsi="GHEA Grapalat"/>
                <w:b/>
                <w:sz w:val="18"/>
                <w:szCs w:val="18"/>
              </w:rPr>
            </w:pPr>
          </w:p>
        </w:tc>
      </w:tr>
      <w:tr w:rsidR="00E14C17" w:rsidRPr="006927A5" w14:paraId="1901EE65" w14:textId="77777777" w:rsidTr="00E14C17">
        <w:trPr>
          <w:jc w:val="center"/>
        </w:trPr>
        <w:tc>
          <w:tcPr>
            <w:tcW w:w="794" w:type="dxa"/>
            <w:vMerge/>
            <w:vAlign w:val="center"/>
          </w:tcPr>
          <w:p w14:paraId="18A20C53" w14:textId="77777777" w:rsidR="00E14C17" w:rsidRPr="00D6059A" w:rsidRDefault="00E14C17" w:rsidP="00E14C17">
            <w:pPr>
              <w:pStyle w:val="ListParagraph"/>
              <w:tabs>
                <w:tab w:val="left" w:pos="1080"/>
              </w:tabs>
              <w:ind w:left="0"/>
              <w:jc w:val="both"/>
              <w:rPr>
                <w:rFonts w:ascii="GHEA Grapalat" w:hAnsi="GHEA Grapalat"/>
                <w:b/>
                <w:sz w:val="18"/>
                <w:szCs w:val="18"/>
              </w:rPr>
            </w:pPr>
          </w:p>
        </w:tc>
        <w:tc>
          <w:tcPr>
            <w:tcW w:w="2249" w:type="dxa"/>
            <w:vMerge/>
            <w:vAlign w:val="center"/>
          </w:tcPr>
          <w:p w14:paraId="1BBF9BF4" w14:textId="77777777" w:rsidR="00E14C17" w:rsidRPr="00D6059A" w:rsidRDefault="00E14C17" w:rsidP="00E14C17">
            <w:pPr>
              <w:pStyle w:val="ListParagraph"/>
              <w:tabs>
                <w:tab w:val="left" w:pos="1080"/>
              </w:tabs>
              <w:ind w:left="0"/>
              <w:jc w:val="both"/>
              <w:rPr>
                <w:rFonts w:ascii="GHEA Grapalat" w:hAnsi="GHEA Grapalat"/>
                <w:b/>
                <w:sz w:val="18"/>
                <w:szCs w:val="18"/>
              </w:rPr>
            </w:pPr>
          </w:p>
        </w:tc>
        <w:tc>
          <w:tcPr>
            <w:tcW w:w="9022" w:type="dxa"/>
            <w:vAlign w:val="center"/>
          </w:tcPr>
          <w:p w14:paraId="20CEA447" w14:textId="255BCF5E" w:rsidR="00E14C17" w:rsidRPr="00D6059A" w:rsidRDefault="00E14C17" w:rsidP="00050AC9">
            <w:pPr>
              <w:pStyle w:val="ListParagraph"/>
              <w:tabs>
                <w:tab w:val="left" w:pos="1080"/>
              </w:tabs>
              <w:ind w:left="0"/>
              <w:rPr>
                <w:rFonts w:ascii="GHEA Grapalat" w:hAnsi="GHEA Grapalat"/>
                <w:sz w:val="18"/>
                <w:szCs w:val="18"/>
                <w:lang w:val="hy-AM"/>
              </w:rPr>
            </w:pPr>
            <w:r w:rsidRPr="00050AC9">
              <w:rPr>
                <w:rFonts w:ascii="GHEA Grapalat" w:hAnsi="GHEA Grapalat"/>
                <w:sz w:val="18"/>
                <w:szCs w:val="18"/>
                <w:lang w:val="hy-AM"/>
              </w:rPr>
              <w:t>Проведение одного измерения оптического кабеля</w:t>
            </w:r>
          </w:p>
        </w:tc>
        <w:tc>
          <w:tcPr>
            <w:tcW w:w="2263" w:type="dxa"/>
            <w:vAlign w:val="center"/>
          </w:tcPr>
          <w:p w14:paraId="3280F9F5" w14:textId="77777777" w:rsidR="00E14C17" w:rsidRPr="00D6059A" w:rsidRDefault="00E14C17" w:rsidP="00E14C17">
            <w:pPr>
              <w:pStyle w:val="ListParagraph"/>
              <w:tabs>
                <w:tab w:val="left" w:pos="1080"/>
              </w:tabs>
              <w:ind w:left="0"/>
              <w:jc w:val="both"/>
              <w:rPr>
                <w:rFonts w:ascii="GHEA Grapalat" w:hAnsi="GHEA Grapalat"/>
                <w:b/>
                <w:sz w:val="18"/>
                <w:szCs w:val="18"/>
              </w:rPr>
            </w:pPr>
          </w:p>
        </w:tc>
      </w:tr>
      <w:tr w:rsidR="00E14C17" w:rsidRPr="006927A5" w14:paraId="4C4E3042" w14:textId="77777777" w:rsidTr="00E14C17">
        <w:trPr>
          <w:jc w:val="center"/>
        </w:trPr>
        <w:tc>
          <w:tcPr>
            <w:tcW w:w="794" w:type="dxa"/>
            <w:vMerge/>
            <w:vAlign w:val="center"/>
          </w:tcPr>
          <w:p w14:paraId="7A23499E" w14:textId="77777777" w:rsidR="00E14C17" w:rsidRPr="00D6059A" w:rsidRDefault="00E14C17" w:rsidP="00E14C17">
            <w:pPr>
              <w:pStyle w:val="ListParagraph"/>
              <w:tabs>
                <w:tab w:val="left" w:pos="1080"/>
              </w:tabs>
              <w:ind w:left="0"/>
              <w:jc w:val="both"/>
              <w:rPr>
                <w:rFonts w:ascii="GHEA Grapalat" w:hAnsi="GHEA Grapalat"/>
                <w:b/>
                <w:sz w:val="18"/>
                <w:szCs w:val="18"/>
              </w:rPr>
            </w:pPr>
          </w:p>
        </w:tc>
        <w:tc>
          <w:tcPr>
            <w:tcW w:w="2249" w:type="dxa"/>
            <w:vMerge/>
            <w:vAlign w:val="center"/>
          </w:tcPr>
          <w:p w14:paraId="36CC23B1" w14:textId="77777777" w:rsidR="00E14C17" w:rsidRPr="00D6059A" w:rsidRDefault="00E14C17" w:rsidP="00E14C17">
            <w:pPr>
              <w:pStyle w:val="ListParagraph"/>
              <w:tabs>
                <w:tab w:val="left" w:pos="1080"/>
              </w:tabs>
              <w:ind w:left="0"/>
              <w:jc w:val="both"/>
              <w:rPr>
                <w:rFonts w:ascii="GHEA Grapalat" w:hAnsi="GHEA Grapalat"/>
                <w:b/>
                <w:sz w:val="18"/>
                <w:szCs w:val="18"/>
              </w:rPr>
            </w:pPr>
          </w:p>
        </w:tc>
        <w:tc>
          <w:tcPr>
            <w:tcW w:w="9022" w:type="dxa"/>
            <w:vAlign w:val="center"/>
          </w:tcPr>
          <w:p w14:paraId="5082095A" w14:textId="6B8615FA" w:rsidR="00E14C17" w:rsidRPr="00D6059A" w:rsidRDefault="00E14C17" w:rsidP="00050AC9">
            <w:pPr>
              <w:pStyle w:val="ListParagraph"/>
              <w:tabs>
                <w:tab w:val="left" w:pos="1080"/>
              </w:tabs>
              <w:ind w:left="0"/>
              <w:rPr>
                <w:rFonts w:ascii="GHEA Grapalat" w:hAnsi="GHEA Grapalat"/>
                <w:sz w:val="18"/>
                <w:szCs w:val="18"/>
                <w:lang w:val="hy-AM"/>
              </w:rPr>
            </w:pPr>
            <w:r w:rsidRPr="00050AC9">
              <w:rPr>
                <w:rFonts w:ascii="GHEA Grapalat" w:hAnsi="GHEA Grapalat"/>
                <w:sz w:val="18"/>
                <w:szCs w:val="18"/>
                <w:lang w:val="hy-AM"/>
              </w:rPr>
              <w:t>Проведение одного измерения медного сетевого кабеля</w:t>
            </w:r>
          </w:p>
        </w:tc>
        <w:tc>
          <w:tcPr>
            <w:tcW w:w="2263" w:type="dxa"/>
            <w:vAlign w:val="center"/>
          </w:tcPr>
          <w:p w14:paraId="27ADA98C" w14:textId="77777777" w:rsidR="00E14C17" w:rsidRPr="00D6059A" w:rsidRDefault="00E14C17" w:rsidP="00E14C17">
            <w:pPr>
              <w:pStyle w:val="ListParagraph"/>
              <w:tabs>
                <w:tab w:val="left" w:pos="1080"/>
              </w:tabs>
              <w:ind w:left="0"/>
              <w:jc w:val="both"/>
              <w:rPr>
                <w:rFonts w:ascii="GHEA Grapalat" w:hAnsi="GHEA Grapalat"/>
                <w:b/>
                <w:sz w:val="18"/>
                <w:szCs w:val="18"/>
              </w:rPr>
            </w:pPr>
          </w:p>
        </w:tc>
      </w:tr>
      <w:tr w:rsidR="00050AC9" w:rsidRPr="006927A5" w14:paraId="6AC24F65" w14:textId="77777777" w:rsidTr="00E14C17">
        <w:trPr>
          <w:jc w:val="center"/>
        </w:trPr>
        <w:tc>
          <w:tcPr>
            <w:tcW w:w="794" w:type="dxa"/>
            <w:vMerge/>
            <w:vAlign w:val="center"/>
          </w:tcPr>
          <w:p w14:paraId="6E9E29FE" w14:textId="77777777" w:rsidR="00050AC9" w:rsidRPr="00D6059A" w:rsidRDefault="00050AC9" w:rsidP="00050AC9">
            <w:pPr>
              <w:pStyle w:val="ListParagraph"/>
              <w:tabs>
                <w:tab w:val="left" w:pos="1080"/>
              </w:tabs>
              <w:ind w:left="0"/>
              <w:jc w:val="both"/>
              <w:rPr>
                <w:rFonts w:ascii="GHEA Grapalat" w:hAnsi="GHEA Grapalat"/>
                <w:b/>
                <w:sz w:val="18"/>
                <w:szCs w:val="18"/>
              </w:rPr>
            </w:pPr>
          </w:p>
        </w:tc>
        <w:tc>
          <w:tcPr>
            <w:tcW w:w="2249" w:type="dxa"/>
            <w:vMerge/>
            <w:vAlign w:val="center"/>
          </w:tcPr>
          <w:p w14:paraId="44BDE331" w14:textId="77777777" w:rsidR="00050AC9" w:rsidRPr="00D6059A" w:rsidRDefault="00050AC9" w:rsidP="00050AC9">
            <w:pPr>
              <w:pStyle w:val="ListParagraph"/>
              <w:tabs>
                <w:tab w:val="left" w:pos="1080"/>
              </w:tabs>
              <w:ind w:left="0"/>
              <w:jc w:val="both"/>
              <w:rPr>
                <w:rFonts w:ascii="GHEA Grapalat" w:hAnsi="GHEA Grapalat"/>
                <w:b/>
                <w:sz w:val="18"/>
                <w:szCs w:val="18"/>
              </w:rPr>
            </w:pPr>
          </w:p>
        </w:tc>
        <w:tc>
          <w:tcPr>
            <w:tcW w:w="9022" w:type="dxa"/>
            <w:vAlign w:val="center"/>
          </w:tcPr>
          <w:p w14:paraId="43C1BA9F" w14:textId="3B2AB6E0" w:rsidR="00050AC9" w:rsidRPr="00D6059A" w:rsidRDefault="00050AC9" w:rsidP="00050AC9">
            <w:pPr>
              <w:pStyle w:val="ListParagraph"/>
              <w:tabs>
                <w:tab w:val="left" w:pos="1080"/>
              </w:tabs>
              <w:ind w:left="0"/>
              <w:rPr>
                <w:rFonts w:ascii="GHEA Grapalat" w:hAnsi="GHEA Grapalat"/>
                <w:sz w:val="18"/>
                <w:szCs w:val="18"/>
                <w:lang w:val="hy-AM"/>
              </w:rPr>
            </w:pPr>
            <w:r w:rsidRPr="00050AC9">
              <w:rPr>
                <w:rFonts w:ascii="GHEA Grapalat" w:hAnsi="GHEA Grapalat"/>
                <w:sz w:val="18"/>
                <w:szCs w:val="18"/>
                <w:lang w:val="hy-AM"/>
              </w:rPr>
              <w:t>Регулировка кабеля длиной 1 метр, проходящего через столбы</w:t>
            </w:r>
          </w:p>
        </w:tc>
        <w:tc>
          <w:tcPr>
            <w:tcW w:w="2263" w:type="dxa"/>
            <w:vAlign w:val="center"/>
          </w:tcPr>
          <w:p w14:paraId="7A214E35" w14:textId="77777777" w:rsidR="00050AC9" w:rsidRPr="00D6059A" w:rsidRDefault="00050AC9" w:rsidP="00050AC9">
            <w:pPr>
              <w:pStyle w:val="ListParagraph"/>
              <w:tabs>
                <w:tab w:val="left" w:pos="1080"/>
              </w:tabs>
              <w:ind w:left="0"/>
              <w:jc w:val="both"/>
              <w:rPr>
                <w:rFonts w:ascii="GHEA Grapalat" w:hAnsi="GHEA Grapalat"/>
                <w:b/>
                <w:sz w:val="18"/>
                <w:szCs w:val="18"/>
              </w:rPr>
            </w:pPr>
          </w:p>
        </w:tc>
      </w:tr>
      <w:tr w:rsidR="00050AC9" w:rsidRPr="00D6059A" w14:paraId="791291A1" w14:textId="77777777" w:rsidTr="00E14C17">
        <w:trPr>
          <w:jc w:val="center"/>
        </w:trPr>
        <w:tc>
          <w:tcPr>
            <w:tcW w:w="794" w:type="dxa"/>
            <w:vAlign w:val="center"/>
          </w:tcPr>
          <w:p w14:paraId="27249A73" w14:textId="77777777" w:rsidR="00050AC9" w:rsidRPr="00D6059A" w:rsidRDefault="00050AC9" w:rsidP="00050AC9">
            <w:pPr>
              <w:pStyle w:val="ListParagraph"/>
              <w:tabs>
                <w:tab w:val="left" w:pos="1080"/>
              </w:tabs>
              <w:ind w:left="0"/>
              <w:jc w:val="both"/>
              <w:rPr>
                <w:rFonts w:ascii="GHEA Grapalat" w:hAnsi="GHEA Grapalat"/>
                <w:b/>
                <w:sz w:val="18"/>
                <w:szCs w:val="18"/>
              </w:rPr>
            </w:pPr>
          </w:p>
        </w:tc>
        <w:tc>
          <w:tcPr>
            <w:tcW w:w="2249" w:type="dxa"/>
            <w:vAlign w:val="center"/>
          </w:tcPr>
          <w:p w14:paraId="4245F5DC" w14:textId="77777777" w:rsidR="00050AC9" w:rsidRPr="00D6059A" w:rsidRDefault="00050AC9" w:rsidP="00050AC9">
            <w:pPr>
              <w:pStyle w:val="ListParagraph"/>
              <w:tabs>
                <w:tab w:val="left" w:pos="1080"/>
              </w:tabs>
              <w:ind w:left="0"/>
              <w:jc w:val="both"/>
              <w:rPr>
                <w:rFonts w:ascii="GHEA Grapalat" w:hAnsi="GHEA Grapalat"/>
                <w:b/>
                <w:sz w:val="18"/>
                <w:szCs w:val="18"/>
              </w:rPr>
            </w:pPr>
          </w:p>
        </w:tc>
        <w:tc>
          <w:tcPr>
            <w:tcW w:w="9022" w:type="dxa"/>
            <w:vAlign w:val="center"/>
          </w:tcPr>
          <w:p w14:paraId="10F5C8B9" w14:textId="1C9BDD19" w:rsidR="00050AC9" w:rsidRPr="00D6059A" w:rsidRDefault="00050AC9" w:rsidP="00050AC9">
            <w:pPr>
              <w:pStyle w:val="ListParagraph"/>
              <w:tabs>
                <w:tab w:val="left" w:pos="1080"/>
              </w:tabs>
              <w:ind w:left="0"/>
              <w:jc w:val="both"/>
              <w:rPr>
                <w:rFonts w:ascii="GHEA Grapalat" w:hAnsi="GHEA Grapalat"/>
                <w:b/>
                <w:sz w:val="18"/>
                <w:szCs w:val="18"/>
                <w:lang w:val="ru-RU"/>
              </w:rPr>
            </w:pPr>
            <w:r w:rsidRPr="00D6059A">
              <w:rPr>
                <w:rFonts w:ascii="GHEA Grapalat" w:hAnsi="GHEA Grapalat"/>
                <w:b/>
                <w:sz w:val="18"/>
                <w:szCs w:val="18"/>
                <w:lang w:val="ru-RU"/>
              </w:rPr>
              <w:t>Итого</w:t>
            </w:r>
          </w:p>
        </w:tc>
        <w:tc>
          <w:tcPr>
            <w:tcW w:w="2263" w:type="dxa"/>
            <w:vAlign w:val="center"/>
          </w:tcPr>
          <w:p w14:paraId="402225D7" w14:textId="77777777" w:rsidR="00050AC9" w:rsidRPr="00D6059A" w:rsidRDefault="00050AC9" w:rsidP="00050AC9">
            <w:pPr>
              <w:pStyle w:val="ListParagraph"/>
              <w:tabs>
                <w:tab w:val="left" w:pos="1080"/>
              </w:tabs>
              <w:ind w:left="0"/>
              <w:jc w:val="both"/>
              <w:rPr>
                <w:rFonts w:ascii="GHEA Grapalat" w:hAnsi="GHEA Grapalat"/>
                <w:b/>
                <w:sz w:val="18"/>
                <w:szCs w:val="18"/>
              </w:rPr>
            </w:pPr>
          </w:p>
        </w:tc>
      </w:tr>
    </w:tbl>
    <w:p w14:paraId="78AB86F6" w14:textId="3F997FD4" w:rsidR="00034679" w:rsidRPr="00D6059A" w:rsidRDefault="00034679" w:rsidP="00D6059A">
      <w:pPr>
        <w:pStyle w:val="ListParagraph"/>
        <w:tabs>
          <w:tab w:val="left" w:pos="1080"/>
        </w:tabs>
        <w:ind w:left="0" w:firstLine="540"/>
        <w:jc w:val="both"/>
        <w:rPr>
          <w:rFonts w:ascii="GHEA Grapalat" w:hAnsi="GHEA Grapalat"/>
          <w:sz w:val="18"/>
          <w:szCs w:val="18"/>
          <w:lang w:val="hy-AM" w:bidi="ru-RU"/>
        </w:rPr>
      </w:pPr>
      <w:r w:rsidRPr="00D6059A">
        <w:rPr>
          <w:rFonts w:ascii="GHEA Grapalat" w:hAnsi="GHEA Grapalat"/>
          <w:sz w:val="18"/>
          <w:szCs w:val="18"/>
          <w:lang w:val="hy-AM" w:bidi="ru-RU"/>
        </w:rPr>
        <w:t>*</w:t>
      </w:r>
      <w:r w:rsidR="00AE43B1" w:rsidRPr="00D6059A">
        <w:rPr>
          <w:rFonts w:ascii="GHEA Grapalat" w:hAnsi="GHEA Grapalat"/>
          <w:caps/>
          <w:sz w:val="18"/>
          <w:szCs w:val="18"/>
          <w:lang w:val="hy-AM" w:bidi="ru-RU"/>
        </w:rPr>
        <w:t xml:space="preserve"> </w:t>
      </w:r>
      <w:r w:rsidR="00AE43B1" w:rsidRPr="00D6059A">
        <w:rPr>
          <w:rFonts w:ascii="GHEA Grapalat" w:hAnsi="GHEA Grapalat"/>
          <w:sz w:val="18"/>
          <w:szCs w:val="18"/>
          <w:lang w:val="hy-AM" w:bidi="ru-RU"/>
        </w:rPr>
        <w:t>Это приложение необходимо заполнить и подать вместе с ценовым предложением, предоставленным участником по приглашению (Приложение № 2). Сумма, указанная в поле «Итого» таблицы, представленной в этом приложении, должна соответствовать «Общей цене», предложенной участником торгов за услугу. Если одно из полей не заполнено, заявка участника торгов будет отклонена.</w:t>
      </w:r>
    </w:p>
    <w:p w14:paraId="3E464AC0" w14:textId="3B992221" w:rsidR="00034679" w:rsidRPr="00D6059A" w:rsidRDefault="00034679" w:rsidP="00D6059A">
      <w:pPr>
        <w:pStyle w:val="ListParagraph"/>
        <w:tabs>
          <w:tab w:val="left" w:pos="1080"/>
        </w:tabs>
        <w:ind w:left="0" w:firstLine="540"/>
        <w:jc w:val="both"/>
        <w:rPr>
          <w:rFonts w:ascii="GHEA Grapalat" w:hAnsi="GHEA Grapalat"/>
          <w:sz w:val="18"/>
          <w:szCs w:val="18"/>
          <w:lang w:val="hy-AM" w:bidi="ru-RU"/>
        </w:rPr>
      </w:pPr>
      <w:r w:rsidRPr="00D6059A">
        <w:rPr>
          <w:rFonts w:ascii="GHEA Grapalat" w:hAnsi="GHEA Grapalat"/>
          <w:sz w:val="18"/>
          <w:szCs w:val="18"/>
          <w:lang w:val="hy-AM" w:bidi="ru-RU"/>
        </w:rPr>
        <w:t xml:space="preserve">** </w:t>
      </w:r>
      <w:r w:rsidR="001F7913" w:rsidRPr="00D6059A">
        <w:rPr>
          <w:rFonts w:ascii="GHEA Grapalat" w:hAnsi="GHEA Grapalat"/>
          <w:sz w:val="18"/>
          <w:szCs w:val="18"/>
          <w:lang w:val="hy-AM" w:bidi="ru-RU"/>
        </w:rPr>
        <w:t>В цену включены все необходимые средства для обслуживания, в том числе запчасти, запчасти, инструменты, приспособления, другие необходимые материалы, которые должны быть новыми, неиспользованными.</w:t>
      </w:r>
    </w:p>
    <w:p w14:paraId="5B2AC19B" w14:textId="77777777" w:rsidR="00034679" w:rsidRPr="00D6059A" w:rsidRDefault="00034679" w:rsidP="00D6059A">
      <w:pPr>
        <w:spacing w:after="0" w:line="240" w:lineRule="auto"/>
        <w:rPr>
          <w:rFonts w:ascii="GHEA Grapalat" w:hAnsi="GHEA Grapalat"/>
          <w:b/>
          <w:i/>
          <w:sz w:val="20"/>
          <w:lang w:val="hy-AM"/>
        </w:rPr>
      </w:pPr>
    </w:p>
    <w:p w14:paraId="75C965DC" w14:textId="77777777" w:rsidR="003F03D6" w:rsidRPr="00D6059A" w:rsidRDefault="003F03D6" w:rsidP="00D6059A">
      <w:pPr>
        <w:widowControl w:val="0"/>
        <w:tabs>
          <w:tab w:val="left" w:pos="6804"/>
        </w:tabs>
        <w:spacing w:after="0"/>
        <w:jc w:val="center"/>
        <w:rPr>
          <w:rFonts w:ascii="GHEA Grapalat" w:hAnsi="GHEA Grapalat"/>
          <w:b/>
          <w:i/>
          <w:sz w:val="20"/>
          <w:lang w:val="ru-RU"/>
        </w:rPr>
      </w:pPr>
    </w:p>
    <w:p w14:paraId="189B8FB4" w14:textId="7B8699DB" w:rsidR="0011684D" w:rsidRPr="00D6059A" w:rsidRDefault="0011684D" w:rsidP="00D6059A">
      <w:pPr>
        <w:widowControl w:val="0"/>
        <w:tabs>
          <w:tab w:val="left" w:pos="6804"/>
        </w:tabs>
        <w:spacing w:after="0"/>
        <w:jc w:val="center"/>
        <w:rPr>
          <w:rFonts w:ascii="GHEA Grapalat" w:hAnsi="GHEA Grapalat"/>
          <w:sz w:val="20"/>
          <w:lang w:val="ru-RU"/>
        </w:rPr>
      </w:pPr>
      <w:r w:rsidRPr="00D6059A">
        <w:rPr>
          <w:rFonts w:ascii="GHEA Grapalat" w:hAnsi="GHEA Grapalat"/>
          <w:sz w:val="20"/>
          <w:lang w:val="ru-RU"/>
        </w:rPr>
        <w:t>_________________________________________________</w:t>
      </w:r>
      <w:r w:rsidRPr="00D6059A">
        <w:rPr>
          <w:rFonts w:ascii="GHEA Grapalat" w:hAnsi="GHEA Grapalat"/>
          <w:sz w:val="20"/>
          <w:lang w:val="ru-RU"/>
        </w:rPr>
        <w:tab/>
        <w:t>_________________</w:t>
      </w:r>
    </w:p>
    <w:p w14:paraId="22E4BDC4" w14:textId="0F339E81" w:rsidR="0011684D" w:rsidRPr="00D6059A" w:rsidRDefault="003F03D6" w:rsidP="00D6059A">
      <w:pPr>
        <w:widowControl w:val="0"/>
        <w:tabs>
          <w:tab w:val="left" w:pos="7513"/>
        </w:tabs>
        <w:spacing w:after="0"/>
        <w:ind w:left="709"/>
        <w:jc w:val="both"/>
        <w:rPr>
          <w:rFonts w:ascii="GHEA Grapalat" w:hAnsi="GHEA Grapalat" w:cs="Arial"/>
          <w:sz w:val="12"/>
          <w:lang w:val="ru-RU"/>
        </w:rPr>
      </w:pPr>
      <w:r w:rsidRPr="00D6059A">
        <w:rPr>
          <w:rFonts w:ascii="GHEA Grapalat" w:hAnsi="GHEA Grapalat"/>
          <w:sz w:val="12"/>
          <w:lang w:val="ru-RU"/>
        </w:rPr>
        <w:t xml:space="preserve">                                                                                         </w:t>
      </w:r>
      <w:r w:rsidR="0011684D" w:rsidRPr="00D6059A">
        <w:rPr>
          <w:rFonts w:ascii="GHEA Grapalat" w:hAnsi="GHEA Grapalat"/>
          <w:sz w:val="12"/>
          <w:lang w:val="ru-RU"/>
        </w:rPr>
        <w:t>наименование участника (должность, имя, фамилия руководителя)</w:t>
      </w:r>
      <w:r w:rsidR="0011684D" w:rsidRPr="00D6059A">
        <w:rPr>
          <w:rFonts w:ascii="GHEA Grapalat" w:hAnsi="GHEA Grapalat"/>
          <w:sz w:val="12"/>
          <w:lang w:val="ru-RU"/>
        </w:rPr>
        <w:tab/>
      </w:r>
      <w:r w:rsidRPr="00D6059A">
        <w:rPr>
          <w:rFonts w:ascii="GHEA Grapalat" w:hAnsi="GHEA Grapalat"/>
          <w:sz w:val="12"/>
          <w:lang w:val="ru-RU"/>
        </w:rPr>
        <w:tab/>
      </w:r>
      <w:r w:rsidRPr="00D6059A">
        <w:rPr>
          <w:rFonts w:ascii="GHEA Grapalat" w:hAnsi="GHEA Grapalat"/>
          <w:sz w:val="12"/>
          <w:lang w:val="ru-RU"/>
        </w:rPr>
        <w:tab/>
      </w:r>
      <w:r w:rsidRPr="00D6059A">
        <w:rPr>
          <w:rFonts w:ascii="GHEA Grapalat" w:hAnsi="GHEA Grapalat"/>
          <w:sz w:val="12"/>
          <w:lang w:val="ru-RU"/>
        </w:rPr>
        <w:tab/>
      </w:r>
      <w:r w:rsidRPr="00D6059A">
        <w:rPr>
          <w:rFonts w:ascii="GHEA Grapalat" w:hAnsi="GHEA Grapalat"/>
          <w:sz w:val="12"/>
          <w:lang w:val="ru-RU"/>
        </w:rPr>
        <w:tab/>
      </w:r>
      <w:r w:rsidR="0011684D" w:rsidRPr="00D6059A">
        <w:rPr>
          <w:rFonts w:ascii="GHEA Grapalat" w:hAnsi="GHEA Grapalat"/>
          <w:sz w:val="12"/>
          <w:lang w:val="ru-RU"/>
        </w:rPr>
        <w:t>подпись</w:t>
      </w:r>
    </w:p>
    <w:p w14:paraId="3C50C5B8" w14:textId="77777777" w:rsidR="0011684D" w:rsidRPr="00D6059A" w:rsidRDefault="0011684D" w:rsidP="00D6059A">
      <w:pPr>
        <w:widowControl w:val="0"/>
        <w:spacing w:after="0"/>
        <w:jc w:val="both"/>
        <w:rPr>
          <w:rFonts w:ascii="GHEA Grapalat" w:hAnsi="GHEA Grapalat"/>
          <w:sz w:val="20"/>
          <w:lang w:val="es-ES"/>
        </w:rPr>
      </w:pPr>
    </w:p>
    <w:p w14:paraId="01BE028F" w14:textId="77777777" w:rsidR="0011684D" w:rsidRPr="00D6059A" w:rsidRDefault="0011684D" w:rsidP="00D6059A">
      <w:pPr>
        <w:widowControl w:val="0"/>
        <w:spacing w:after="0"/>
        <w:jc w:val="right"/>
        <w:rPr>
          <w:rFonts w:ascii="GHEA Grapalat" w:hAnsi="GHEA Grapalat"/>
          <w:sz w:val="20"/>
          <w:lang w:val="ru-RU"/>
        </w:rPr>
      </w:pPr>
      <w:r w:rsidRPr="00D6059A">
        <w:rPr>
          <w:rFonts w:ascii="GHEA Grapalat" w:hAnsi="GHEA Grapalat"/>
          <w:sz w:val="20"/>
          <w:lang w:val="ru-RU"/>
        </w:rPr>
        <w:t>М. П.</w:t>
      </w:r>
    </w:p>
    <w:p w14:paraId="4E2911C5" w14:textId="77777777" w:rsidR="0011684D" w:rsidRPr="00D6059A" w:rsidRDefault="0011684D" w:rsidP="00D6059A">
      <w:pPr>
        <w:spacing w:after="0" w:line="240" w:lineRule="auto"/>
        <w:rPr>
          <w:rFonts w:ascii="GHEA Grapalat" w:hAnsi="GHEA Grapalat"/>
          <w:b/>
          <w:i/>
          <w:sz w:val="20"/>
          <w:lang w:val="ru-RU"/>
        </w:rPr>
        <w:sectPr w:rsidR="0011684D" w:rsidRPr="00D6059A" w:rsidSect="00D910D9">
          <w:pgSz w:w="16838" w:h="11906" w:orient="landscape" w:code="9"/>
          <w:pgMar w:top="720" w:right="720" w:bottom="720" w:left="720" w:header="144" w:footer="288" w:gutter="0"/>
          <w:cols w:space="720"/>
          <w:docGrid w:linePitch="360"/>
        </w:sectPr>
      </w:pPr>
    </w:p>
    <w:p w14:paraId="7B465DAF" w14:textId="025F9852" w:rsidR="000E2053" w:rsidRPr="00D6059A" w:rsidRDefault="000E2053" w:rsidP="00D6059A">
      <w:pPr>
        <w:widowControl w:val="0"/>
        <w:spacing w:after="0"/>
        <w:jc w:val="right"/>
        <w:rPr>
          <w:rFonts w:ascii="GHEA Grapalat" w:hAnsi="GHEA Grapalat" w:cs="GHEA Grapalat"/>
          <w:b/>
          <w:i/>
          <w:sz w:val="20"/>
          <w:lang w:val="ru-RU"/>
        </w:rPr>
      </w:pPr>
      <w:r w:rsidRPr="00D6059A">
        <w:rPr>
          <w:rFonts w:ascii="GHEA Grapalat" w:hAnsi="GHEA Grapalat"/>
          <w:b/>
          <w:i/>
          <w:sz w:val="20"/>
          <w:lang w:val="ru-RU"/>
        </w:rPr>
        <w:lastRenderedPageBreak/>
        <w:t>Приложение № 4.2</w:t>
      </w:r>
    </w:p>
    <w:p w14:paraId="5584FD3B" w14:textId="5A947EE5" w:rsidR="000E2053" w:rsidRPr="00D6059A" w:rsidRDefault="000E2053" w:rsidP="00D6059A">
      <w:pPr>
        <w:widowControl w:val="0"/>
        <w:spacing w:after="0"/>
        <w:jc w:val="right"/>
        <w:rPr>
          <w:rFonts w:ascii="GHEA Grapalat" w:hAnsi="GHEA Grapalat" w:cs="GHEA Grapalat"/>
          <w:b/>
          <w:i/>
          <w:sz w:val="20"/>
          <w:lang w:val="ru-RU"/>
        </w:rPr>
      </w:pPr>
      <w:r w:rsidRPr="00D6059A">
        <w:rPr>
          <w:rFonts w:ascii="GHEA Grapalat" w:hAnsi="GHEA Grapalat"/>
          <w:b/>
          <w:i/>
          <w:sz w:val="20"/>
          <w:lang w:val="ru-RU"/>
        </w:rPr>
        <w:t>к Приглашению на запрос катировок</w:t>
      </w:r>
      <w:r w:rsidRPr="00D6059A">
        <w:rPr>
          <w:rFonts w:ascii="GHEA Grapalat" w:hAnsi="GHEA Grapalat" w:cs="GHEA Grapalat"/>
          <w:b/>
          <w:i/>
          <w:sz w:val="20"/>
          <w:lang w:val="ru-RU"/>
        </w:rPr>
        <w:br/>
      </w:r>
      <w:r w:rsidRPr="00D6059A">
        <w:rPr>
          <w:rFonts w:ascii="GHEA Grapalat" w:hAnsi="GHEA Grapalat"/>
          <w:b/>
          <w:i/>
          <w:sz w:val="20"/>
          <w:lang w:val="ru-RU"/>
        </w:rPr>
        <w:t xml:space="preserve">под кодом </w:t>
      </w:r>
      <w:r w:rsidR="00135B75" w:rsidRPr="00D6059A">
        <w:rPr>
          <w:rFonts w:ascii="GHEA Grapalat" w:hAnsi="GHEA Grapalat"/>
          <w:b/>
          <w:i/>
          <w:sz w:val="20"/>
        </w:rPr>
        <w:t>ՓՍՍ</w:t>
      </w:r>
      <w:r w:rsidR="00135B75" w:rsidRPr="00D6059A">
        <w:rPr>
          <w:rFonts w:ascii="GHEA Grapalat" w:hAnsi="GHEA Grapalat"/>
          <w:b/>
          <w:i/>
          <w:sz w:val="20"/>
          <w:lang w:val="ru-RU"/>
        </w:rPr>
        <w:t>-</w:t>
      </w:r>
      <w:r w:rsidR="00135B75" w:rsidRPr="00D6059A">
        <w:rPr>
          <w:rFonts w:ascii="GHEA Grapalat" w:hAnsi="GHEA Grapalat"/>
          <w:b/>
          <w:i/>
          <w:sz w:val="20"/>
        </w:rPr>
        <w:t>ԳՀԾՁԲ</w:t>
      </w:r>
      <w:r w:rsidR="00135B75" w:rsidRPr="00D6059A">
        <w:rPr>
          <w:rFonts w:ascii="GHEA Grapalat" w:hAnsi="GHEA Grapalat"/>
          <w:b/>
          <w:i/>
          <w:sz w:val="20"/>
          <w:lang w:val="ru-RU"/>
        </w:rPr>
        <w:t>-2021/13</w:t>
      </w:r>
      <w:r w:rsidRPr="00D6059A">
        <w:rPr>
          <w:rStyle w:val="FootnoteReference"/>
          <w:rFonts w:ascii="GHEA Grapalat" w:hAnsi="GHEA Grapalat"/>
          <w:b/>
          <w:i/>
          <w:lang w:val="ru-RU"/>
        </w:rPr>
        <w:footnoteReference w:customMarkFollows="1" w:id="6"/>
        <w:t>*</w:t>
      </w:r>
    </w:p>
    <w:p w14:paraId="69F3A79C" w14:textId="77777777" w:rsidR="000E2053" w:rsidRPr="00D6059A" w:rsidRDefault="000E2053" w:rsidP="00D6059A">
      <w:pPr>
        <w:widowControl w:val="0"/>
        <w:spacing w:after="0"/>
        <w:jc w:val="center"/>
        <w:rPr>
          <w:rFonts w:ascii="GHEA Grapalat" w:hAnsi="GHEA Grapalat" w:cs="GHEA Grapalat"/>
          <w:b/>
          <w:sz w:val="18"/>
          <w:lang w:val="ru-RU"/>
        </w:rPr>
      </w:pPr>
      <w:r w:rsidRPr="00D6059A">
        <w:rPr>
          <w:rFonts w:ascii="GHEA Grapalat" w:hAnsi="GHEA Grapalat"/>
          <w:b/>
          <w:sz w:val="18"/>
          <w:lang w:val="ru-RU"/>
        </w:rPr>
        <w:t xml:space="preserve">СОГЛАШЕНИЕ О НЕУСТОЙКЕ </w:t>
      </w:r>
    </w:p>
    <w:p w14:paraId="4371EA15" w14:textId="77777777" w:rsidR="000E2053" w:rsidRPr="00D6059A" w:rsidRDefault="000E2053" w:rsidP="00D6059A">
      <w:pPr>
        <w:widowControl w:val="0"/>
        <w:spacing w:after="0"/>
        <w:jc w:val="center"/>
        <w:rPr>
          <w:rFonts w:ascii="GHEA Grapalat" w:hAnsi="GHEA Grapalat" w:cs="GHEA Grapalat"/>
          <w:b/>
          <w:sz w:val="18"/>
          <w:lang w:val="ru-RU"/>
        </w:rPr>
      </w:pPr>
      <w:r w:rsidRPr="00D6059A">
        <w:rPr>
          <w:rFonts w:ascii="GHEA Grapalat" w:hAnsi="GHEA Grapalat"/>
          <w:b/>
          <w:sz w:val="18"/>
          <w:lang w:val="ru-RU"/>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0E1857" w:rsidRPr="00D6059A" w14:paraId="3ADD2B87" w14:textId="77777777" w:rsidTr="006D7900">
        <w:tc>
          <w:tcPr>
            <w:tcW w:w="4786" w:type="dxa"/>
          </w:tcPr>
          <w:p w14:paraId="042DFC60" w14:textId="77777777" w:rsidR="000E2053" w:rsidRPr="00D6059A" w:rsidRDefault="000E2053" w:rsidP="00D6059A">
            <w:pPr>
              <w:widowControl w:val="0"/>
              <w:spacing w:after="0"/>
              <w:rPr>
                <w:rFonts w:ascii="GHEA Grapalat" w:hAnsi="GHEA Grapalat" w:cs="GHEA Grapalat"/>
                <w:b/>
                <w:sz w:val="18"/>
                <w:lang w:val="en-US"/>
              </w:rPr>
            </w:pPr>
            <w:r w:rsidRPr="00D6059A">
              <w:rPr>
                <w:rFonts w:ascii="GHEA Grapalat" w:hAnsi="GHEA Grapalat"/>
                <w:sz w:val="18"/>
              </w:rPr>
              <w:t>г. Ереван</w:t>
            </w:r>
          </w:p>
        </w:tc>
        <w:tc>
          <w:tcPr>
            <w:tcW w:w="4500" w:type="dxa"/>
          </w:tcPr>
          <w:p w14:paraId="7337B30F" w14:textId="77777777" w:rsidR="000E2053" w:rsidRPr="00D6059A" w:rsidRDefault="000E2053" w:rsidP="00D6059A">
            <w:pPr>
              <w:widowControl w:val="0"/>
              <w:spacing w:after="0"/>
              <w:jc w:val="right"/>
              <w:rPr>
                <w:rFonts w:ascii="GHEA Grapalat" w:hAnsi="GHEA Grapalat" w:cs="GHEA Grapalat"/>
                <w:b/>
                <w:sz w:val="18"/>
              </w:rPr>
            </w:pPr>
            <w:r w:rsidRPr="00D6059A">
              <w:rPr>
                <w:rFonts w:ascii="GHEA Grapalat" w:hAnsi="GHEA Grapalat"/>
                <w:sz w:val="18"/>
              </w:rPr>
              <w:t>"</w:t>
            </w:r>
            <w:r w:rsidRPr="00D6059A">
              <w:rPr>
                <w:rFonts w:ascii="GHEA Grapalat" w:hAnsi="GHEA Grapalat"/>
                <w:sz w:val="18"/>
                <w:lang w:val="en-US"/>
              </w:rPr>
              <w:tab/>
            </w:r>
            <w:r w:rsidRPr="00D6059A">
              <w:rPr>
                <w:rFonts w:ascii="GHEA Grapalat" w:hAnsi="GHEA Grapalat"/>
                <w:sz w:val="18"/>
              </w:rPr>
              <w:t xml:space="preserve">" </w:t>
            </w:r>
            <w:r w:rsidRPr="00D6059A">
              <w:rPr>
                <w:rFonts w:ascii="GHEA Grapalat" w:hAnsi="GHEA Grapalat"/>
                <w:sz w:val="18"/>
                <w:lang w:val="en-US"/>
              </w:rPr>
              <w:tab/>
            </w:r>
            <w:r w:rsidRPr="00D6059A">
              <w:rPr>
                <w:rFonts w:ascii="GHEA Grapalat" w:hAnsi="GHEA Grapalat"/>
                <w:sz w:val="18"/>
              </w:rPr>
              <w:t>20</w:t>
            </w:r>
            <w:r w:rsidRPr="00D6059A">
              <w:rPr>
                <w:rFonts w:ascii="GHEA Grapalat" w:hAnsi="GHEA Grapalat"/>
                <w:sz w:val="18"/>
                <w:lang w:val="en-US"/>
              </w:rPr>
              <w:tab/>
            </w:r>
            <w:r w:rsidRPr="00D6059A">
              <w:rPr>
                <w:rFonts w:ascii="GHEA Grapalat" w:hAnsi="GHEA Grapalat"/>
                <w:sz w:val="18"/>
              </w:rPr>
              <w:t>г.</w:t>
            </w:r>
            <w:r w:rsidRPr="00D6059A">
              <w:rPr>
                <w:rStyle w:val="FootnoteReference"/>
                <w:rFonts w:ascii="GHEA Grapalat" w:hAnsi="GHEA Grapalat"/>
                <w:sz w:val="18"/>
              </w:rPr>
              <w:footnoteReference w:customMarkFollows="1" w:id="7"/>
              <w:t>**</w:t>
            </w:r>
          </w:p>
        </w:tc>
      </w:tr>
    </w:tbl>
    <w:p w14:paraId="51DBB53B" w14:textId="77777777" w:rsidR="000E2053" w:rsidRPr="00D6059A" w:rsidRDefault="000E2053" w:rsidP="00D6059A">
      <w:pPr>
        <w:widowControl w:val="0"/>
        <w:spacing w:after="0"/>
        <w:jc w:val="both"/>
        <w:rPr>
          <w:rFonts w:ascii="GHEA Grapalat" w:hAnsi="GHEA Grapalat" w:cs="GHEA Grapalat"/>
          <w:sz w:val="18"/>
          <w:lang w:val="ru-RU"/>
        </w:rPr>
      </w:pPr>
      <w:r w:rsidRPr="00D6059A">
        <w:rPr>
          <w:rFonts w:ascii="GHEA Grapalat" w:hAnsi="GHEA Grapalat"/>
          <w:sz w:val="18"/>
          <w:lang w:val="ru-RU"/>
        </w:rPr>
        <w:t>_____</w:t>
      </w:r>
      <w:r w:rsidRPr="00D6059A">
        <w:rPr>
          <w:rFonts w:ascii="GHEA Grapalat" w:hAnsi="GHEA Grapalat"/>
          <w:sz w:val="18"/>
          <w:vertAlign w:val="superscript"/>
          <w:lang w:val="ru-RU"/>
        </w:rPr>
        <w:t xml:space="preserve"> наименование Компании</w:t>
      </w:r>
      <w:r w:rsidRPr="00D6059A">
        <w:rPr>
          <w:rFonts w:ascii="GHEA Grapalat" w:hAnsi="GHEA Grapalat"/>
          <w:sz w:val="18"/>
          <w:lang w:val="ru-RU"/>
        </w:rPr>
        <w:t>______, в лице директора Компании,</w:t>
      </w:r>
      <w:r w:rsidRPr="00D6059A">
        <w:rPr>
          <w:rFonts w:ascii="GHEA Grapalat" w:hAnsi="GHEA Grapalat"/>
          <w:sz w:val="18"/>
          <w:vertAlign w:val="superscript"/>
          <w:lang w:val="ru-RU"/>
        </w:rPr>
        <w:t xml:space="preserve"> </w:t>
      </w:r>
      <w:r w:rsidRPr="00D6059A">
        <w:rPr>
          <w:rFonts w:ascii="GHEA Grapalat" w:hAnsi="GHEA Grapalat"/>
          <w:sz w:val="18"/>
          <w:lang w:val="ru-RU"/>
        </w:rPr>
        <w:t>___________</w:t>
      </w:r>
      <w:r w:rsidRPr="00D6059A">
        <w:rPr>
          <w:rFonts w:ascii="GHEA Grapalat" w:hAnsi="GHEA Grapalat"/>
          <w:sz w:val="18"/>
          <w:vertAlign w:val="superscript"/>
          <w:lang w:val="ru-RU"/>
        </w:rPr>
        <w:t xml:space="preserve"> имя, фамилия, паспортные данные директора компании</w:t>
      </w:r>
      <w:r w:rsidRPr="00D6059A">
        <w:rPr>
          <w:rFonts w:ascii="GHEA Grapalat" w:hAnsi="GHEA Grapalat"/>
          <w:sz w:val="18"/>
          <w:lang w:val="ru-RU"/>
        </w:rPr>
        <w:t xml:space="preserve"> ___________ 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4C47471" w14:textId="77777777" w:rsidR="000E2053" w:rsidRPr="00D6059A" w:rsidRDefault="000E2053" w:rsidP="00D6059A">
      <w:pPr>
        <w:widowControl w:val="0"/>
        <w:spacing w:after="0"/>
        <w:jc w:val="center"/>
        <w:rPr>
          <w:rFonts w:ascii="GHEA Grapalat" w:hAnsi="GHEA Grapalat" w:cs="GHEA Grapalat"/>
          <w:b/>
          <w:bCs/>
          <w:sz w:val="18"/>
          <w:lang w:val="ru-RU"/>
        </w:rPr>
      </w:pPr>
      <w:r w:rsidRPr="00D6059A">
        <w:rPr>
          <w:rFonts w:ascii="GHEA Grapalat" w:hAnsi="GHEA Grapalat"/>
          <w:b/>
          <w:sz w:val="18"/>
          <w:lang w:val="ru-RU"/>
        </w:rPr>
        <w:t>1. Предмет соглашения</w:t>
      </w:r>
    </w:p>
    <w:p w14:paraId="2FB4155A" w14:textId="3F96B5E7" w:rsidR="000E2053" w:rsidRPr="00D6059A" w:rsidRDefault="000E2053" w:rsidP="00D6059A">
      <w:pPr>
        <w:widowControl w:val="0"/>
        <w:tabs>
          <w:tab w:val="left" w:pos="567"/>
          <w:tab w:val="left" w:pos="810"/>
        </w:tabs>
        <w:spacing w:after="0"/>
        <w:ind w:firstLine="540"/>
        <w:jc w:val="both"/>
        <w:rPr>
          <w:rFonts w:ascii="GHEA Grapalat" w:hAnsi="GHEA Grapalat" w:cs="GHEA Grapalat"/>
          <w:spacing w:val="-6"/>
          <w:sz w:val="18"/>
          <w:lang w:val="ru-RU"/>
        </w:rPr>
      </w:pPr>
      <w:r w:rsidRPr="00D6059A">
        <w:rPr>
          <w:rFonts w:ascii="GHEA Grapalat" w:hAnsi="GHEA Grapalat"/>
          <w:sz w:val="18"/>
          <w:lang w:val="ru-RU"/>
        </w:rPr>
        <w:t>1</w:t>
      </w:r>
      <w:r w:rsidRPr="00D6059A">
        <w:rPr>
          <w:rFonts w:ascii="GHEA Grapalat" w:hAnsi="GHEA Grapalat"/>
          <w:spacing w:val="-6"/>
          <w:sz w:val="18"/>
          <w:lang w:val="ru-RU"/>
        </w:rPr>
        <w:t>.1.</w:t>
      </w:r>
      <w:r w:rsidRPr="00D6059A">
        <w:rPr>
          <w:rFonts w:ascii="GHEA Grapalat" w:hAnsi="GHEA Grapalat"/>
          <w:spacing w:val="-6"/>
          <w:sz w:val="18"/>
          <w:lang w:val="ru-RU"/>
        </w:rPr>
        <w:tab/>
        <w:t xml:space="preserve">Компания участвует в организованной ЗАО "Паркинг Сити Сервис" (далее — Заказчик) </w:t>
      </w:r>
      <w:r w:rsidRPr="00D6059A">
        <w:rPr>
          <w:rFonts w:ascii="GHEA Grapalat" w:hAnsi="GHEA Grapalat"/>
          <w:sz w:val="18"/>
          <w:lang w:val="ru-RU"/>
        </w:rPr>
        <w:t xml:space="preserve">процедуре закупок под кодом </w:t>
      </w:r>
      <w:r w:rsidR="00135B75" w:rsidRPr="00D6059A">
        <w:rPr>
          <w:rFonts w:ascii="GHEA Grapalat" w:hAnsi="GHEA Grapalat"/>
          <w:sz w:val="18"/>
        </w:rPr>
        <w:t>ՓՍՍ</w:t>
      </w:r>
      <w:r w:rsidR="00135B75" w:rsidRPr="00D6059A">
        <w:rPr>
          <w:rFonts w:ascii="GHEA Grapalat" w:hAnsi="GHEA Grapalat"/>
          <w:sz w:val="18"/>
          <w:lang w:val="ru-RU"/>
        </w:rPr>
        <w:t>-</w:t>
      </w:r>
      <w:r w:rsidR="00135B75" w:rsidRPr="00D6059A">
        <w:rPr>
          <w:rFonts w:ascii="GHEA Grapalat" w:hAnsi="GHEA Grapalat"/>
          <w:sz w:val="18"/>
        </w:rPr>
        <w:t>ԳՀԾՁԲ</w:t>
      </w:r>
      <w:r w:rsidR="00135B75" w:rsidRPr="00D6059A">
        <w:rPr>
          <w:rFonts w:ascii="GHEA Grapalat" w:hAnsi="GHEA Grapalat"/>
          <w:sz w:val="18"/>
          <w:lang w:val="ru-RU"/>
        </w:rPr>
        <w:t>-2021/13</w:t>
      </w:r>
      <w:r w:rsidRPr="00D6059A">
        <w:rPr>
          <w:rFonts w:ascii="GHEA Grapalat" w:hAnsi="GHEA Grapalat"/>
          <w:sz w:val="18"/>
          <w:lang w:val="ru-RU"/>
        </w:rPr>
        <w:t>.</w:t>
      </w:r>
    </w:p>
    <w:p w14:paraId="2AA3F2BE" w14:textId="77777777" w:rsidR="000E2053" w:rsidRPr="00D6059A" w:rsidRDefault="000E2053" w:rsidP="00D6059A">
      <w:pPr>
        <w:widowControl w:val="0"/>
        <w:tabs>
          <w:tab w:val="left" w:pos="810"/>
          <w:tab w:val="left" w:pos="1134"/>
        </w:tabs>
        <w:spacing w:after="0"/>
        <w:ind w:firstLine="540"/>
        <w:jc w:val="both"/>
        <w:rPr>
          <w:rFonts w:ascii="GHEA Grapalat" w:hAnsi="GHEA Grapalat"/>
          <w:sz w:val="18"/>
          <w:lang w:val="ru-RU"/>
        </w:rPr>
      </w:pPr>
      <w:r w:rsidRPr="00D6059A">
        <w:rPr>
          <w:rFonts w:ascii="GHEA Grapalat" w:hAnsi="GHEA Grapalat"/>
          <w:sz w:val="18"/>
          <w:lang w:val="ru-RU"/>
        </w:rPr>
        <w:t>1.2.</w:t>
      </w:r>
      <w:r w:rsidRPr="00D6059A">
        <w:rPr>
          <w:rFonts w:ascii="GHEA Grapalat" w:hAnsi="GHEA Grapalat"/>
          <w:sz w:val="18"/>
          <w:lang w:val="ru-RU"/>
        </w:rPr>
        <w:tab/>
      </w:r>
      <w:r w:rsidRPr="00D6059A">
        <w:rPr>
          <w:rFonts w:ascii="GHEA Grapalat" w:hAnsi="GHEA Grapalat" w:cs="GHEA Grapalat"/>
          <w:sz w:val="18"/>
          <w:lang w:val="ru-RU"/>
        </w:rPr>
        <w:t xml:space="preserve">В качестве участника, </w:t>
      </w:r>
      <w:r w:rsidRPr="00D6059A">
        <w:rPr>
          <w:rFonts w:ascii="GHEA Grapalat" w:hAnsi="GHEA Grapalat" w:cs="GHEA Grapalat"/>
          <w:sz w:val="18"/>
          <w:lang w:val="hy-AM"/>
        </w:rPr>
        <w:t>օ</w:t>
      </w:r>
      <w:r w:rsidRPr="00D6059A">
        <w:rPr>
          <w:rFonts w:ascii="GHEA Grapalat" w:hAnsi="GHEA Grapalat" w:cs="GHEA Grapalat"/>
          <w:sz w:val="18"/>
          <w:lang w:val="ru-RU"/>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D6059A">
        <w:rPr>
          <w:rFonts w:ascii="GHEA Grapalat" w:hAnsi="GHEA Grapalat" w:cs="GHEA Grapalat"/>
          <w:sz w:val="18"/>
        </w:rPr>
        <w:t>K</w:t>
      </w:r>
      <w:r w:rsidRPr="00D6059A">
        <w:rPr>
          <w:rFonts w:ascii="GHEA Grapalat" w:hAnsi="GHEA Grapalat" w:cs="GHEA Grapalat"/>
          <w:sz w:val="18"/>
          <w:lang w:val="ru-RU"/>
        </w:rPr>
        <w:t xml:space="preserve">омпания </w:t>
      </w:r>
      <w:r w:rsidRPr="00D6059A">
        <w:rPr>
          <w:rFonts w:ascii="GHEA Grapalat" w:hAnsi="GHEA Grapalat"/>
          <w:sz w:val="18"/>
          <w:lang w:val="ru-RU"/>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6EA41CB7" w14:textId="77777777" w:rsidR="000E2053" w:rsidRPr="00D6059A" w:rsidRDefault="000E2053" w:rsidP="00D6059A">
      <w:pPr>
        <w:widowControl w:val="0"/>
        <w:tabs>
          <w:tab w:val="left" w:pos="810"/>
          <w:tab w:val="left" w:pos="1134"/>
        </w:tabs>
        <w:spacing w:after="0"/>
        <w:ind w:firstLine="540"/>
        <w:jc w:val="both"/>
        <w:rPr>
          <w:rFonts w:ascii="GHEA Grapalat" w:hAnsi="GHEA Grapalat" w:cs="GHEA Grapalat"/>
          <w:sz w:val="18"/>
          <w:lang w:val="ru-RU"/>
        </w:rPr>
      </w:pPr>
      <w:r w:rsidRPr="00D6059A">
        <w:rPr>
          <w:rFonts w:ascii="GHEA Grapalat" w:hAnsi="GHEA Grapalat"/>
          <w:sz w:val="18"/>
          <w:lang w:val="ru-RU"/>
        </w:rPr>
        <w:t>1.3.</w:t>
      </w:r>
      <w:r w:rsidRPr="00D6059A">
        <w:rPr>
          <w:rFonts w:ascii="GHEA Grapalat" w:hAnsi="GHEA Grapalat"/>
          <w:sz w:val="18"/>
          <w:lang w:val="ru-RU"/>
        </w:rPr>
        <w:tab/>
        <w:t>Подписав платежное требование (далее — Требование), прилагаемое к</w:t>
      </w:r>
      <w:r w:rsidRPr="00D6059A">
        <w:rPr>
          <w:sz w:val="18"/>
        </w:rPr>
        <w:t> </w:t>
      </w:r>
      <w:r w:rsidRPr="00D6059A">
        <w:rPr>
          <w:rFonts w:ascii="GHEA Grapalat" w:hAnsi="GHEA Grapalat"/>
          <w:sz w:val="18"/>
          <w:lang w:val="ru-RU"/>
        </w:rPr>
        <w:t xml:space="preserve">настоящему Соглашению о неустойке, Компания безотзывно соглашается, что: </w:t>
      </w:r>
    </w:p>
    <w:p w14:paraId="28EE9371" w14:textId="77777777" w:rsidR="000E2053" w:rsidRPr="00D6059A" w:rsidRDefault="000E2053" w:rsidP="00D6059A">
      <w:pPr>
        <w:widowControl w:val="0"/>
        <w:tabs>
          <w:tab w:val="left" w:pos="810"/>
          <w:tab w:val="left" w:pos="1134"/>
        </w:tabs>
        <w:spacing w:after="0"/>
        <w:ind w:firstLine="540"/>
        <w:jc w:val="both"/>
        <w:rPr>
          <w:rFonts w:ascii="GHEA Grapalat" w:hAnsi="GHEA Grapalat" w:cs="GHEA Grapalat"/>
          <w:sz w:val="18"/>
          <w:lang w:val="ru-RU"/>
        </w:rPr>
      </w:pPr>
      <w:r w:rsidRPr="00D6059A">
        <w:rPr>
          <w:rFonts w:ascii="GHEA Grapalat" w:hAnsi="GHEA Grapalat"/>
          <w:sz w:val="18"/>
          <w:lang w:val="ru-RU"/>
        </w:rPr>
        <w:t>а)</w:t>
      </w:r>
      <w:r w:rsidRPr="00D6059A">
        <w:rPr>
          <w:rFonts w:ascii="GHEA Grapalat" w:hAnsi="GHEA Grapalat"/>
          <w:sz w:val="18"/>
          <w:lang w:val="ru-RU"/>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39B0C5F" w14:textId="77777777" w:rsidR="000E2053" w:rsidRPr="00D6059A" w:rsidRDefault="000E2053" w:rsidP="00D6059A">
      <w:pPr>
        <w:widowControl w:val="0"/>
        <w:tabs>
          <w:tab w:val="left" w:pos="810"/>
          <w:tab w:val="left" w:pos="1134"/>
        </w:tabs>
        <w:spacing w:after="0"/>
        <w:ind w:firstLine="540"/>
        <w:jc w:val="both"/>
        <w:rPr>
          <w:rFonts w:ascii="GHEA Grapalat" w:hAnsi="GHEA Grapalat" w:cs="GHEA Grapalat"/>
          <w:sz w:val="18"/>
          <w:lang w:val="ru-RU"/>
        </w:rPr>
      </w:pPr>
      <w:r w:rsidRPr="00D6059A">
        <w:rPr>
          <w:rFonts w:ascii="GHEA Grapalat" w:hAnsi="GHEA Grapalat"/>
          <w:sz w:val="18"/>
          <w:lang w:val="ru-RU"/>
        </w:rPr>
        <w:t>б)</w:t>
      </w:r>
      <w:r w:rsidRPr="00D6059A">
        <w:rPr>
          <w:rFonts w:ascii="GHEA Grapalat" w:hAnsi="GHEA Grapalat"/>
          <w:sz w:val="18"/>
          <w:lang w:val="ru-RU"/>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4E368CCD" w14:textId="77777777" w:rsidR="000E2053" w:rsidRPr="00D6059A" w:rsidRDefault="000E2053" w:rsidP="00D6059A">
      <w:pPr>
        <w:widowControl w:val="0"/>
        <w:tabs>
          <w:tab w:val="left" w:pos="810"/>
          <w:tab w:val="left" w:pos="1134"/>
        </w:tabs>
        <w:spacing w:after="0"/>
        <w:ind w:firstLine="540"/>
        <w:jc w:val="both"/>
        <w:rPr>
          <w:rFonts w:ascii="GHEA Grapalat" w:hAnsi="GHEA Grapalat" w:cs="GHEA Grapalat"/>
          <w:sz w:val="18"/>
          <w:lang w:val="ru-RU"/>
        </w:rPr>
      </w:pPr>
      <w:r w:rsidRPr="00D6059A">
        <w:rPr>
          <w:rFonts w:ascii="GHEA Grapalat" w:hAnsi="GHEA Grapalat"/>
          <w:sz w:val="18"/>
          <w:lang w:val="ru-RU"/>
        </w:rPr>
        <w:t>в)</w:t>
      </w:r>
      <w:r w:rsidRPr="00D6059A">
        <w:rPr>
          <w:rFonts w:ascii="GHEA Grapalat" w:hAnsi="GHEA Grapalat"/>
          <w:sz w:val="18"/>
          <w:lang w:val="ru-RU"/>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DC46AB8" w14:textId="77777777" w:rsidR="000E2053" w:rsidRPr="00D6059A" w:rsidRDefault="000E2053" w:rsidP="00D6059A">
      <w:pPr>
        <w:widowControl w:val="0"/>
        <w:tabs>
          <w:tab w:val="left" w:pos="810"/>
          <w:tab w:val="left" w:pos="1134"/>
        </w:tabs>
        <w:spacing w:after="0"/>
        <w:ind w:firstLine="540"/>
        <w:jc w:val="both"/>
        <w:rPr>
          <w:rFonts w:ascii="GHEA Grapalat" w:hAnsi="GHEA Grapalat" w:cs="GHEA Grapalat"/>
          <w:sz w:val="18"/>
          <w:lang w:val="ru-RU"/>
        </w:rPr>
      </w:pPr>
      <w:r w:rsidRPr="00D6059A">
        <w:rPr>
          <w:rFonts w:ascii="GHEA Grapalat" w:hAnsi="GHEA Grapalat"/>
          <w:sz w:val="18"/>
          <w:lang w:val="ru-RU"/>
        </w:rPr>
        <w:t>г)</w:t>
      </w:r>
      <w:r w:rsidRPr="00D6059A">
        <w:rPr>
          <w:rFonts w:ascii="GHEA Grapalat" w:hAnsi="GHEA Grapalat"/>
          <w:sz w:val="18"/>
          <w:lang w:val="ru-RU"/>
        </w:rPr>
        <w:tab/>
        <w:t>Компания подтверждает, что акцептовала Требование в полном размере суммы неустойки.</w:t>
      </w:r>
    </w:p>
    <w:p w14:paraId="133ECAF2" w14:textId="77777777" w:rsidR="000E2053" w:rsidRPr="00D6059A" w:rsidRDefault="000E2053" w:rsidP="00D6059A">
      <w:pPr>
        <w:widowControl w:val="0"/>
        <w:tabs>
          <w:tab w:val="left" w:pos="810"/>
          <w:tab w:val="left" w:pos="1134"/>
        </w:tabs>
        <w:spacing w:after="0"/>
        <w:ind w:firstLine="540"/>
        <w:jc w:val="both"/>
        <w:rPr>
          <w:rFonts w:ascii="GHEA Grapalat" w:hAnsi="GHEA Grapalat" w:cs="GHEA Grapalat"/>
          <w:sz w:val="18"/>
          <w:lang w:val="ru-RU"/>
        </w:rPr>
      </w:pPr>
      <w:r w:rsidRPr="00D6059A">
        <w:rPr>
          <w:rFonts w:ascii="GHEA Grapalat" w:hAnsi="GHEA Grapalat"/>
          <w:sz w:val="18"/>
          <w:lang w:val="ru-RU"/>
        </w:rPr>
        <w:t>д)</w:t>
      </w:r>
      <w:r w:rsidRPr="00D6059A">
        <w:rPr>
          <w:rFonts w:ascii="GHEA Grapalat" w:hAnsi="GHEA Grapalat"/>
          <w:sz w:val="18"/>
          <w:lang w:val="ru-RU"/>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6AFC5EEF" w14:textId="77777777" w:rsidR="000E2053" w:rsidRPr="00D6059A" w:rsidRDefault="000E2053" w:rsidP="00D6059A">
      <w:pPr>
        <w:widowControl w:val="0"/>
        <w:tabs>
          <w:tab w:val="left" w:pos="810"/>
          <w:tab w:val="left" w:pos="1134"/>
        </w:tabs>
        <w:spacing w:after="0"/>
        <w:ind w:firstLine="540"/>
        <w:jc w:val="both"/>
        <w:rPr>
          <w:rFonts w:ascii="GHEA Grapalat" w:hAnsi="GHEA Grapalat" w:cs="GHEA Grapalat"/>
          <w:sz w:val="18"/>
          <w:lang w:val="ru-RU"/>
        </w:rPr>
      </w:pPr>
      <w:r w:rsidRPr="00D6059A">
        <w:rPr>
          <w:rFonts w:ascii="GHEA Grapalat" w:hAnsi="GHEA Grapalat"/>
          <w:sz w:val="18"/>
          <w:lang w:val="ru-RU"/>
        </w:rPr>
        <w:t>1.4.</w:t>
      </w:r>
      <w:r w:rsidRPr="00D6059A">
        <w:rPr>
          <w:rFonts w:ascii="GHEA Grapalat" w:hAnsi="GHEA Grapalat"/>
          <w:sz w:val="18"/>
          <w:lang w:val="ru-RU"/>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D6059A">
        <w:rPr>
          <w:rFonts w:ascii="Courier New" w:hAnsi="Courier New" w:cs="Courier New"/>
          <w:sz w:val="18"/>
        </w:rPr>
        <w:t> </w:t>
      </w:r>
      <w:r w:rsidRPr="00D6059A">
        <w:rPr>
          <w:rFonts w:ascii="GHEA Grapalat" w:hAnsi="GHEA Grapalat"/>
          <w:sz w:val="18"/>
          <w:lang w:val="ru-RU"/>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6ED2D96D" w14:textId="77777777" w:rsidR="000E2053" w:rsidRPr="00D6059A" w:rsidRDefault="000E2053" w:rsidP="00D6059A">
      <w:pPr>
        <w:widowControl w:val="0"/>
        <w:tabs>
          <w:tab w:val="left" w:pos="1134"/>
        </w:tabs>
        <w:spacing w:after="0"/>
        <w:ind w:firstLine="567"/>
        <w:jc w:val="both"/>
        <w:rPr>
          <w:rFonts w:ascii="GHEA Grapalat" w:hAnsi="GHEA Grapalat" w:cs="GHEA Grapalat"/>
          <w:sz w:val="18"/>
          <w:lang w:val="ru-RU"/>
        </w:rPr>
      </w:pPr>
      <w:r w:rsidRPr="00D6059A">
        <w:rPr>
          <w:rFonts w:ascii="GHEA Grapalat" w:hAnsi="GHEA Grapalat"/>
          <w:sz w:val="18"/>
          <w:lang w:val="ru-RU"/>
        </w:rPr>
        <w:t>1.5.</w:t>
      </w:r>
      <w:r w:rsidRPr="00D6059A">
        <w:rPr>
          <w:rFonts w:ascii="GHEA Grapalat" w:hAnsi="GHEA Grapalat"/>
          <w:sz w:val="18"/>
          <w:lang w:val="ru-RU"/>
        </w:rPr>
        <w:tab/>
        <w:t>Заказчик может представить в Банк-плательщик иные дополнительные документы.</w:t>
      </w:r>
    </w:p>
    <w:p w14:paraId="29EC2C4D" w14:textId="77777777" w:rsidR="000E2053" w:rsidRPr="00D6059A" w:rsidRDefault="000E2053" w:rsidP="00D6059A">
      <w:pPr>
        <w:widowControl w:val="0"/>
        <w:tabs>
          <w:tab w:val="left" w:pos="1134"/>
        </w:tabs>
        <w:spacing w:after="0"/>
        <w:ind w:firstLine="567"/>
        <w:jc w:val="both"/>
        <w:rPr>
          <w:rFonts w:ascii="GHEA Grapalat" w:hAnsi="GHEA Grapalat" w:cs="GHEA Grapalat"/>
          <w:sz w:val="18"/>
          <w:lang w:val="ru-RU"/>
        </w:rPr>
      </w:pPr>
      <w:r w:rsidRPr="00D6059A">
        <w:rPr>
          <w:rFonts w:ascii="GHEA Grapalat" w:hAnsi="GHEA Grapalat"/>
          <w:sz w:val="18"/>
          <w:lang w:val="ru-RU"/>
        </w:rPr>
        <w:t>1.6. Банк не несет какой-либо ответственности за риски (понесенные</w:t>
      </w:r>
      <w:r w:rsidRPr="00D6059A">
        <w:rPr>
          <w:rFonts w:ascii="Courier New" w:hAnsi="Courier New" w:cs="Courier New"/>
          <w:sz w:val="18"/>
        </w:rPr>
        <w:t> </w:t>
      </w:r>
      <w:r w:rsidRPr="00D6059A">
        <w:rPr>
          <w:rFonts w:ascii="GHEA Grapalat" w:hAnsi="GHEA Grapalat"/>
          <w:sz w:val="18"/>
          <w:lang w:val="ru-RU"/>
        </w:rPr>
        <w:t>Компанией убытки) и негативные последствия, возникшие для Компании в результате уплаты Банком-плательщиком суммы, указанной в</w:t>
      </w:r>
      <w:r w:rsidRPr="00D6059A">
        <w:rPr>
          <w:rFonts w:ascii="Courier New" w:hAnsi="Courier New" w:cs="Courier New"/>
          <w:sz w:val="18"/>
        </w:rPr>
        <w:t> </w:t>
      </w:r>
      <w:r w:rsidRPr="00D6059A">
        <w:rPr>
          <w:rFonts w:ascii="GHEA Grapalat" w:hAnsi="GHEA Grapalat"/>
          <w:sz w:val="18"/>
          <w:lang w:val="ru-RU"/>
        </w:rPr>
        <w:t>Требовании. Банк не обязан проверять факты нарушения Компанией условий договора.</w:t>
      </w:r>
    </w:p>
    <w:p w14:paraId="646C49A2" w14:textId="77777777" w:rsidR="000E2053" w:rsidRPr="00D6059A" w:rsidRDefault="000E2053" w:rsidP="00D6059A">
      <w:pPr>
        <w:widowControl w:val="0"/>
        <w:tabs>
          <w:tab w:val="left" w:pos="1134"/>
        </w:tabs>
        <w:spacing w:after="0"/>
        <w:ind w:firstLine="567"/>
        <w:jc w:val="both"/>
        <w:rPr>
          <w:rFonts w:ascii="GHEA Grapalat" w:hAnsi="GHEA Grapalat" w:cs="GHEA Grapalat"/>
          <w:sz w:val="18"/>
          <w:lang w:val="ru-RU"/>
        </w:rPr>
      </w:pPr>
      <w:r w:rsidRPr="00D6059A">
        <w:rPr>
          <w:rFonts w:ascii="GHEA Grapalat" w:hAnsi="GHEA Grapalat"/>
          <w:sz w:val="18"/>
          <w:lang w:val="ru-RU"/>
        </w:rPr>
        <w:t>1.7.</w:t>
      </w:r>
      <w:r w:rsidRPr="00D6059A">
        <w:rPr>
          <w:rFonts w:ascii="GHEA Grapalat" w:hAnsi="GHEA Grapalat"/>
          <w:sz w:val="18"/>
          <w:lang w:val="ru-RU"/>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2951A684" w14:textId="77777777" w:rsidR="000E2053" w:rsidRPr="00D6059A" w:rsidRDefault="000E2053" w:rsidP="00D6059A">
      <w:pPr>
        <w:widowControl w:val="0"/>
        <w:tabs>
          <w:tab w:val="left" w:pos="1134"/>
        </w:tabs>
        <w:spacing w:after="0"/>
        <w:ind w:firstLine="567"/>
        <w:jc w:val="both"/>
        <w:rPr>
          <w:rFonts w:ascii="GHEA Grapalat" w:hAnsi="GHEA Grapalat" w:cs="GHEA Grapalat"/>
          <w:sz w:val="18"/>
          <w:lang w:val="ru-RU"/>
        </w:rPr>
      </w:pPr>
      <w:r w:rsidRPr="00D6059A">
        <w:rPr>
          <w:rFonts w:ascii="GHEA Grapalat" w:hAnsi="GHEA Grapalat"/>
          <w:sz w:val="18"/>
          <w:lang w:val="ru-RU"/>
        </w:rPr>
        <w:t>1.8.</w:t>
      </w:r>
      <w:r w:rsidRPr="00D6059A">
        <w:rPr>
          <w:rFonts w:ascii="GHEA Grapalat" w:hAnsi="GHEA Grapalat"/>
          <w:sz w:val="18"/>
          <w:lang w:val="ru-RU"/>
        </w:rPr>
        <w:tab/>
        <w:t>В случае если в течение десяти рабочих дней после представления в</w:t>
      </w:r>
      <w:r w:rsidRPr="00D6059A">
        <w:rPr>
          <w:rFonts w:ascii="Courier New" w:hAnsi="Courier New" w:cs="Courier New"/>
          <w:sz w:val="18"/>
        </w:rPr>
        <w:t> </w:t>
      </w:r>
      <w:r w:rsidRPr="00D6059A">
        <w:rPr>
          <w:rFonts w:ascii="GHEA Grapalat" w:hAnsi="GHEA Grapalat"/>
          <w:sz w:val="18"/>
          <w:lang w:val="ru-RU"/>
        </w:rPr>
        <w:t>Банк настоящего Соглашения и прилагаемого Требования по независящим от</w:t>
      </w:r>
      <w:r w:rsidRPr="00D6059A">
        <w:rPr>
          <w:rFonts w:ascii="Courier New" w:hAnsi="Courier New" w:cs="Courier New"/>
          <w:sz w:val="18"/>
        </w:rPr>
        <w:t> </w:t>
      </w:r>
      <w:r w:rsidRPr="00D6059A">
        <w:rPr>
          <w:rFonts w:ascii="GHEA Grapalat" w:hAnsi="GHEA Grapalat"/>
          <w:sz w:val="18"/>
          <w:lang w:val="ru-RU"/>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D6059A">
        <w:rPr>
          <w:rFonts w:ascii="Courier New" w:hAnsi="Courier New" w:cs="Courier New"/>
          <w:sz w:val="18"/>
        </w:rPr>
        <w:t> </w:t>
      </w:r>
      <w:r w:rsidRPr="00D6059A">
        <w:rPr>
          <w:rFonts w:ascii="GHEA Grapalat" w:hAnsi="GHEA Grapalat"/>
          <w:sz w:val="18"/>
          <w:lang w:val="ru-RU"/>
        </w:rPr>
        <w:t>неуплатой.</w:t>
      </w:r>
    </w:p>
    <w:p w14:paraId="3C6DE78D" w14:textId="77777777" w:rsidR="000E2053" w:rsidRPr="00D6059A" w:rsidRDefault="000E2053" w:rsidP="00D6059A">
      <w:pPr>
        <w:widowControl w:val="0"/>
        <w:spacing w:after="0"/>
        <w:jc w:val="center"/>
        <w:rPr>
          <w:rFonts w:ascii="GHEA Grapalat" w:hAnsi="GHEA Grapalat" w:cs="GHEA Grapalat"/>
          <w:b/>
          <w:bCs/>
          <w:sz w:val="18"/>
          <w:lang w:val="ru-RU"/>
        </w:rPr>
      </w:pPr>
      <w:r w:rsidRPr="00D6059A">
        <w:rPr>
          <w:rFonts w:ascii="GHEA Grapalat" w:hAnsi="GHEA Grapalat"/>
          <w:b/>
          <w:sz w:val="18"/>
          <w:lang w:val="ru-RU"/>
        </w:rPr>
        <w:t>2. Иные условия</w:t>
      </w:r>
    </w:p>
    <w:p w14:paraId="5F58DEA4" w14:textId="77777777" w:rsidR="000E2053" w:rsidRPr="00D6059A" w:rsidRDefault="000E2053" w:rsidP="00D6059A">
      <w:pPr>
        <w:widowControl w:val="0"/>
        <w:tabs>
          <w:tab w:val="left" w:pos="1134"/>
        </w:tabs>
        <w:spacing w:after="0"/>
        <w:ind w:firstLine="567"/>
        <w:jc w:val="both"/>
        <w:rPr>
          <w:rFonts w:ascii="GHEA Grapalat" w:hAnsi="GHEA Grapalat"/>
          <w:sz w:val="18"/>
          <w:lang w:val="ru-RU"/>
        </w:rPr>
      </w:pPr>
      <w:r w:rsidRPr="00D6059A">
        <w:rPr>
          <w:rFonts w:ascii="GHEA Grapalat" w:hAnsi="GHEA Grapalat"/>
          <w:sz w:val="18"/>
          <w:lang w:val="ru-RU"/>
        </w:rPr>
        <w:t>2.1.</w:t>
      </w:r>
      <w:r w:rsidRPr="00D6059A">
        <w:rPr>
          <w:rFonts w:ascii="GHEA Grapalat" w:hAnsi="GHEA Grapalat"/>
          <w:sz w:val="18"/>
          <w:lang w:val="ru-RU"/>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днем полного принятия заказчиком результата выполнения контракта, включительно.</w:t>
      </w:r>
    </w:p>
    <w:p w14:paraId="6F623249" w14:textId="77777777" w:rsidR="000E2053" w:rsidRPr="00D6059A" w:rsidRDefault="000E2053" w:rsidP="00D6059A">
      <w:pPr>
        <w:widowControl w:val="0"/>
        <w:tabs>
          <w:tab w:val="left" w:pos="1134"/>
        </w:tabs>
        <w:spacing w:after="0"/>
        <w:ind w:firstLine="567"/>
        <w:jc w:val="both"/>
        <w:rPr>
          <w:rFonts w:ascii="GHEA Grapalat" w:hAnsi="GHEA Grapalat" w:cs="GHEA Grapalat"/>
          <w:sz w:val="18"/>
          <w:lang w:val="ru-RU"/>
        </w:rPr>
      </w:pPr>
      <w:r w:rsidRPr="00D6059A">
        <w:rPr>
          <w:rFonts w:ascii="GHEA Grapalat" w:hAnsi="GHEA Grapalat"/>
          <w:sz w:val="18"/>
          <w:lang w:val="ru-RU"/>
        </w:rPr>
        <w:t>2.2.</w:t>
      </w:r>
      <w:r w:rsidRPr="00D6059A">
        <w:rPr>
          <w:rFonts w:ascii="GHEA Grapalat" w:hAnsi="GHEA Grapalat"/>
          <w:sz w:val="18"/>
          <w:lang w:val="ru-RU"/>
        </w:rPr>
        <w:tab/>
        <w:t xml:space="preserve">Представив настоящее Соглашение и прилагаемое Требование в Банк-плательщик: </w:t>
      </w:r>
    </w:p>
    <w:p w14:paraId="25300C43" w14:textId="77777777" w:rsidR="000E2053" w:rsidRPr="00D6059A" w:rsidRDefault="000E2053" w:rsidP="00D6059A">
      <w:pPr>
        <w:widowControl w:val="0"/>
        <w:tabs>
          <w:tab w:val="left" w:pos="1134"/>
        </w:tabs>
        <w:spacing w:after="0"/>
        <w:ind w:firstLine="567"/>
        <w:jc w:val="both"/>
        <w:rPr>
          <w:rFonts w:ascii="GHEA Grapalat" w:hAnsi="GHEA Grapalat" w:cs="GHEA Grapalat"/>
          <w:sz w:val="18"/>
          <w:lang w:val="ru-RU"/>
        </w:rPr>
      </w:pPr>
      <w:r w:rsidRPr="00D6059A">
        <w:rPr>
          <w:rFonts w:ascii="GHEA Grapalat" w:hAnsi="GHEA Grapalat"/>
          <w:sz w:val="18"/>
          <w:lang w:val="ru-RU"/>
        </w:rPr>
        <w:t>2.2.1.</w:t>
      </w:r>
      <w:r w:rsidRPr="00D6059A">
        <w:rPr>
          <w:rFonts w:ascii="GHEA Grapalat" w:hAnsi="GHEA Grapalat"/>
          <w:sz w:val="18"/>
          <w:lang w:val="ru-RU"/>
        </w:rPr>
        <w:tab/>
        <w:t>Заказчик подтверждает, что Компания допустила нарушение договорных обязательств, а</w:t>
      </w:r>
    </w:p>
    <w:p w14:paraId="3F5335FD" w14:textId="77777777" w:rsidR="000E2053" w:rsidRPr="00D6059A" w:rsidDel="00A13215" w:rsidRDefault="000E2053" w:rsidP="00D6059A">
      <w:pPr>
        <w:widowControl w:val="0"/>
        <w:tabs>
          <w:tab w:val="left" w:pos="1134"/>
        </w:tabs>
        <w:spacing w:after="0"/>
        <w:ind w:firstLine="567"/>
        <w:jc w:val="both"/>
        <w:rPr>
          <w:rFonts w:ascii="GHEA Grapalat" w:hAnsi="GHEA Grapalat" w:cs="GHEA Grapalat"/>
          <w:sz w:val="18"/>
          <w:lang w:val="ru-RU"/>
        </w:rPr>
      </w:pPr>
      <w:r w:rsidRPr="00D6059A">
        <w:rPr>
          <w:rFonts w:ascii="GHEA Grapalat" w:hAnsi="GHEA Grapalat"/>
          <w:sz w:val="18"/>
          <w:lang w:val="ru-RU"/>
        </w:rPr>
        <w:t>2.2.2.</w:t>
      </w:r>
      <w:r w:rsidRPr="00D6059A">
        <w:rPr>
          <w:rFonts w:ascii="GHEA Grapalat" w:hAnsi="GHEA Grapalat"/>
          <w:sz w:val="18"/>
          <w:lang w:val="ru-RU"/>
        </w:rPr>
        <w:tab/>
        <w:t xml:space="preserve">Компания подтверждает, что настоящее Соглашение о неустойке и прилагаемое Требование надлежащим образом </w:t>
      </w:r>
      <w:r w:rsidRPr="00D6059A">
        <w:rPr>
          <w:rFonts w:ascii="GHEA Grapalat" w:hAnsi="GHEA Grapalat"/>
          <w:sz w:val="18"/>
          <w:lang w:val="ru-RU"/>
        </w:rPr>
        <w:lastRenderedPageBreak/>
        <w:t>подписаны уполномоченным Компанией лицом.</w:t>
      </w:r>
    </w:p>
    <w:p w14:paraId="764B07F8" w14:textId="77777777" w:rsidR="000E2053" w:rsidRPr="00D6059A" w:rsidRDefault="000E2053" w:rsidP="00D6059A">
      <w:pPr>
        <w:widowControl w:val="0"/>
        <w:tabs>
          <w:tab w:val="left" w:pos="1134"/>
        </w:tabs>
        <w:spacing w:after="0"/>
        <w:ind w:firstLine="567"/>
        <w:jc w:val="both"/>
        <w:rPr>
          <w:rFonts w:ascii="GHEA Grapalat" w:hAnsi="GHEA Grapalat"/>
          <w:sz w:val="18"/>
          <w:lang w:val="ru-RU"/>
        </w:rPr>
      </w:pPr>
      <w:r w:rsidRPr="00D6059A">
        <w:rPr>
          <w:rFonts w:ascii="GHEA Grapalat" w:hAnsi="GHEA Grapalat"/>
          <w:sz w:val="18"/>
          <w:lang w:val="ru-RU"/>
        </w:rPr>
        <w:t xml:space="preserve"> 2.3.</w:t>
      </w:r>
      <w:r w:rsidRPr="00D6059A">
        <w:rPr>
          <w:rFonts w:ascii="GHEA Grapalat" w:hAnsi="GHEA Grapalat"/>
          <w:sz w:val="18"/>
          <w:lang w:val="ru-RU"/>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377DA5DD" w14:textId="77777777" w:rsidR="000E2053" w:rsidRPr="00D6059A" w:rsidRDefault="000E2053" w:rsidP="00D6059A">
      <w:pPr>
        <w:widowControl w:val="0"/>
        <w:spacing w:after="0"/>
        <w:ind w:firstLine="567"/>
        <w:jc w:val="center"/>
        <w:rPr>
          <w:rFonts w:ascii="GHEA Grapalat" w:hAnsi="GHEA Grapalat"/>
          <w:b/>
          <w:sz w:val="18"/>
          <w:lang w:val="ru-RU"/>
        </w:rPr>
      </w:pPr>
      <w:r w:rsidRPr="00D6059A">
        <w:rPr>
          <w:rFonts w:ascii="GHEA Grapalat" w:hAnsi="GHEA Grapalat"/>
          <w:b/>
          <w:sz w:val="18"/>
          <w:lang w:val="ru-RU"/>
        </w:rPr>
        <w:t>3. Адрес, банковские реквизиты Компании</w:t>
      </w:r>
    </w:p>
    <w:p w14:paraId="6A50D0FF" w14:textId="77777777" w:rsidR="000E2053" w:rsidRPr="00D6059A" w:rsidRDefault="000E2053" w:rsidP="00D6059A">
      <w:pPr>
        <w:widowControl w:val="0"/>
        <w:spacing w:after="0"/>
        <w:jc w:val="both"/>
        <w:rPr>
          <w:rFonts w:ascii="GHEA Grapalat" w:hAnsi="GHEA Grapalat"/>
          <w:sz w:val="18"/>
          <w:lang w:val="ru-RU"/>
        </w:rPr>
      </w:pPr>
      <w:r w:rsidRPr="00D6059A">
        <w:rPr>
          <w:rFonts w:ascii="GHEA Grapalat" w:hAnsi="GHEA Grapalat"/>
          <w:sz w:val="18"/>
          <w:lang w:val="ru-RU"/>
        </w:rPr>
        <w:t>_______________________________________</w:t>
      </w:r>
    </w:p>
    <w:p w14:paraId="396EABF1" w14:textId="77777777" w:rsidR="000E2053" w:rsidRPr="00D6059A" w:rsidRDefault="000E2053" w:rsidP="00D6059A">
      <w:pPr>
        <w:widowControl w:val="0"/>
        <w:spacing w:after="0"/>
        <w:ind w:right="4250"/>
        <w:jc w:val="center"/>
        <w:rPr>
          <w:rFonts w:ascii="GHEA Grapalat" w:hAnsi="GHEA Grapalat"/>
          <w:sz w:val="18"/>
          <w:vertAlign w:val="superscript"/>
          <w:lang w:val="ru-RU"/>
        </w:rPr>
      </w:pPr>
      <w:r w:rsidRPr="00D6059A">
        <w:rPr>
          <w:rFonts w:ascii="GHEA Grapalat" w:hAnsi="GHEA Grapalat"/>
          <w:sz w:val="18"/>
          <w:vertAlign w:val="superscript"/>
          <w:lang w:val="ru-RU"/>
        </w:rPr>
        <w:t>наименование компании</w:t>
      </w:r>
    </w:p>
    <w:p w14:paraId="65C70634" w14:textId="77777777" w:rsidR="000E2053" w:rsidRPr="00D6059A" w:rsidRDefault="000E2053" w:rsidP="00D6059A">
      <w:pPr>
        <w:widowControl w:val="0"/>
        <w:spacing w:after="0"/>
        <w:jc w:val="both"/>
        <w:rPr>
          <w:rFonts w:ascii="GHEA Grapalat" w:hAnsi="GHEA Grapalat"/>
          <w:sz w:val="18"/>
          <w:lang w:val="ru-RU"/>
        </w:rPr>
      </w:pPr>
      <w:r w:rsidRPr="00D6059A">
        <w:rPr>
          <w:rFonts w:ascii="GHEA Grapalat" w:hAnsi="GHEA Grapalat"/>
          <w:sz w:val="18"/>
          <w:lang w:val="ru-RU"/>
        </w:rPr>
        <w:t>_______________________________________</w:t>
      </w:r>
    </w:p>
    <w:p w14:paraId="1F45E7F0" w14:textId="77777777" w:rsidR="000E2053" w:rsidRPr="00D6059A" w:rsidRDefault="000E2053" w:rsidP="00D6059A">
      <w:pPr>
        <w:widowControl w:val="0"/>
        <w:spacing w:after="0"/>
        <w:ind w:right="4250"/>
        <w:jc w:val="center"/>
        <w:rPr>
          <w:rFonts w:ascii="GHEA Grapalat" w:hAnsi="GHEA Grapalat"/>
          <w:sz w:val="18"/>
          <w:vertAlign w:val="superscript"/>
          <w:lang w:val="ru-RU"/>
        </w:rPr>
      </w:pPr>
      <w:r w:rsidRPr="00D6059A">
        <w:rPr>
          <w:rFonts w:ascii="GHEA Grapalat" w:hAnsi="GHEA Grapalat"/>
          <w:sz w:val="18"/>
          <w:vertAlign w:val="superscript"/>
          <w:lang w:val="ru-RU"/>
        </w:rPr>
        <w:t>адрес компании</w:t>
      </w:r>
    </w:p>
    <w:p w14:paraId="57DF9D01" w14:textId="77777777" w:rsidR="000E2053" w:rsidRPr="00D6059A" w:rsidRDefault="000E2053" w:rsidP="00D6059A">
      <w:pPr>
        <w:widowControl w:val="0"/>
        <w:spacing w:after="0"/>
        <w:jc w:val="both"/>
        <w:rPr>
          <w:rFonts w:ascii="GHEA Grapalat" w:hAnsi="GHEA Grapalat"/>
          <w:sz w:val="18"/>
          <w:lang w:val="ru-RU"/>
        </w:rPr>
      </w:pPr>
      <w:r w:rsidRPr="00D6059A">
        <w:rPr>
          <w:rFonts w:ascii="GHEA Grapalat" w:hAnsi="GHEA Grapalat"/>
          <w:sz w:val="18"/>
          <w:lang w:val="ru-RU"/>
        </w:rPr>
        <w:t>_______________________________________</w:t>
      </w:r>
    </w:p>
    <w:p w14:paraId="38971FC2" w14:textId="77777777" w:rsidR="000E2053" w:rsidRPr="00D6059A" w:rsidRDefault="000E2053" w:rsidP="00D6059A">
      <w:pPr>
        <w:widowControl w:val="0"/>
        <w:spacing w:after="0"/>
        <w:ind w:right="4250"/>
        <w:jc w:val="center"/>
        <w:rPr>
          <w:rFonts w:ascii="GHEA Grapalat" w:hAnsi="GHEA Grapalat"/>
          <w:sz w:val="18"/>
          <w:vertAlign w:val="superscript"/>
          <w:lang w:val="ru-RU"/>
        </w:rPr>
      </w:pPr>
      <w:r w:rsidRPr="00D6059A">
        <w:rPr>
          <w:rFonts w:ascii="GHEA Grapalat" w:hAnsi="GHEA Grapalat"/>
          <w:sz w:val="18"/>
          <w:vertAlign w:val="superscript"/>
          <w:lang w:val="ru-RU"/>
        </w:rPr>
        <w:t>наименование обслуживающего компанию банка</w:t>
      </w:r>
    </w:p>
    <w:p w14:paraId="18AA1AA3" w14:textId="77777777" w:rsidR="000E2053" w:rsidRPr="00D6059A" w:rsidRDefault="000E2053" w:rsidP="00D6059A">
      <w:pPr>
        <w:widowControl w:val="0"/>
        <w:spacing w:after="0"/>
        <w:ind w:right="4250"/>
        <w:jc w:val="center"/>
        <w:rPr>
          <w:rFonts w:ascii="GHEA Grapalat" w:hAnsi="GHEA Grapalat"/>
          <w:sz w:val="18"/>
          <w:vertAlign w:val="superscript"/>
          <w:lang w:val="ru-RU"/>
        </w:rPr>
      </w:pPr>
    </w:p>
    <w:p w14:paraId="50CCABCA" w14:textId="77777777" w:rsidR="000E2053" w:rsidRPr="00D6059A" w:rsidRDefault="000E2053" w:rsidP="00D6059A">
      <w:pPr>
        <w:widowControl w:val="0"/>
        <w:spacing w:after="0"/>
        <w:jc w:val="right"/>
        <w:rPr>
          <w:rFonts w:ascii="GHEA Grapalat" w:hAnsi="GHEA Grapalat"/>
          <w:sz w:val="18"/>
        </w:rPr>
      </w:pPr>
      <w:r w:rsidRPr="00D6059A">
        <w:rPr>
          <w:rFonts w:ascii="GHEA Grapalat" w:hAnsi="GHEA Grapalat"/>
          <w:sz w:val="18"/>
        </w:rPr>
        <w:t>М. П.</w:t>
      </w:r>
    </w:p>
    <w:p w14:paraId="56E756A6" w14:textId="77777777" w:rsidR="000E2053" w:rsidRPr="00D6059A" w:rsidRDefault="000E2053" w:rsidP="00D6059A">
      <w:pPr>
        <w:widowControl w:val="0"/>
        <w:spacing w:after="0"/>
        <w:jc w:val="both"/>
        <w:rPr>
          <w:rFonts w:ascii="GHEA Grapalat" w:hAnsi="GHEA Grapalat"/>
          <w:sz w:val="18"/>
        </w:rPr>
      </w:pPr>
      <w:r w:rsidRPr="00D6059A">
        <w:rPr>
          <w:rFonts w:ascii="GHEA Grapalat" w:hAnsi="GHEA Grapalat"/>
          <w:sz w:val="18"/>
        </w:rPr>
        <w:t>День/месяц/год</w:t>
      </w:r>
    </w:p>
    <w:tbl>
      <w:tblPr>
        <w:tblpPr w:leftFromText="180" w:rightFromText="180" w:vertAnchor="page" w:horzAnchor="margin" w:tblpXSpec="center" w:tblpY="451"/>
        <w:tblW w:w="10980" w:type="dxa"/>
        <w:tblLook w:val="0000" w:firstRow="0" w:lastRow="0" w:firstColumn="0" w:lastColumn="0" w:noHBand="0" w:noVBand="0"/>
      </w:tblPr>
      <w:tblGrid>
        <w:gridCol w:w="5616"/>
        <w:gridCol w:w="5364"/>
      </w:tblGrid>
      <w:tr w:rsidR="000E1857" w:rsidRPr="00D6059A" w14:paraId="71A0B1E6" w14:textId="77777777" w:rsidTr="006D7900">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55A4D0" w14:textId="77777777" w:rsidR="006D7900" w:rsidRPr="00D6059A" w:rsidRDefault="006D7900" w:rsidP="00D6059A">
            <w:pPr>
              <w:widowControl w:val="0"/>
              <w:tabs>
                <w:tab w:val="left" w:pos="3402"/>
              </w:tabs>
              <w:spacing w:after="0"/>
              <w:ind w:left="360"/>
              <w:rPr>
                <w:rFonts w:ascii="GHEA Grapalat" w:hAnsi="GHEA Grapalat" w:cs="Sylfaen"/>
                <w:b/>
                <w:bCs/>
                <w:sz w:val="20"/>
              </w:rPr>
            </w:pPr>
            <w:r w:rsidRPr="00D6059A">
              <w:rPr>
                <w:rFonts w:ascii="GHEA Grapalat" w:hAnsi="GHEA Grapalat"/>
                <w:b/>
                <w:sz w:val="20"/>
              </w:rPr>
              <w:lastRenderedPageBreak/>
              <w:t>1.</w:t>
            </w:r>
            <w:r w:rsidRPr="00D6059A">
              <w:rPr>
                <w:rFonts w:ascii="GHEA Grapalat" w:hAnsi="GHEA Grapalat"/>
                <w:b/>
                <w:sz w:val="20"/>
              </w:rPr>
              <w:tab/>
              <w:t>ПЛАТЕЖНОЕ ТРЕБОВАНИЕ *</w:t>
            </w:r>
          </w:p>
        </w:tc>
      </w:tr>
      <w:tr w:rsidR="000E1857" w:rsidRPr="00D6059A" w14:paraId="70FE0BCE" w14:textId="77777777" w:rsidTr="006D7900">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D5CBF3" w14:textId="77777777" w:rsidR="006D7900" w:rsidRPr="00D6059A" w:rsidRDefault="006D7900" w:rsidP="00D6059A">
            <w:pPr>
              <w:widowControl w:val="0"/>
              <w:tabs>
                <w:tab w:val="left" w:pos="855"/>
              </w:tabs>
              <w:spacing w:after="0"/>
              <w:ind w:left="360"/>
              <w:rPr>
                <w:rFonts w:ascii="GHEA Grapalat" w:hAnsi="GHEA Grapalat" w:cs="Sylfaen"/>
                <w:sz w:val="20"/>
              </w:rPr>
            </w:pPr>
            <w:r w:rsidRPr="00D6059A">
              <w:rPr>
                <w:rFonts w:ascii="GHEA Grapalat" w:hAnsi="GHEA Grapalat"/>
                <w:sz w:val="20"/>
              </w:rPr>
              <w:t>2.</w:t>
            </w:r>
            <w:r w:rsidRPr="00D6059A">
              <w:rPr>
                <w:rFonts w:ascii="GHEA Grapalat" w:hAnsi="GHEA Grapalat"/>
                <w:sz w:val="20"/>
              </w:rPr>
              <w:tab/>
              <w:t xml:space="preserve">Номер </w:t>
            </w:r>
          </w:p>
        </w:tc>
      </w:tr>
      <w:tr w:rsidR="000E1857" w:rsidRPr="00D6059A" w14:paraId="76DC20E4" w14:textId="77777777" w:rsidTr="006D7900">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17D891" w14:textId="77777777" w:rsidR="006D7900" w:rsidRPr="00D6059A" w:rsidRDefault="006D7900" w:rsidP="00D6059A">
            <w:pPr>
              <w:widowControl w:val="0"/>
              <w:tabs>
                <w:tab w:val="left" w:pos="3390"/>
              </w:tabs>
              <w:spacing w:after="0"/>
              <w:ind w:left="322"/>
              <w:rPr>
                <w:rFonts w:ascii="GHEA Grapalat" w:hAnsi="GHEA Grapalat" w:cs="Sylfaen"/>
                <w:sz w:val="20"/>
              </w:rPr>
            </w:pPr>
            <w:r w:rsidRPr="00D6059A">
              <w:rPr>
                <w:rFonts w:ascii="GHEA Grapalat" w:hAnsi="GHEA Grapalat"/>
                <w:sz w:val="20"/>
              </w:rPr>
              <w:t>3</w:t>
            </w:r>
            <w:r w:rsidRPr="00D6059A">
              <w:rPr>
                <w:rFonts w:ascii="GHEA Grapalat" w:hAnsi="GHEA Grapalat"/>
                <w:sz w:val="20"/>
              </w:rPr>
              <w:tab/>
              <w:t>Дата представления: "___" ___ 20___г.</w:t>
            </w:r>
          </w:p>
        </w:tc>
      </w:tr>
      <w:tr w:rsidR="000E1857" w:rsidRPr="006927A5" w14:paraId="332456ED" w14:textId="77777777" w:rsidTr="006D7900">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E6D272" w14:textId="77777777" w:rsidR="006D7900" w:rsidRPr="00D6059A" w:rsidRDefault="006D7900" w:rsidP="00D6059A">
            <w:pPr>
              <w:widowControl w:val="0"/>
              <w:tabs>
                <w:tab w:val="left" w:pos="855"/>
              </w:tabs>
              <w:spacing w:after="0"/>
              <w:ind w:left="360"/>
              <w:rPr>
                <w:rFonts w:ascii="GHEA Grapalat" w:hAnsi="GHEA Grapalat"/>
                <w:sz w:val="20"/>
                <w:lang w:val="ru-RU"/>
              </w:rPr>
            </w:pPr>
            <w:r w:rsidRPr="00D6059A">
              <w:rPr>
                <w:rFonts w:ascii="GHEA Grapalat" w:hAnsi="GHEA Grapalat"/>
                <w:sz w:val="20"/>
                <w:lang w:val="ru-RU"/>
              </w:rPr>
              <w:t>4.</w:t>
            </w:r>
            <w:r w:rsidRPr="00D6059A">
              <w:rPr>
                <w:rFonts w:ascii="GHEA Grapalat" w:hAnsi="GHEA Grapalat"/>
                <w:sz w:val="20"/>
                <w:lang w:val="ru-RU"/>
              </w:rPr>
              <w:tab/>
              <w:t>Наименование, или имя, фамилия плательщика (Компания:</w:t>
            </w:r>
          </w:p>
        </w:tc>
      </w:tr>
      <w:tr w:rsidR="000E1857" w:rsidRPr="006927A5" w14:paraId="4CF82A7B" w14:textId="77777777" w:rsidTr="006D7900">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279126" w14:textId="77777777" w:rsidR="006D7900" w:rsidRPr="00D6059A" w:rsidRDefault="006D7900" w:rsidP="00D6059A">
            <w:pPr>
              <w:widowControl w:val="0"/>
              <w:tabs>
                <w:tab w:val="left" w:pos="855"/>
              </w:tabs>
              <w:spacing w:after="0"/>
              <w:ind w:left="360"/>
              <w:rPr>
                <w:rFonts w:ascii="GHEA Grapalat" w:hAnsi="GHEA Grapalat"/>
                <w:sz w:val="20"/>
                <w:lang w:val="ru-RU"/>
              </w:rPr>
            </w:pPr>
            <w:r w:rsidRPr="00D6059A">
              <w:rPr>
                <w:rFonts w:ascii="GHEA Grapalat" w:hAnsi="GHEA Grapalat"/>
                <w:sz w:val="20"/>
                <w:lang w:val="ru-RU"/>
              </w:rPr>
              <w:t>5.</w:t>
            </w:r>
            <w:r w:rsidRPr="00D6059A">
              <w:rPr>
                <w:rFonts w:ascii="GHEA Grapalat" w:hAnsi="GHEA Grapalat"/>
                <w:sz w:val="20"/>
                <w:lang w:val="ru-RU"/>
              </w:rPr>
              <w:tab/>
              <w:t>Обслуживающая плательщика Финансовая организация (банк):</w:t>
            </w:r>
          </w:p>
        </w:tc>
      </w:tr>
      <w:tr w:rsidR="000E1857" w:rsidRPr="00D6059A" w14:paraId="18A9AA18" w14:textId="77777777" w:rsidTr="006D7900">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829C0E" w14:textId="77777777" w:rsidR="006D7900" w:rsidRPr="00D6059A" w:rsidRDefault="006D7900" w:rsidP="00D6059A">
            <w:pPr>
              <w:widowControl w:val="0"/>
              <w:tabs>
                <w:tab w:val="left" w:pos="855"/>
              </w:tabs>
              <w:spacing w:after="0"/>
              <w:ind w:left="360"/>
              <w:rPr>
                <w:rFonts w:ascii="GHEA Grapalat" w:hAnsi="GHEA Grapalat"/>
                <w:sz w:val="20"/>
              </w:rPr>
            </w:pPr>
            <w:r w:rsidRPr="00D6059A">
              <w:rPr>
                <w:rFonts w:ascii="GHEA Grapalat" w:hAnsi="GHEA Grapalat"/>
                <w:sz w:val="20"/>
              </w:rPr>
              <w:t>6.</w:t>
            </w:r>
            <w:r w:rsidRPr="00D6059A">
              <w:rPr>
                <w:rFonts w:ascii="GHEA Grapalat" w:hAnsi="GHEA Grapalat"/>
                <w:sz w:val="20"/>
              </w:rPr>
              <w:tab/>
              <w:t>Номер счета плательщика:</w:t>
            </w:r>
          </w:p>
        </w:tc>
      </w:tr>
      <w:tr w:rsidR="000E1857" w:rsidRPr="00D6059A" w14:paraId="5025EFAA" w14:textId="77777777" w:rsidTr="006D7900">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EF0880" w14:textId="77777777" w:rsidR="006D7900" w:rsidRPr="00D6059A" w:rsidRDefault="006D7900" w:rsidP="00D6059A">
            <w:pPr>
              <w:widowControl w:val="0"/>
              <w:tabs>
                <w:tab w:val="left" w:pos="855"/>
              </w:tabs>
              <w:spacing w:after="0"/>
              <w:ind w:left="360"/>
              <w:rPr>
                <w:rFonts w:ascii="GHEA Grapalat" w:hAnsi="GHEA Grapalat"/>
                <w:sz w:val="20"/>
              </w:rPr>
            </w:pPr>
            <w:r w:rsidRPr="00D6059A">
              <w:rPr>
                <w:rFonts w:ascii="GHEA Grapalat" w:hAnsi="GHEA Grapalat"/>
                <w:sz w:val="20"/>
              </w:rPr>
              <w:t>7.</w:t>
            </w:r>
            <w:r w:rsidRPr="00D6059A">
              <w:rPr>
                <w:rFonts w:ascii="GHEA Grapalat" w:hAnsi="GHEA Grapalat"/>
                <w:sz w:val="20"/>
              </w:rPr>
              <w:tab/>
              <w:t>УНН плательщика:</w:t>
            </w:r>
          </w:p>
        </w:tc>
      </w:tr>
      <w:tr w:rsidR="000E1857" w:rsidRPr="00D6059A" w14:paraId="697DC32A" w14:textId="77777777" w:rsidTr="006D7900">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682C71" w14:textId="77777777" w:rsidR="006D7900" w:rsidRPr="00D6059A" w:rsidRDefault="006D7900" w:rsidP="00D6059A">
            <w:pPr>
              <w:widowControl w:val="0"/>
              <w:tabs>
                <w:tab w:val="left" w:pos="855"/>
              </w:tabs>
              <w:spacing w:after="0"/>
              <w:ind w:left="360"/>
              <w:rPr>
                <w:rFonts w:ascii="GHEA Grapalat" w:hAnsi="GHEA Grapalat"/>
                <w:sz w:val="20"/>
              </w:rPr>
            </w:pPr>
            <w:r w:rsidRPr="00D6059A">
              <w:rPr>
                <w:rFonts w:ascii="GHEA Grapalat" w:hAnsi="GHEA Grapalat"/>
                <w:sz w:val="20"/>
              </w:rPr>
              <w:t>8.</w:t>
            </w:r>
            <w:r w:rsidRPr="00D6059A">
              <w:rPr>
                <w:rFonts w:ascii="GHEA Grapalat" w:hAnsi="GHEA Grapalat"/>
                <w:sz w:val="20"/>
              </w:rPr>
              <w:tab/>
              <w:t>НЗОУ плательщика:</w:t>
            </w:r>
          </w:p>
        </w:tc>
      </w:tr>
      <w:tr w:rsidR="000E1857" w:rsidRPr="006927A5" w14:paraId="75B8F467" w14:textId="77777777" w:rsidTr="006D790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B5137A" w14:textId="77777777" w:rsidR="006D7900" w:rsidRPr="00D6059A" w:rsidRDefault="006D7900" w:rsidP="00D6059A">
            <w:pPr>
              <w:widowControl w:val="0"/>
              <w:tabs>
                <w:tab w:val="left" w:pos="855"/>
              </w:tabs>
              <w:spacing w:after="0"/>
              <w:ind w:left="360"/>
              <w:rPr>
                <w:rFonts w:ascii="GHEA Grapalat" w:hAnsi="GHEA Grapalat"/>
                <w:sz w:val="20"/>
                <w:lang w:val="ru-RU"/>
              </w:rPr>
            </w:pPr>
            <w:r w:rsidRPr="00D6059A">
              <w:rPr>
                <w:rFonts w:ascii="GHEA Grapalat" w:hAnsi="GHEA Grapalat"/>
                <w:sz w:val="20"/>
                <w:lang w:val="ru-RU"/>
              </w:rPr>
              <w:t>9.</w:t>
            </w:r>
            <w:r w:rsidRPr="00D6059A">
              <w:rPr>
                <w:rFonts w:ascii="GHEA Grapalat" w:hAnsi="GHEA Grapalat"/>
                <w:sz w:val="20"/>
                <w:lang w:val="ru-RU"/>
              </w:rPr>
              <w:tab/>
              <w:t>Наименование, или имя, фамилия бенефициара:</w:t>
            </w:r>
            <w:r w:rsidRPr="00D6059A">
              <w:rPr>
                <w:rFonts w:ascii="GHEA Grapalat" w:hAnsi="GHEA Grapalat"/>
                <w:lang w:val="ru-RU"/>
              </w:rPr>
              <w:t xml:space="preserve"> </w:t>
            </w:r>
            <w:r w:rsidRPr="00D6059A">
              <w:rPr>
                <w:rFonts w:ascii="GHEA Grapalat" w:hAnsi="GHEA Grapalat"/>
                <w:sz w:val="20"/>
                <w:lang w:val="ru-RU"/>
              </w:rPr>
              <w:t>ЗАО "Паркинг Сити Сервис"</w:t>
            </w:r>
          </w:p>
        </w:tc>
      </w:tr>
      <w:tr w:rsidR="000E1857" w:rsidRPr="00D6059A" w14:paraId="30466F6E" w14:textId="77777777" w:rsidTr="006D790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84FF64" w14:textId="77777777" w:rsidR="006D7900" w:rsidRPr="00D6059A" w:rsidRDefault="006D7900" w:rsidP="00D6059A">
            <w:pPr>
              <w:widowControl w:val="0"/>
              <w:tabs>
                <w:tab w:val="left" w:pos="855"/>
              </w:tabs>
              <w:spacing w:after="0"/>
              <w:ind w:left="360"/>
              <w:rPr>
                <w:rFonts w:ascii="GHEA Grapalat" w:hAnsi="GHEA Grapalat"/>
                <w:sz w:val="20"/>
              </w:rPr>
            </w:pPr>
            <w:r w:rsidRPr="00D6059A">
              <w:rPr>
                <w:rFonts w:ascii="GHEA Grapalat" w:hAnsi="GHEA Grapalat"/>
                <w:sz w:val="20"/>
              </w:rPr>
              <w:t>10.</w:t>
            </w:r>
            <w:r w:rsidRPr="00D6059A">
              <w:rPr>
                <w:rFonts w:ascii="GHEA Grapalat" w:hAnsi="GHEA Grapalat"/>
                <w:sz w:val="20"/>
              </w:rPr>
              <w:tab/>
              <w:t>НЗОУ бенефициара (не заполняется)</w:t>
            </w:r>
          </w:p>
        </w:tc>
      </w:tr>
      <w:tr w:rsidR="000E1857" w:rsidRPr="00D6059A" w14:paraId="02F1A8DA" w14:textId="77777777" w:rsidTr="006D7900">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2D891C" w14:textId="77777777" w:rsidR="006D7900" w:rsidRPr="00D6059A" w:rsidRDefault="006D7900" w:rsidP="00D6059A">
            <w:pPr>
              <w:widowControl w:val="0"/>
              <w:tabs>
                <w:tab w:val="left" w:pos="855"/>
              </w:tabs>
              <w:spacing w:after="0"/>
              <w:ind w:left="360"/>
              <w:rPr>
                <w:rFonts w:ascii="GHEA Grapalat" w:hAnsi="GHEA Grapalat"/>
                <w:sz w:val="20"/>
              </w:rPr>
            </w:pPr>
            <w:r w:rsidRPr="00D6059A">
              <w:rPr>
                <w:rFonts w:ascii="GHEA Grapalat" w:hAnsi="GHEA Grapalat"/>
                <w:sz w:val="20"/>
              </w:rPr>
              <w:t>11.</w:t>
            </w:r>
            <w:r w:rsidRPr="00D6059A">
              <w:rPr>
                <w:rFonts w:ascii="GHEA Grapalat" w:hAnsi="GHEA Grapalat"/>
                <w:sz w:val="20"/>
              </w:rPr>
              <w:tab/>
              <w:t xml:space="preserve">УНН бенефициара: </w:t>
            </w:r>
            <w:r w:rsidRPr="00D6059A">
              <w:rPr>
                <w:rFonts w:ascii="GHEA Grapalat" w:hAnsi="GHEA Grapalat"/>
                <w:sz w:val="20"/>
                <w:lang w:val="hy-AM"/>
              </w:rPr>
              <w:t>00117375</w:t>
            </w:r>
          </w:p>
        </w:tc>
      </w:tr>
      <w:tr w:rsidR="000E1857" w:rsidRPr="006927A5" w14:paraId="49D029D6" w14:textId="77777777" w:rsidTr="006D790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E77715" w14:textId="77777777" w:rsidR="006D7900" w:rsidRPr="00D6059A" w:rsidRDefault="006D7900" w:rsidP="00D6059A">
            <w:pPr>
              <w:widowControl w:val="0"/>
              <w:tabs>
                <w:tab w:val="left" w:pos="855"/>
              </w:tabs>
              <w:spacing w:after="0"/>
              <w:ind w:left="360"/>
              <w:rPr>
                <w:rFonts w:ascii="GHEA Grapalat" w:hAnsi="GHEA Grapalat"/>
                <w:sz w:val="20"/>
                <w:lang w:val="ru-RU"/>
              </w:rPr>
            </w:pPr>
            <w:r w:rsidRPr="00D6059A">
              <w:rPr>
                <w:rFonts w:ascii="GHEA Grapalat" w:hAnsi="GHEA Grapalat"/>
                <w:sz w:val="20"/>
                <w:lang w:val="ru-RU"/>
              </w:rPr>
              <w:t>12.</w:t>
            </w:r>
            <w:r w:rsidRPr="00D6059A">
              <w:rPr>
                <w:rFonts w:ascii="GHEA Grapalat" w:hAnsi="GHEA Grapalat"/>
                <w:sz w:val="20"/>
                <w:lang w:val="ru-RU"/>
              </w:rPr>
              <w:tab/>
              <w:t>Обслуживающая бенефициара Финансовая организация (банк):</w:t>
            </w:r>
            <w:r w:rsidRPr="00D6059A">
              <w:rPr>
                <w:rFonts w:ascii="GHEA Grapalat" w:hAnsi="GHEA Grapalat"/>
                <w:lang w:val="ru-RU"/>
              </w:rPr>
              <w:t xml:space="preserve"> </w:t>
            </w:r>
            <w:r w:rsidRPr="00D6059A">
              <w:rPr>
                <w:rFonts w:ascii="GHEA Grapalat" w:hAnsi="GHEA Grapalat"/>
                <w:sz w:val="20"/>
                <w:lang w:val="ru-RU"/>
              </w:rPr>
              <w:t>ЗАО "Ардшинбанк"</w:t>
            </w:r>
          </w:p>
        </w:tc>
      </w:tr>
      <w:tr w:rsidR="000E1857" w:rsidRPr="00D6059A" w14:paraId="5F6755A6" w14:textId="77777777" w:rsidTr="006D7900">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E1D2F8" w14:textId="77777777" w:rsidR="006D7900" w:rsidRPr="00D6059A" w:rsidRDefault="006D7900" w:rsidP="00D6059A">
            <w:pPr>
              <w:widowControl w:val="0"/>
              <w:tabs>
                <w:tab w:val="left" w:pos="855"/>
              </w:tabs>
              <w:spacing w:after="0"/>
              <w:ind w:left="360"/>
              <w:rPr>
                <w:rFonts w:ascii="GHEA Grapalat" w:hAnsi="GHEA Grapalat"/>
                <w:sz w:val="20"/>
              </w:rPr>
            </w:pPr>
            <w:r w:rsidRPr="00D6059A">
              <w:rPr>
                <w:rFonts w:ascii="GHEA Grapalat" w:hAnsi="GHEA Grapalat"/>
                <w:sz w:val="20"/>
              </w:rPr>
              <w:t>13.</w:t>
            </w:r>
            <w:r w:rsidRPr="00D6059A">
              <w:rPr>
                <w:rFonts w:ascii="GHEA Grapalat" w:hAnsi="GHEA Grapalat"/>
                <w:sz w:val="20"/>
              </w:rPr>
              <w:tab/>
              <w:t xml:space="preserve">Номер счета бенефициара (сч.№) </w:t>
            </w:r>
            <w:r w:rsidRPr="00D6059A">
              <w:rPr>
                <w:rFonts w:ascii="GHEA Grapalat" w:hAnsi="GHEA Grapalat"/>
                <w:sz w:val="20"/>
                <w:lang w:val="hy-AM"/>
              </w:rPr>
              <w:t>2470103051800000</w:t>
            </w:r>
          </w:p>
        </w:tc>
      </w:tr>
      <w:tr w:rsidR="000E1857" w:rsidRPr="00D6059A" w14:paraId="311FCB44" w14:textId="77777777" w:rsidTr="006D7900">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4DAE2E" w14:textId="77777777" w:rsidR="006D7900" w:rsidRPr="00D6059A" w:rsidRDefault="006D7900" w:rsidP="00D6059A">
            <w:pPr>
              <w:widowControl w:val="0"/>
              <w:tabs>
                <w:tab w:val="left" w:pos="855"/>
              </w:tabs>
              <w:spacing w:after="0"/>
              <w:ind w:left="360"/>
              <w:rPr>
                <w:rFonts w:ascii="GHEA Grapalat" w:hAnsi="GHEA Grapalat"/>
                <w:sz w:val="20"/>
              </w:rPr>
            </w:pPr>
            <w:r w:rsidRPr="00D6059A">
              <w:rPr>
                <w:rFonts w:ascii="GHEA Grapalat" w:hAnsi="GHEA Grapalat"/>
                <w:sz w:val="20"/>
              </w:rPr>
              <w:t>14.</w:t>
            </w:r>
            <w:r w:rsidRPr="00D6059A">
              <w:rPr>
                <w:rFonts w:ascii="GHEA Grapalat" w:hAnsi="GHEA Grapalat"/>
                <w:sz w:val="20"/>
              </w:rPr>
              <w:tab/>
              <w:t>Сумма (цифрами и прописью):</w:t>
            </w:r>
          </w:p>
        </w:tc>
      </w:tr>
      <w:tr w:rsidR="000E1857" w:rsidRPr="006927A5" w14:paraId="5C1CBED3" w14:textId="77777777" w:rsidTr="006D7900">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C5BE28" w14:textId="77777777" w:rsidR="006D7900" w:rsidRPr="00D6059A" w:rsidRDefault="006D7900" w:rsidP="00D6059A">
            <w:pPr>
              <w:widowControl w:val="0"/>
              <w:tabs>
                <w:tab w:val="left" w:pos="855"/>
              </w:tabs>
              <w:spacing w:after="0"/>
              <w:ind w:left="360"/>
              <w:rPr>
                <w:rFonts w:ascii="GHEA Grapalat" w:hAnsi="GHEA Grapalat"/>
                <w:sz w:val="20"/>
                <w:lang w:val="ru-RU"/>
              </w:rPr>
            </w:pPr>
            <w:r w:rsidRPr="00D6059A">
              <w:rPr>
                <w:rFonts w:ascii="GHEA Grapalat" w:hAnsi="GHEA Grapalat"/>
                <w:sz w:val="20"/>
                <w:lang w:val="ru-RU"/>
              </w:rPr>
              <w:t>15.</w:t>
            </w:r>
            <w:r w:rsidRPr="00D6059A">
              <w:rPr>
                <w:rFonts w:ascii="GHEA Grapalat" w:hAnsi="GHEA Grapalat"/>
                <w:sz w:val="20"/>
                <w:lang w:val="ru-RU"/>
              </w:rPr>
              <w:tab/>
              <w:t>Акцептованная сумма (цифрами и прописью) (предусмотрена для частичного акцепта указанной суммы, который не применяется)</w:t>
            </w:r>
          </w:p>
        </w:tc>
      </w:tr>
      <w:tr w:rsidR="000E1857" w:rsidRPr="006927A5" w14:paraId="62C0247E" w14:textId="77777777" w:rsidTr="006D7900">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D18AA1" w14:textId="77777777" w:rsidR="006D7900" w:rsidRPr="00D6059A" w:rsidRDefault="006D7900" w:rsidP="00D6059A">
            <w:pPr>
              <w:widowControl w:val="0"/>
              <w:tabs>
                <w:tab w:val="left" w:pos="855"/>
              </w:tabs>
              <w:spacing w:after="0"/>
              <w:ind w:left="360"/>
              <w:rPr>
                <w:rFonts w:ascii="GHEA Grapalat" w:hAnsi="GHEA Grapalat"/>
                <w:sz w:val="20"/>
                <w:lang w:val="ru-RU"/>
              </w:rPr>
            </w:pPr>
            <w:r w:rsidRPr="00D6059A">
              <w:rPr>
                <w:rFonts w:ascii="GHEA Grapalat" w:hAnsi="GHEA Grapalat"/>
                <w:sz w:val="20"/>
                <w:lang w:val="ru-RU"/>
              </w:rPr>
              <w:t>16.</w:t>
            </w:r>
            <w:r w:rsidRPr="00D6059A">
              <w:rPr>
                <w:rFonts w:ascii="GHEA Grapalat" w:hAnsi="GHEA Grapalat"/>
                <w:sz w:val="20"/>
                <w:lang w:val="ru-RU"/>
              </w:rPr>
              <w:tab/>
              <w:t>Валюта (прописью и по коду):</w:t>
            </w:r>
          </w:p>
        </w:tc>
      </w:tr>
      <w:tr w:rsidR="000E1857" w:rsidRPr="006927A5" w14:paraId="6E3BE4E8" w14:textId="77777777" w:rsidTr="006D7900">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44E618" w14:textId="3E90F1F3" w:rsidR="006D7900" w:rsidRPr="00D6059A" w:rsidRDefault="006D7900" w:rsidP="00D6059A">
            <w:pPr>
              <w:widowControl w:val="0"/>
              <w:tabs>
                <w:tab w:val="left" w:pos="855"/>
              </w:tabs>
              <w:spacing w:after="0"/>
              <w:ind w:left="360"/>
              <w:rPr>
                <w:rFonts w:ascii="GHEA Grapalat" w:hAnsi="GHEA Grapalat"/>
                <w:sz w:val="20"/>
                <w:lang w:val="ru-RU"/>
              </w:rPr>
            </w:pPr>
            <w:r w:rsidRPr="00D6059A">
              <w:rPr>
                <w:rFonts w:ascii="GHEA Grapalat" w:hAnsi="GHEA Grapalat"/>
                <w:sz w:val="20"/>
                <w:lang w:val="ru-RU"/>
              </w:rPr>
              <w:t>17.</w:t>
            </w:r>
            <w:r w:rsidRPr="00D6059A">
              <w:rPr>
                <w:rFonts w:ascii="GHEA Grapalat" w:hAnsi="GHEA Grapalat"/>
                <w:sz w:val="20"/>
                <w:lang w:val="ru-RU"/>
              </w:rPr>
              <w:tab/>
              <w:t xml:space="preserve">Цель сделки (уплаты): (для обеспечения </w:t>
            </w:r>
            <w:r w:rsidR="001F52EE" w:rsidRPr="00D6059A">
              <w:rPr>
                <w:lang w:val="ru-RU"/>
              </w:rPr>
              <w:t xml:space="preserve"> </w:t>
            </w:r>
            <w:r w:rsidR="001F52EE" w:rsidRPr="00D6059A">
              <w:rPr>
                <w:rFonts w:ascii="GHEA Grapalat" w:hAnsi="GHEA Grapalat"/>
                <w:sz w:val="20"/>
                <w:lang w:val="ru-RU"/>
              </w:rPr>
              <w:t>квалификации</w:t>
            </w:r>
            <w:r w:rsidRPr="00D6059A">
              <w:rPr>
                <w:rFonts w:ascii="GHEA Grapalat" w:hAnsi="GHEA Grapalat"/>
                <w:sz w:val="20"/>
                <w:lang w:val="ru-RU"/>
              </w:rPr>
              <w:t>)</w:t>
            </w:r>
          </w:p>
        </w:tc>
      </w:tr>
      <w:tr w:rsidR="000E1857" w:rsidRPr="006927A5" w14:paraId="718CFCF4" w14:textId="77777777" w:rsidTr="006D7900">
        <w:trPr>
          <w:trHeight w:val="424"/>
        </w:trPr>
        <w:tc>
          <w:tcPr>
            <w:tcW w:w="10980" w:type="dxa"/>
            <w:gridSpan w:val="2"/>
            <w:tcBorders>
              <w:top w:val="single" w:sz="4" w:space="0" w:color="auto"/>
              <w:left w:val="single" w:sz="4" w:space="0" w:color="auto"/>
              <w:right w:val="single" w:sz="4" w:space="0" w:color="000000"/>
            </w:tcBorders>
            <w:noWrap/>
            <w:vAlign w:val="bottom"/>
          </w:tcPr>
          <w:p w14:paraId="0AC98F59" w14:textId="77777777" w:rsidR="006D7900" w:rsidRPr="00D6059A" w:rsidRDefault="006D7900" w:rsidP="00D6059A">
            <w:pPr>
              <w:widowControl w:val="0"/>
              <w:tabs>
                <w:tab w:val="left" w:pos="855"/>
              </w:tabs>
              <w:spacing w:after="0"/>
              <w:ind w:left="360"/>
              <w:rPr>
                <w:rFonts w:ascii="GHEA Grapalat" w:hAnsi="GHEA Grapalat"/>
                <w:sz w:val="20"/>
                <w:lang w:val="ru-RU"/>
              </w:rPr>
            </w:pPr>
            <w:r w:rsidRPr="00D6059A">
              <w:rPr>
                <w:rFonts w:ascii="GHEA Grapalat" w:hAnsi="GHEA Grapalat"/>
                <w:sz w:val="20"/>
                <w:lang w:val="ru-RU"/>
              </w:rPr>
              <w:t>18.</w:t>
            </w:r>
            <w:r w:rsidRPr="00D6059A">
              <w:rPr>
                <w:rFonts w:ascii="GHEA Grapalat" w:hAnsi="GHEA Grapalat"/>
                <w:sz w:val="20"/>
                <w:lang w:val="ru-RU"/>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E1857" w:rsidRPr="00D6059A" w14:paraId="1A29B22F" w14:textId="77777777" w:rsidTr="006D7900">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D1229D" w14:textId="77777777" w:rsidR="006D7900" w:rsidRPr="00D6059A" w:rsidRDefault="006D7900" w:rsidP="00D6059A">
            <w:pPr>
              <w:widowControl w:val="0"/>
              <w:tabs>
                <w:tab w:val="left" w:pos="855"/>
              </w:tabs>
              <w:spacing w:after="0"/>
              <w:ind w:left="360"/>
              <w:rPr>
                <w:rFonts w:ascii="GHEA Grapalat" w:hAnsi="GHEA Grapalat"/>
                <w:sz w:val="20"/>
              </w:rPr>
            </w:pPr>
            <w:r w:rsidRPr="00D6059A">
              <w:rPr>
                <w:rFonts w:ascii="GHEA Grapalat" w:hAnsi="GHEA Grapalat"/>
                <w:sz w:val="20"/>
              </w:rPr>
              <w:t>19.</w:t>
            </w:r>
            <w:r w:rsidRPr="00D6059A">
              <w:rPr>
                <w:rFonts w:ascii="GHEA Grapalat" w:hAnsi="GHEA Grapalat"/>
                <w:sz w:val="20"/>
              </w:rPr>
              <w:tab/>
              <w:t>Условия оплаты: &lt;акцептованный платеж&gt;</w:t>
            </w:r>
          </w:p>
        </w:tc>
      </w:tr>
      <w:tr w:rsidR="000E1857" w:rsidRPr="00D6059A" w14:paraId="04C7AB70" w14:textId="77777777" w:rsidTr="006D7900">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A5840C" w14:textId="77777777" w:rsidR="006D7900" w:rsidRPr="00D6059A" w:rsidRDefault="006D7900" w:rsidP="00D6059A">
            <w:pPr>
              <w:widowControl w:val="0"/>
              <w:tabs>
                <w:tab w:val="left" w:pos="855"/>
              </w:tabs>
              <w:spacing w:after="0"/>
              <w:ind w:left="360"/>
              <w:rPr>
                <w:rFonts w:ascii="GHEA Grapalat" w:hAnsi="GHEA Grapalat"/>
                <w:sz w:val="20"/>
              </w:rPr>
            </w:pPr>
            <w:r w:rsidRPr="00D6059A">
              <w:rPr>
                <w:rFonts w:ascii="GHEA Grapalat" w:hAnsi="GHEA Grapalat"/>
                <w:sz w:val="20"/>
              </w:rPr>
              <w:t>20.</w:t>
            </w:r>
            <w:r w:rsidRPr="00D6059A">
              <w:rPr>
                <w:rFonts w:ascii="GHEA Grapalat" w:hAnsi="GHEA Grapalat"/>
                <w:sz w:val="20"/>
              </w:rPr>
              <w:tab/>
              <w:t>Количество прилагаемых страниц: --- страниц</w:t>
            </w:r>
          </w:p>
        </w:tc>
      </w:tr>
      <w:tr w:rsidR="000E1857" w:rsidRPr="006927A5" w14:paraId="2DE03D3B" w14:textId="77777777" w:rsidTr="006D7900">
        <w:trPr>
          <w:trHeight w:val="2194"/>
        </w:trPr>
        <w:tc>
          <w:tcPr>
            <w:tcW w:w="5616" w:type="dxa"/>
            <w:tcBorders>
              <w:top w:val="nil"/>
              <w:left w:val="single" w:sz="4" w:space="0" w:color="auto"/>
              <w:bottom w:val="single" w:sz="4" w:space="0" w:color="auto"/>
              <w:right w:val="single" w:sz="4" w:space="0" w:color="auto"/>
            </w:tcBorders>
            <w:noWrap/>
            <w:vAlign w:val="bottom"/>
          </w:tcPr>
          <w:p w14:paraId="7B088A73" w14:textId="77777777" w:rsidR="006D7900" w:rsidRPr="00D6059A" w:rsidRDefault="006D7900" w:rsidP="00D6059A">
            <w:pPr>
              <w:widowControl w:val="0"/>
              <w:tabs>
                <w:tab w:val="left" w:pos="851"/>
              </w:tabs>
              <w:spacing w:after="0"/>
              <w:rPr>
                <w:rFonts w:ascii="GHEA Grapalat" w:hAnsi="GHEA Grapalat" w:cs="Sylfaen"/>
                <w:sz w:val="20"/>
                <w:lang w:val="ru-RU"/>
              </w:rPr>
            </w:pPr>
            <w:r w:rsidRPr="00D6059A">
              <w:rPr>
                <w:rFonts w:ascii="GHEA Grapalat" w:hAnsi="GHEA Grapalat"/>
                <w:sz w:val="20"/>
                <w:lang w:val="ru-RU"/>
              </w:rPr>
              <w:t>22.а.</w:t>
            </w:r>
            <w:r w:rsidRPr="00D6059A">
              <w:rPr>
                <w:rFonts w:ascii="GHEA Grapalat" w:hAnsi="GHEA Grapalat"/>
                <w:sz w:val="20"/>
                <w:lang w:val="ru-RU"/>
              </w:rPr>
              <w:tab/>
              <w:t>Подписи бенефициара</w:t>
            </w:r>
          </w:p>
          <w:p w14:paraId="11B468C6" w14:textId="77777777" w:rsidR="006D7900" w:rsidRPr="00D6059A" w:rsidRDefault="006D7900" w:rsidP="00D6059A">
            <w:pPr>
              <w:widowControl w:val="0"/>
              <w:spacing w:after="0"/>
              <w:rPr>
                <w:rFonts w:ascii="GHEA Grapalat" w:hAnsi="GHEA Grapalat" w:cs="Sylfaen"/>
                <w:sz w:val="20"/>
                <w:lang w:val="ru-RU"/>
              </w:rPr>
            </w:pPr>
          </w:p>
          <w:p w14:paraId="5124254F" w14:textId="77777777" w:rsidR="006D7900" w:rsidRPr="00D6059A" w:rsidRDefault="006D7900" w:rsidP="00D6059A">
            <w:pPr>
              <w:widowControl w:val="0"/>
              <w:spacing w:after="0"/>
              <w:jc w:val="right"/>
              <w:rPr>
                <w:rFonts w:ascii="GHEA Grapalat" w:hAnsi="GHEA Grapalat" w:cs="Tahoma"/>
                <w:sz w:val="20"/>
                <w:lang w:val="ru-RU"/>
              </w:rPr>
            </w:pPr>
            <w:r w:rsidRPr="00D6059A">
              <w:rPr>
                <w:rFonts w:ascii="GHEA Grapalat" w:hAnsi="GHEA Grapalat"/>
                <w:sz w:val="20"/>
                <w:lang w:val="ru-RU"/>
              </w:rPr>
              <w:t>/____________________/</w:t>
            </w:r>
          </w:p>
          <w:p w14:paraId="72B81612" w14:textId="77777777" w:rsidR="006D7900" w:rsidRPr="00D6059A" w:rsidRDefault="006D7900" w:rsidP="00D6059A">
            <w:pPr>
              <w:widowControl w:val="0"/>
              <w:spacing w:after="0"/>
              <w:rPr>
                <w:rFonts w:ascii="GHEA Grapalat" w:hAnsi="GHEA Grapalat" w:cs="Sylfaen"/>
                <w:sz w:val="20"/>
                <w:lang w:val="ru-RU"/>
              </w:rPr>
            </w:pPr>
          </w:p>
          <w:p w14:paraId="1B33B098" w14:textId="77777777" w:rsidR="006D7900" w:rsidRPr="00D6059A" w:rsidRDefault="006D7900" w:rsidP="00D6059A">
            <w:pPr>
              <w:widowControl w:val="0"/>
              <w:spacing w:after="0"/>
              <w:jc w:val="right"/>
              <w:rPr>
                <w:rFonts w:ascii="GHEA Grapalat" w:hAnsi="GHEA Grapalat" w:cs="Sylfaen"/>
                <w:sz w:val="20"/>
                <w:lang w:val="ru-RU"/>
              </w:rPr>
            </w:pPr>
            <w:r w:rsidRPr="00D6059A">
              <w:rPr>
                <w:rFonts w:ascii="GHEA Grapalat" w:hAnsi="GHEA Grapalat"/>
                <w:sz w:val="20"/>
                <w:lang w:val="ru-RU"/>
              </w:rPr>
              <w:t>/____________________/</w:t>
            </w:r>
          </w:p>
          <w:p w14:paraId="290A7B08" w14:textId="77777777" w:rsidR="006D7900" w:rsidRPr="00D6059A" w:rsidRDefault="006D7900" w:rsidP="00D6059A">
            <w:pPr>
              <w:widowControl w:val="0"/>
              <w:spacing w:after="0"/>
              <w:rPr>
                <w:rFonts w:ascii="GHEA Grapalat" w:hAnsi="GHEA Grapalat" w:cs="Sylfaen"/>
                <w:sz w:val="20"/>
                <w:lang w:val="ru-RU"/>
              </w:rPr>
            </w:pPr>
          </w:p>
          <w:p w14:paraId="121EA425" w14:textId="77777777" w:rsidR="006D7900" w:rsidRPr="00D6059A" w:rsidRDefault="006D7900" w:rsidP="00D6059A">
            <w:pPr>
              <w:widowControl w:val="0"/>
              <w:tabs>
                <w:tab w:val="left" w:pos="4545"/>
              </w:tabs>
              <w:spacing w:after="0"/>
              <w:rPr>
                <w:rFonts w:ascii="GHEA Grapalat" w:hAnsi="GHEA Grapalat" w:cs="Sylfaen"/>
                <w:sz w:val="20"/>
                <w:lang w:val="ru-RU"/>
              </w:rPr>
            </w:pPr>
            <w:r w:rsidRPr="00D6059A">
              <w:rPr>
                <w:rFonts w:ascii="GHEA Grapalat" w:hAnsi="GHEA Grapalat"/>
                <w:sz w:val="20"/>
                <w:lang w:val="ru-RU"/>
              </w:rPr>
              <w:t>22.б.</w:t>
            </w:r>
            <w:r w:rsidRPr="00D6059A">
              <w:rPr>
                <w:rFonts w:ascii="GHEA Grapalat" w:hAnsi="GHEA Grapalat"/>
                <w:sz w:val="20"/>
                <w:lang w:val="ru-RU"/>
              </w:rPr>
              <w:tab/>
              <w:t>М. П.</w:t>
            </w:r>
          </w:p>
        </w:tc>
        <w:tc>
          <w:tcPr>
            <w:tcW w:w="5364" w:type="dxa"/>
            <w:tcBorders>
              <w:top w:val="nil"/>
              <w:left w:val="nil"/>
              <w:bottom w:val="single" w:sz="4" w:space="0" w:color="auto"/>
              <w:right w:val="single" w:sz="4" w:space="0" w:color="auto"/>
            </w:tcBorders>
            <w:noWrap/>
          </w:tcPr>
          <w:p w14:paraId="3C8BE8CC" w14:textId="77777777" w:rsidR="006D7900" w:rsidRPr="00D6059A" w:rsidRDefault="006D7900" w:rsidP="00D6059A">
            <w:pPr>
              <w:widowControl w:val="0"/>
              <w:tabs>
                <w:tab w:val="left" w:pos="905"/>
              </w:tabs>
              <w:spacing w:after="0"/>
              <w:rPr>
                <w:rFonts w:ascii="GHEA Grapalat" w:hAnsi="GHEA Grapalat" w:cs="Sylfaen"/>
                <w:sz w:val="20"/>
                <w:lang w:val="ru-RU"/>
              </w:rPr>
            </w:pPr>
            <w:r w:rsidRPr="00D6059A">
              <w:rPr>
                <w:rFonts w:ascii="GHEA Grapalat" w:hAnsi="GHEA Grapalat"/>
                <w:sz w:val="20"/>
                <w:lang w:val="ru-RU"/>
              </w:rPr>
              <w:t>21.а.</w:t>
            </w:r>
            <w:r w:rsidRPr="00D6059A">
              <w:rPr>
                <w:rFonts w:ascii="GHEA Grapalat" w:hAnsi="GHEA Grapalat"/>
                <w:sz w:val="20"/>
                <w:lang w:val="ru-RU"/>
              </w:rPr>
              <w:tab/>
            </w:r>
            <w:r w:rsidRPr="00D6059A">
              <w:rPr>
                <w:rFonts w:ascii="Courier New" w:hAnsi="Courier New"/>
                <w:sz w:val="20"/>
              </w:rPr>
              <w:t> </w:t>
            </w:r>
            <w:r w:rsidRPr="00D6059A">
              <w:rPr>
                <w:rFonts w:ascii="GHEA Grapalat" w:hAnsi="GHEA Grapalat"/>
                <w:sz w:val="20"/>
                <w:lang w:val="ru-RU"/>
              </w:rPr>
              <w:t>Подписи плательщика:</w:t>
            </w:r>
          </w:p>
          <w:p w14:paraId="5E6EAD47" w14:textId="77777777" w:rsidR="006D7900" w:rsidRPr="00D6059A" w:rsidRDefault="006D7900" w:rsidP="00D6059A">
            <w:pPr>
              <w:widowControl w:val="0"/>
              <w:spacing w:after="0"/>
              <w:rPr>
                <w:rFonts w:ascii="GHEA Grapalat" w:hAnsi="GHEA Grapalat" w:cs="Sylfaen"/>
                <w:sz w:val="20"/>
                <w:lang w:val="ru-RU"/>
              </w:rPr>
            </w:pPr>
          </w:p>
          <w:p w14:paraId="56FA6E75" w14:textId="77777777" w:rsidR="006D7900" w:rsidRPr="00D6059A" w:rsidRDefault="006D7900" w:rsidP="00D6059A">
            <w:pPr>
              <w:widowControl w:val="0"/>
              <w:spacing w:after="0"/>
              <w:jc w:val="right"/>
              <w:rPr>
                <w:rFonts w:ascii="GHEA Grapalat" w:hAnsi="GHEA Grapalat" w:cs="Sylfaen"/>
                <w:sz w:val="20"/>
                <w:lang w:val="ru-RU"/>
              </w:rPr>
            </w:pPr>
            <w:r w:rsidRPr="00D6059A">
              <w:rPr>
                <w:rFonts w:ascii="GHEA Grapalat" w:hAnsi="GHEA Grapalat"/>
                <w:sz w:val="20"/>
                <w:lang w:val="ru-RU"/>
              </w:rPr>
              <w:t>/____________________/</w:t>
            </w:r>
          </w:p>
          <w:p w14:paraId="606C6D65" w14:textId="77777777" w:rsidR="006D7900" w:rsidRPr="00D6059A" w:rsidRDefault="006D7900" w:rsidP="00D6059A">
            <w:pPr>
              <w:widowControl w:val="0"/>
              <w:spacing w:after="0"/>
              <w:jc w:val="right"/>
              <w:rPr>
                <w:rFonts w:ascii="GHEA Grapalat" w:hAnsi="GHEA Grapalat" w:cs="Tahoma"/>
                <w:sz w:val="20"/>
                <w:lang w:val="ru-RU"/>
              </w:rPr>
            </w:pPr>
          </w:p>
          <w:p w14:paraId="3AADB54D" w14:textId="77777777" w:rsidR="006D7900" w:rsidRPr="00D6059A" w:rsidRDefault="006D7900" w:rsidP="00D6059A">
            <w:pPr>
              <w:widowControl w:val="0"/>
              <w:spacing w:after="0"/>
              <w:jc w:val="right"/>
              <w:rPr>
                <w:rFonts w:ascii="GHEA Grapalat" w:hAnsi="GHEA Grapalat" w:cs="Sylfaen"/>
                <w:sz w:val="20"/>
                <w:lang w:val="ru-RU"/>
              </w:rPr>
            </w:pPr>
            <w:r w:rsidRPr="00D6059A">
              <w:rPr>
                <w:rFonts w:ascii="GHEA Grapalat" w:hAnsi="GHEA Grapalat"/>
                <w:sz w:val="20"/>
                <w:lang w:val="ru-RU"/>
              </w:rPr>
              <w:t>/____________________/</w:t>
            </w:r>
          </w:p>
          <w:p w14:paraId="35111D3F" w14:textId="77777777" w:rsidR="006D7900" w:rsidRPr="00D6059A" w:rsidRDefault="006D7900" w:rsidP="00D6059A">
            <w:pPr>
              <w:widowControl w:val="0"/>
              <w:spacing w:after="0"/>
              <w:rPr>
                <w:rFonts w:ascii="GHEA Grapalat" w:hAnsi="GHEA Grapalat" w:cs="Sylfaen"/>
                <w:sz w:val="20"/>
                <w:lang w:val="ru-RU"/>
              </w:rPr>
            </w:pPr>
          </w:p>
          <w:p w14:paraId="6C9BBE4B" w14:textId="77777777" w:rsidR="006D7900" w:rsidRPr="00D6059A" w:rsidRDefault="006D7900" w:rsidP="00D6059A">
            <w:pPr>
              <w:widowControl w:val="0"/>
              <w:tabs>
                <w:tab w:val="left" w:pos="4539"/>
              </w:tabs>
              <w:spacing w:after="0"/>
              <w:rPr>
                <w:rFonts w:ascii="GHEA Grapalat" w:hAnsi="GHEA Grapalat" w:cs="Sylfaen"/>
                <w:sz w:val="20"/>
                <w:lang w:val="ru-RU"/>
              </w:rPr>
            </w:pPr>
            <w:r w:rsidRPr="00D6059A">
              <w:rPr>
                <w:rFonts w:ascii="GHEA Grapalat" w:hAnsi="GHEA Grapalat"/>
                <w:sz w:val="20"/>
                <w:lang w:val="ru-RU"/>
              </w:rPr>
              <w:t>21.б.</w:t>
            </w:r>
            <w:r w:rsidRPr="00D6059A">
              <w:rPr>
                <w:rFonts w:ascii="GHEA Grapalat" w:hAnsi="GHEA Grapalat"/>
                <w:sz w:val="20"/>
                <w:lang w:val="ru-RU"/>
              </w:rPr>
              <w:tab/>
              <w:t>М. П.</w:t>
            </w:r>
          </w:p>
        </w:tc>
      </w:tr>
      <w:tr w:rsidR="000E1857" w:rsidRPr="00D6059A" w14:paraId="3399405F" w14:textId="77777777" w:rsidTr="006D7900">
        <w:trPr>
          <w:trHeight w:val="2194"/>
        </w:trPr>
        <w:tc>
          <w:tcPr>
            <w:tcW w:w="5616" w:type="dxa"/>
            <w:tcBorders>
              <w:top w:val="single" w:sz="4" w:space="0" w:color="auto"/>
              <w:left w:val="single" w:sz="4" w:space="0" w:color="auto"/>
              <w:right w:val="single" w:sz="4" w:space="0" w:color="auto"/>
            </w:tcBorders>
            <w:noWrap/>
            <w:vAlign w:val="bottom"/>
          </w:tcPr>
          <w:p w14:paraId="0E99CF30" w14:textId="77777777" w:rsidR="006D7900" w:rsidRPr="00D6059A" w:rsidRDefault="006D7900" w:rsidP="00D6059A">
            <w:pPr>
              <w:widowControl w:val="0"/>
              <w:spacing w:after="0"/>
              <w:rPr>
                <w:rFonts w:ascii="GHEA Grapalat" w:hAnsi="GHEA Grapalat" w:cs="Tahoma"/>
                <w:sz w:val="20"/>
                <w:lang w:val="ru-RU"/>
              </w:rPr>
            </w:pPr>
            <w:r w:rsidRPr="00D6059A">
              <w:rPr>
                <w:rFonts w:ascii="GHEA Grapalat" w:hAnsi="GHEA Grapalat"/>
                <w:sz w:val="20"/>
                <w:lang w:val="ru-RU"/>
              </w:rPr>
              <w:t>24.а.</w:t>
            </w:r>
            <w:r w:rsidRPr="00D6059A">
              <w:rPr>
                <w:rFonts w:ascii="GHEA Grapalat" w:hAnsi="GHEA Grapalat"/>
                <w:sz w:val="20"/>
                <w:lang w:val="ru-RU"/>
              </w:rPr>
              <w:tab/>
              <w:t xml:space="preserve"> Обслуживающая бенефициара финансовая организация </w:t>
            </w:r>
          </w:p>
          <w:p w14:paraId="3DAE143E" w14:textId="77777777" w:rsidR="006D7900" w:rsidRPr="00D6059A" w:rsidRDefault="006D7900" w:rsidP="00D6059A">
            <w:pPr>
              <w:widowControl w:val="0"/>
              <w:spacing w:after="0"/>
              <w:rPr>
                <w:rFonts w:ascii="GHEA Grapalat" w:hAnsi="GHEA Grapalat"/>
                <w:sz w:val="20"/>
                <w:lang w:val="ru-RU"/>
              </w:rPr>
            </w:pPr>
          </w:p>
          <w:p w14:paraId="5A4B6404" w14:textId="77777777" w:rsidR="006D7900" w:rsidRPr="00D6059A" w:rsidRDefault="006D7900" w:rsidP="00D6059A">
            <w:pPr>
              <w:widowControl w:val="0"/>
              <w:spacing w:after="0"/>
              <w:jc w:val="right"/>
              <w:rPr>
                <w:rFonts w:ascii="GHEA Grapalat" w:hAnsi="GHEA Grapalat" w:cs="Tahoma"/>
                <w:sz w:val="20"/>
                <w:lang w:val="ru-RU"/>
              </w:rPr>
            </w:pPr>
            <w:r w:rsidRPr="00D6059A">
              <w:rPr>
                <w:rFonts w:ascii="GHEA Grapalat" w:hAnsi="GHEA Grapalat"/>
                <w:sz w:val="20"/>
                <w:lang w:val="ru-RU"/>
              </w:rPr>
              <w:t>/____________________/</w:t>
            </w:r>
          </w:p>
          <w:p w14:paraId="1948D0F6" w14:textId="77777777" w:rsidR="006D7900" w:rsidRPr="00D6059A" w:rsidRDefault="006D7900" w:rsidP="00D6059A">
            <w:pPr>
              <w:widowControl w:val="0"/>
              <w:spacing w:after="0"/>
              <w:ind w:left="3828" w:right="13"/>
              <w:jc w:val="both"/>
              <w:rPr>
                <w:rFonts w:ascii="GHEA Grapalat" w:hAnsi="GHEA Grapalat" w:cs="Sylfaen"/>
                <w:sz w:val="20"/>
                <w:vertAlign w:val="superscript"/>
              </w:rPr>
            </w:pPr>
            <w:r w:rsidRPr="00D6059A">
              <w:rPr>
                <w:rFonts w:ascii="GHEA Grapalat" w:hAnsi="GHEA Grapalat"/>
                <w:sz w:val="20"/>
                <w:vertAlign w:val="superscript"/>
              </w:rPr>
              <w:t>подпись/</w:t>
            </w:r>
          </w:p>
        </w:tc>
        <w:tc>
          <w:tcPr>
            <w:tcW w:w="5364" w:type="dxa"/>
            <w:tcBorders>
              <w:top w:val="single" w:sz="4" w:space="0" w:color="auto"/>
              <w:left w:val="nil"/>
              <w:right w:val="single" w:sz="4" w:space="0" w:color="auto"/>
            </w:tcBorders>
            <w:noWrap/>
          </w:tcPr>
          <w:p w14:paraId="1985293D" w14:textId="77777777" w:rsidR="006D7900" w:rsidRPr="00D6059A" w:rsidRDefault="006D7900" w:rsidP="00D6059A">
            <w:pPr>
              <w:widowControl w:val="0"/>
              <w:spacing w:after="0"/>
              <w:rPr>
                <w:rFonts w:ascii="GHEA Grapalat" w:hAnsi="GHEA Grapalat" w:cs="Tahoma"/>
                <w:sz w:val="20"/>
                <w:lang w:val="ru-RU"/>
              </w:rPr>
            </w:pPr>
            <w:r w:rsidRPr="00D6059A">
              <w:rPr>
                <w:rFonts w:ascii="GHEA Grapalat" w:hAnsi="GHEA Grapalat"/>
                <w:sz w:val="20"/>
                <w:lang w:val="ru-RU"/>
              </w:rPr>
              <w:t>23.а.</w:t>
            </w:r>
            <w:r w:rsidRPr="00D6059A">
              <w:rPr>
                <w:rFonts w:ascii="GHEA Grapalat" w:hAnsi="GHEA Grapalat"/>
                <w:sz w:val="20"/>
                <w:lang w:val="ru-RU"/>
              </w:rPr>
              <w:tab/>
              <w:t xml:space="preserve"> Обслуживающая плательщика финансовая организация </w:t>
            </w:r>
          </w:p>
          <w:p w14:paraId="248BC1A8" w14:textId="77777777" w:rsidR="006D7900" w:rsidRPr="00D6059A" w:rsidRDefault="006D7900" w:rsidP="00D6059A">
            <w:pPr>
              <w:widowControl w:val="0"/>
              <w:spacing w:after="0"/>
              <w:rPr>
                <w:rFonts w:ascii="GHEA Grapalat" w:hAnsi="GHEA Grapalat" w:cs="Tahoma"/>
                <w:sz w:val="20"/>
                <w:lang w:val="ru-RU"/>
              </w:rPr>
            </w:pPr>
          </w:p>
          <w:p w14:paraId="20912239" w14:textId="77777777" w:rsidR="006D7900" w:rsidRPr="00D6059A" w:rsidRDefault="006D7900" w:rsidP="00D6059A">
            <w:pPr>
              <w:widowControl w:val="0"/>
              <w:spacing w:after="0"/>
              <w:jc w:val="right"/>
              <w:rPr>
                <w:rFonts w:ascii="GHEA Grapalat" w:hAnsi="GHEA Grapalat" w:cs="Tahoma"/>
                <w:sz w:val="20"/>
                <w:lang w:val="ru-RU"/>
              </w:rPr>
            </w:pPr>
            <w:r w:rsidRPr="00D6059A">
              <w:rPr>
                <w:rFonts w:ascii="GHEA Grapalat" w:hAnsi="GHEA Grapalat"/>
                <w:sz w:val="20"/>
                <w:lang w:val="ru-RU"/>
              </w:rPr>
              <w:t>/____________________/</w:t>
            </w:r>
          </w:p>
          <w:p w14:paraId="7ADAB687" w14:textId="77777777" w:rsidR="006D7900" w:rsidRPr="00D6059A" w:rsidRDefault="006D7900" w:rsidP="00D6059A">
            <w:pPr>
              <w:widowControl w:val="0"/>
              <w:spacing w:after="0"/>
              <w:ind w:right="983"/>
              <w:jc w:val="right"/>
              <w:rPr>
                <w:rFonts w:ascii="GHEA Grapalat" w:hAnsi="GHEA Grapalat" w:cs="Sylfaen"/>
                <w:sz w:val="20"/>
                <w:vertAlign w:val="superscript"/>
              </w:rPr>
            </w:pPr>
            <w:r w:rsidRPr="00D6059A">
              <w:rPr>
                <w:rFonts w:ascii="GHEA Grapalat" w:hAnsi="GHEA Grapalat"/>
                <w:sz w:val="20"/>
                <w:vertAlign w:val="superscript"/>
              </w:rPr>
              <w:t>/подпись/</w:t>
            </w:r>
          </w:p>
        </w:tc>
      </w:tr>
      <w:tr w:rsidR="000E1857" w:rsidRPr="006927A5" w14:paraId="414F6E42" w14:textId="77777777" w:rsidTr="006D7900">
        <w:trPr>
          <w:trHeight w:val="2194"/>
        </w:trPr>
        <w:tc>
          <w:tcPr>
            <w:tcW w:w="5616" w:type="dxa"/>
            <w:tcBorders>
              <w:top w:val="nil"/>
              <w:left w:val="single" w:sz="4" w:space="0" w:color="auto"/>
              <w:bottom w:val="single" w:sz="4" w:space="0" w:color="auto"/>
              <w:right w:val="single" w:sz="4" w:space="0" w:color="auto"/>
            </w:tcBorders>
            <w:noWrap/>
            <w:vAlign w:val="bottom"/>
          </w:tcPr>
          <w:p w14:paraId="19474293" w14:textId="77777777" w:rsidR="006D7900" w:rsidRPr="00D6059A" w:rsidRDefault="006D7900" w:rsidP="00D6059A">
            <w:pPr>
              <w:widowControl w:val="0"/>
              <w:tabs>
                <w:tab w:val="left" w:pos="4678"/>
              </w:tabs>
              <w:spacing w:after="0"/>
              <w:rPr>
                <w:rFonts w:ascii="GHEA Grapalat" w:hAnsi="GHEA Grapalat" w:cs="Sylfaen"/>
                <w:sz w:val="20"/>
              </w:rPr>
            </w:pPr>
            <w:r w:rsidRPr="00D6059A">
              <w:rPr>
                <w:rFonts w:ascii="GHEA Grapalat" w:hAnsi="GHEA Grapalat"/>
                <w:sz w:val="20"/>
              </w:rPr>
              <w:t>24.б.</w:t>
            </w:r>
            <w:r w:rsidRPr="00D6059A">
              <w:rPr>
                <w:rFonts w:ascii="GHEA Grapalat" w:hAnsi="GHEA Grapalat"/>
                <w:sz w:val="20"/>
              </w:rPr>
              <w:tab/>
              <w:t>М. П.</w:t>
            </w:r>
          </w:p>
          <w:p w14:paraId="5DD1AE82" w14:textId="77777777" w:rsidR="006D7900" w:rsidRPr="00D6059A" w:rsidRDefault="006D7900" w:rsidP="00D6059A">
            <w:pPr>
              <w:widowControl w:val="0"/>
              <w:spacing w:after="0"/>
              <w:rPr>
                <w:rFonts w:ascii="GHEA Grapalat" w:hAnsi="GHEA Grapalat" w:cs="Sylfaen"/>
                <w:sz w:val="20"/>
              </w:rPr>
            </w:pPr>
          </w:p>
          <w:p w14:paraId="50209867" w14:textId="77777777" w:rsidR="006D7900" w:rsidRPr="00D6059A" w:rsidRDefault="006D7900" w:rsidP="00D6059A">
            <w:pPr>
              <w:widowControl w:val="0"/>
              <w:spacing w:after="0"/>
              <w:ind w:right="155"/>
              <w:jc w:val="right"/>
              <w:rPr>
                <w:rFonts w:ascii="GHEA Grapalat" w:hAnsi="GHEA Grapalat" w:cs="Sylfaen"/>
                <w:sz w:val="20"/>
              </w:rPr>
            </w:pPr>
            <w:r w:rsidRPr="00D6059A">
              <w:rPr>
                <w:rFonts w:ascii="GHEA Grapalat" w:hAnsi="GHEA Grapalat"/>
                <w:sz w:val="20"/>
              </w:rPr>
              <w:t xml:space="preserve">24.в"___" ___ 20___ г. </w:t>
            </w:r>
          </w:p>
        </w:tc>
        <w:tc>
          <w:tcPr>
            <w:tcW w:w="5364" w:type="dxa"/>
            <w:tcBorders>
              <w:top w:val="nil"/>
              <w:left w:val="nil"/>
              <w:bottom w:val="single" w:sz="4" w:space="0" w:color="auto"/>
              <w:right w:val="single" w:sz="4" w:space="0" w:color="auto"/>
            </w:tcBorders>
            <w:noWrap/>
            <w:vAlign w:val="bottom"/>
          </w:tcPr>
          <w:p w14:paraId="0D8385D5" w14:textId="77777777" w:rsidR="006D7900" w:rsidRPr="00D6059A" w:rsidRDefault="006D7900" w:rsidP="00D6059A">
            <w:pPr>
              <w:widowControl w:val="0"/>
              <w:tabs>
                <w:tab w:val="left" w:pos="4554"/>
              </w:tabs>
              <w:spacing w:after="0"/>
              <w:rPr>
                <w:rFonts w:ascii="GHEA Grapalat" w:hAnsi="GHEA Grapalat" w:cs="Sylfaen"/>
                <w:sz w:val="20"/>
                <w:lang w:val="ru-RU"/>
              </w:rPr>
            </w:pPr>
            <w:r w:rsidRPr="00D6059A">
              <w:rPr>
                <w:rFonts w:ascii="GHEA Grapalat" w:hAnsi="GHEA Grapalat"/>
                <w:sz w:val="20"/>
                <w:lang w:val="ru-RU"/>
              </w:rPr>
              <w:t>23.б.</w:t>
            </w:r>
            <w:r w:rsidRPr="00D6059A">
              <w:rPr>
                <w:rFonts w:ascii="GHEA Grapalat" w:hAnsi="GHEA Grapalat"/>
                <w:sz w:val="20"/>
                <w:lang w:val="ru-RU"/>
              </w:rPr>
              <w:tab/>
              <w:t>М. П.</w:t>
            </w:r>
          </w:p>
          <w:p w14:paraId="09B1EAC3" w14:textId="77777777" w:rsidR="006D7900" w:rsidRPr="00D6059A" w:rsidRDefault="006D7900" w:rsidP="00D6059A">
            <w:pPr>
              <w:widowControl w:val="0"/>
              <w:spacing w:after="0"/>
              <w:rPr>
                <w:rFonts w:ascii="GHEA Grapalat" w:hAnsi="GHEA Grapalat"/>
                <w:sz w:val="20"/>
                <w:lang w:val="ru-RU"/>
              </w:rPr>
            </w:pPr>
          </w:p>
          <w:p w14:paraId="0987FF07" w14:textId="77777777" w:rsidR="006D7900" w:rsidRPr="00D6059A" w:rsidRDefault="006D7900" w:rsidP="00D6059A">
            <w:pPr>
              <w:widowControl w:val="0"/>
              <w:spacing w:after="0"/>
              <w:jc w:val="right"/>
              <w:rPr>
                <w:rFonts w:ascii="GHEA Grapalat" w:hAnsi="GHEA Grapalat" w:cs="Sylfaen"/>
                <w:sz w:val="20"/>
                <w:lang w:val="ru-RU"/>
              </w:rPr>
            </w:pPr>
            <w:r w:rsidRPr="00D6059A">
              <w:rPr>
                <w:rFonts w:ascii="GHEA Grapalat" w:hAnsi="GHEA Grapalat"/>
                <w:sz w:val="20"/>
                <w:lang w:val="ru-RU"/>
              </w:rPr>
              <w:t>23.в Дата исполнения: "___" ___ 20___г.</w:t>
            </w:r>
          </w:p>
        </w:tc>
      </w:tr>
    </w:tbl>
    <w:p w14:paraId="61163418" w14:textId="77777777" w:rsidR="000E2053" w:rsidRPr="00D6059A" w:rsidRDefault="000E2053" w:rsidP="00D6059A">
      <w:pPr>
        <w:tabs>
          <w:tab w:val="left" w:pos="915"/>
        </w:tabs>
        <w:spacing w:after="0"/>
        <w:rPr>
          <w:rFonts w:ascii="GHEA Grapalat" w:hAnsi="GHEA Grapalat"/>
          <w:sz w:val="18"/>
          <w:lang w:val="ru-RU"/>
        </w:rPr>
      </w:pPr>
    </w:p>
    <w:p w14:paraId="3A165E07" w14:textId="1D74F3B7" w:rsidR="006D7900" w:rsidRPr="00D6059A" w:rsidRDefault="000E2053" w:rsidP="00D6059A">
      <w:pPr>
        <w:tabs>
          <w:tab w:val="left" w:pos="1875"/>
        </w:tabs>
        <w:spacing w:after="0"/>
        <w:rPr>
          <w:rFonts w:ascii="GHEA Grapalat" w:hAnsi="GHEA Grapalat"/>
          <w:sz w:val="18"/>
          <w:lang w:val="ru-RU"/>
        </w:rPr>
      </w:pPr>
      <w:r w:rsidRPr="00D6059A">
        <w:rPr>
          <w:rFonts w:ascii="GHEA Grapalat" w:hAnsi="GHEA Grapalat" w:cs="Sylfaen"/>
          <w:sz w:val="20"/>
          <w:lang w:val="ru-RU"/>
        </w:rPr>
        <w:t xml:space="preserve">*  </w:t>
      </w:r>
      <w:r w:rsidRPr="00D6059A">
        <w:rPr>
          <w:rFonts w:ascii="GHEA Grapalat" w:hAnsi="GHEA Grapalat"/>
          <w:i/>
          <w:sz w:val="16"/>
          <w:szCs w:val="20"/>
          <w:lang w:val="ru-RU"/>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r w:rsidRPr="00D6059A">
        <w:rPr>
          <w:rFonts w:ascii="GHEA Grapalat" w:hAnsi="GHEA Grapalat"/>
          <w:sz w:val="18"/>
          <w:lang w:val="ru-RU"/>
        </w:rPr>
        <w:tab/>
      </w:r>
    </w:p>
    <w:p w14:paraId="40CBD711" w14:textId="77777777" w:rsidR="006D7900" w:rsidRPr="00D6059A" w:rsidRDefault="006D7900" w:rsidP="00D6059A">
      <w:pPr>
        <w:spacing w:after="0" w:line="240" w:lineRule="auto"/>
        <w:rPr>
          <w:rFonts w:ascii="GHEA Grapalat" w:hAnsi="GHEA Grapalat"/>
          <w:sz w:val="18"/>
          <w:lang w:val="ru-RU"/>
        </w:rPr>
      </w:pPr>
      <w:r w:rsidRPr="00D6059A">
        <w:rPr>
          <w:rFonts w:ascii="GHEA Grapalat" w:hAnsi="GHEA Grapalat"/>
          <w:sz w:val="18"/>
          <w:lang w:val="ru-RU"/>
        </w:rPr>
        <w:br w:type="page"/>
      </w:r>
    </w:p>
    <w:p w14:paraId="187B298C" w14:textId="07220FFB" w:rsidR="000E2053" w:rsidRPr="00D6059A" w:rsidRDefault="000E2053" w:rsidP="00D6059A">
      <w:pPr>
        <w:tabs>
          <w:tab w:val="left" w:pos="1875"/>
        </w:tabs>
        <w:spacing w:after="0"/>
        <w:rPr>
          <w:rFonts w:ascii="GHEA Grapalat" w:hAnsi="GHEA Grapalat"/>
          <w:b/>
          <w:sz w:val="20"/>
          <w:lang w:val="ru-RU"/>
        </w:rPr>
      </w:pPr>
      <w:r w:rsidRPr="00D6059A">
        <w:rPr>
          <w:rFonts w:ascii="GHEA Grapalat" w:hAnsi="GHEA Grapalat"/>
          <w:b/>
          <w:sz w:val="20"/>
          <w:lang w:val="ru-RU"/>
        </w:rPr>
        <w:lastRenderedPageBreak/>
        <w:t xml:space="preserve">Обязательные реквизиты платежного требования </w:t>
      </w:r>
      <w:r w:rsidRPr="00D6059A">
        <w:rPr>
          <w:rFonts w:ascii="GHEA Grapalat" w:hAnsi="GHEA Grapalat"/>
          <w:b/>
          <w:sz w:val="20"/>
          <w:lang w:val="ru-RU"/>
        </w:rPr>
        <w:br/>
        <w:t>и руководство по его заполнению</w:t>
      </w:r>
    </w:p>
    <w:tbl>
      <w:tblPr>
        <w:tblW w:w="109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2340"/>
        <w:gridCol w:w="1350"/>
        <w:gridCol w:w="3993"/>
        <w:gridCol w:w="2652"/>
      </w:tblGrid>
      <w:tr w:rsidR="00D6059A" w:rsidRPr="006927A5" w14:paraId="4EC8A23A" w14:textId="77777777" w:rsidTr="00B00E8C">
        <w:trPr>
          <w:trHeight w:val="770"/>
          <w:tblHeader/>
          <w:jc w:val="center"/>
        </w:trPr>
        <w:tc>
          <w:tcPr>
            <w:tcW w:w="625" w:type="dxa"/>
            <w:tcBorders>
              <w:top w:val="single" w:sz="4" w:space="0" w:color="auto"/>
              <w:left w:val="single" w:sz="4" w:space="0" w:color="auto"/>
              <w:bottom w:val="single" w:sz="4" w:space="0" w:color="auto"/>
              <w:right w:val="single" w:sz="4" w:space="0" w:color="auto"/>
            </w:tcBorders>
            <w:vAlign w:val="center"/>
          </w:tcPr>
          <w:p w14:paraId="47F5A0F9"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П/Н</w:t>
            </w:r>
          </w:p>
        </w:tc>
        <w:tc>
          <w:tcPr>
            <w:tcW w:w="2340" w:type="dxa"/>
            <w:tcBorders>
              <w:top w:val="single" w:sz="4" w:space="0" w:color="auto"/>
              <w:left w:val="single" w:sz="4" w:space="0" w:color="auto"/>
              <w:bottom w:val="single" w:sz="4" w:space="0" w:color="auto"/>
              <w:right w:val="single" w:sz="4" w:space="0" w:color="auto"/>
            </w:tcBorders>
          </w:tcPr>
          <w:p w14:paraId="352D4461" w14:textId="77777777" w:rsidR="000E2053" w:rsidRPr="00D6059A" w:rsidRDefault="000E2053" w:rsidP="00D6059A">
            <w:pPr>
              <w:widowControl w:val="0"/>
              <w:spacing w:after="0"/>
              <w:jc w:val="center"/>
              <w:rPr>
                <w:rFonts w:ascii="GHEA Grapalat" w:hAnsi="GHEA Grapalat"/>
                <w:b/>
                <w:sz w:val="14"/>
                <w:szCs w:val="18"/>
              </w:rPr>
            </w:pPr>
            <w:r w:rsidRPr="00D6059A">
              <w:rPr>
                <w:rFonts w:ascii="GHEA Grapalat" w:hAnsi="GHEA Grapalat"/>
                <w:b/>
                <w:sz w:val="14"/>
                <w:szCs w:val="18"/>
              </w:rPr>
              <w:t>Реквизиты документа "Платежное требование"</w:t>
            </w:r>
          </w:p>
        </w:tc>
        <w:tc>
          <w:tcPr>
            <w:tcW w:w="1350" w:type="dxa"/>
            <w:tcBorders>
              <w:top w:val="single" w:sz="4" w:space="0" w:color="auto"/>
              <w:left w:val="single" w:sz="4" w:space="0" w:color="auto"/>
              <w:bottom w:val="single" w:sz="4" w:space="0" w:color="auto"/>
              <w:right w:val="single" w:sz="4" w:space="0" w:color="auto"/>
            </w:tcBorders>
          </w:tcPr>
          <w:p w14:paraId="24A50180" w14:textId="77777777" w:rsidR="000E2053" w:rsidRPr="00D6059A" w:rsidRDefault="000E2053" w:rsidP="00D6059A">
            <w:pPr>
              <w:widowControl w:val="0"/>
              <w:spacing w:after="0"/>
              <w:jc w:val="center"/>
              <w:rPr>
                <w:rFonts w:ascii="GHEA Grapalat" w:hAnsi="GHEA Grapalat"/>
                <w:b/>
                <w:sz w:val="14"/>
                <w:szCs w:val="18"/>
                <w:lang w:val="ru-RU"/>
              </w:rPr>
            </w:pPr>
            <w:r w:rsidRPr="00D6059A">
              <w:rPr>
                <w:rFonts w:ascii="GHEA Grapalat" w:hAnsi="GHEA Grapalat"/>
                <w:b/>
                <w:sz w:val="14"/>
                <w:szCs w:val="18"/>
                <w:lang w:val="ru-RU"/>
              </w:rPr>
              <w:t>Наличие указанного поля/</w:t>
            </w:r>
          </w:p>
          <w:p w14:paraId="6937512E" w14:textId="77777777" w:rsidR="000E2053" w:rsidRPr="00D6059A" w:rsidRDefault="000E2053" w:rsidP="00D6059A">
            <w:pPr>
              <w:widowControl w:val="0"/>
              <w:spacing w:after="0"/>
              <w:jc w:val="center"/>
              <w:rPr>
                <w:rFonts w:ascii="GHEA Grapalat" w:hAnsi="GHEA Grapalat"/>
                <w:b/>
                <w:sz w:val="14"/>
                <w:szCs w:val="18"/>
                <w:lang w:val="ru-RU"/>
              </w:rPr>
            </w:pPr>
            <w:r w:rsidRPr="00D6059A">
              <w:rPr>
                <w:rFonts w:ascii="GHEA Grapalat" w:hAnsi="GHEA Grapalat"/>
                <w:b/>
                <w:sz w:val="14"/>
                <w:szCs w:val="18"/>
                <w:lang w:val="ru-RU"/>
              </w:rPr>
              <w:t>реквизита в документе</w:t>
            </w:r>
          </w:p>
        </w:tc>
        <w:tc>
          <w:tcPr>
            <w:tcW w:w="3993" w:type="dxa"/>
            <w:tcBorders>
              <w:top w:val="single" w:sz="4" w:space="0" w:color="auto"/>
              <w:left w:val="single" w:sz="4" w:space="0" w:color="auto"/>
              <w:bottom w:val="single" w:sz="4" w:space="0" w:color="auto"/>
              <w:right w:val="single" w:sz="4" w:space="0" w:color="auto"/>
            </w:tcBorders>
          </w:tcPr>
          <w:p w14:paraId="0A324F12" w14:textId="77777777" w:rsidR="000E2053" w:rsidRPr="00D6059A" w:rsidRDefault="000E2053" w:rsidP="00D6059A">
            <w:pPr>
              <w:widowControl w:val="0"/>
              <w:spacing w:after="0"/>
              <w:jc w:val="center"/>
              <w:rPr>
                <w:rFonts w:ascii="GHEA Grapalat" w:hAnsi="GHEA Grapalat"/>
                <w:b/>
                <w:sz w:val="14"/>
                <w:szCs w:val="18"/>
                <w:lang w:val="ru-RU"/>
              </w:rPr>
            </w:pPr>
            <w:r w:rsidRPr="00D6059A">
              <w:rPr>
                <w:rFonts w:ascii="GHEA Grapalat" w:hAnsi="GHEA Grapalat"/>
                <w:b/>
                <w:sz w:val="14"/>
                <w:szCs w:val="18"/>
                <w:lang w:val="ru-RU"/>
              </w:rPr>
              <w:t xml:space="preserve">Требование о заполнении реквизита </w:t>
            </w:r>
          </w:p>
          <w:p w14:paraId="47101498" w14:textId="77777777" w:rsidR="000E2053" w:rsidRPr="00D6059A" w:rsidRDefault="000E2053" w:rsidP="00D6059A">
            <w:pPr>
              <w:widowControl w:val="0"/>
              <w:spacing w:after="0"/>
              <w:jc w:val="center"/>
              <w:rPr>
                <w:rFonts w:ascii="GHEA Grapalat" w:hAnsi="GHEA Grapalat"/>
                <w:b/>
                <w:sz w:val="14"/>
                <w:szCs w:val="18"/>
                <w:lang w:val="ru-RU"/>
              </w:rPr>
            </w:pPr>
            <w:r w:rsidRPr="00D6059A">
              <w:rPr>
                <w:rFonts w:ascii="GHEA Grapalat" w:hAnsi="GHEA Grapalat"/>
                <w:b/>
                <w:sz w:val="14"/>
                <w:szCs w:val="18"/>
                <w:lang w:val="ru-RU"/>
              </w:rPr>
              <w:t>(в связи с процессом закупки)</w:t>
            </w:r>
          </w:p>
        </w:tc>
        <w:tc>
          <w:tcPr>
            <w:tcW w:w="2652" w:type="dxa"/>
            <w:tcBorders>
              <w:top w:val="single" w:sz="4" w:space="0" w:color="auto"/>
              <w:left w:val="single" w:sz="4" w:space="0" w:color="auto"/>
              <w:bottom w:val="single" w:sz="4" w:space="0" w:color="auto"/>
              <w:right w:val="single" w:sz="4" w:space="0" w:color="auto"/>
            </w:tcBorders>
          </w:tcPr>
          <w:p w14:paraId="4EF2E7C1" w14:textId="77777777" w:rsidR="000E2053" w:rsidRPr="00D6059A" w:rsidRDefault="000E2053" w:rsidP="00D6059A">
            <w:pPr>
              <w:widowControl w:val="0"/>
              <w:spacing w:after="0"/>
              <w:jc w:val="center"/>
              <w:rPr>
                <w:rFonts w:ascii="GHEA Grapalat" w:hAnsi="GHEA Grapalat"/>
                <w:b/>
                <w:sz w:val="14"/>
                <w:szCs w:val="18"/>
                <w:lang w:val="ru-RU"/>
              </w:rPr>
            </w:pPr>
            <w:r w:rsidRPr="00D6059A">
              <w:rPr>
                <w:rFonts w:ascii="GHEA Grapalat" w:hAnsi="GHEA Grapalat"/>
                <w:b/>
                <w:sz w:val="14"/>
                <w:szCs w:val="18"/>
                <w:lang w:val="ru-RU"/>
              </w:rPr>
              <w:t>Сторона,</w:t>
            </w:r>
          </w:p>
          <w:p w14:paraId="57B1BD77" w14:textId="77777777" w:rsidR="000E2053" w:rsidRPr="00D6059A" w:rsidRDefault="000E2053" w:rsidP="00D6059A">
            <w:pPr>
              <w:widowControl w:val="0"/>
              <w:spacing w:after="0"/>
              <w:jc w:val="center"/>
              <w:rPr>
                <w:rFonts w:ascii="GHEA Grapalat" w:hAnsi="GHEA Grapalat"/>
                <w:b/>
                <w:sz w:val="14"/>
                <w:szCs w:val="18"/>
                <w:lang w:val="ru-RU"/>
              </w:rPr>
            </w:pPr>
            <w:r w:rsidRPr="00D6059A">
              <w:rPr>
                <w:rFonts w:ascii="GHEA Grapalat" w:hAnsi="GHEA Grapalat"/>
                <w:b/>
                <w:sz w:val="14"/>
                <w:szCs w:val="18"/>
                <w:lang w:val="ru-RU"/>
              </w:rPr>
              <w:t xml:space="preserve">заполняющая реквизит </w:t>
            </w:r>
          </w:p>
          <w:p w14:paraId="58BE5CB7" w14:textId="77777777" w:rsidR="000E2053" w:rsidRPr="00D6059A" w:rsidRDefault="000E2053" w:rsidP="00D6059A">
            <w:pPr>
              <w:widowControl w:val="0"/>
              <w:spacing w:after="0"/>
              <w:jc w:val="center"/>
              <w:rPr>
                <w:rFonts w:ascii="GHEA Grapalat" w:hAnsi="GHEA Grapalat"/>
                <w:b/>
                <w:sz w:val="14"/>
                <w:szCs w:val="18"/>
                <w:lang w:val="ru-RU"/>
              </w:rPr>
            </w:pPr>
            <w:r w:rsidRPr="00D6059A">
              <w:rPr>
                <w:rFonts w:ascii="GHEA Grapalat" w:hAnsi="GHEA Grapalat"/>
                <w:b/>
                <w:sz w:val="14"/>
                <w:szCs w:val="18"/>
                <w:lang w:val="ru-RU"/>
              </w:rPr>
              <w:t>бенефициар или плательщик</w:t>
            </w:r>
          </w:p>
          <w:p w14:paraId="19F7B432" w14:textId="77777777" w:rsidR="000E2053" w:rsidRPr="00D6059A" w:rsidRDefault="000E2053" w:rsidP="00D6059A">
            <w:pPr>
              <w:widowControl w:val="0"/>
              <w:spacing w:after="0"/>
              <w:jc w:val="center"/>
              <w:rPr>
                <w:rFonts w:ascii="GHEA Grapalat" w:hAnsi="GHEA Grapalat"/>
                <w:b/>
                <w:sz w:val="14"/>
                <w:szCs w:val="18"/>
                <w:lang w:val="ru-RU"/>
              </w:rPr>
            </w:pPr>
            <w:r w:rsidRPr="00D6059A">
              <w:rPr>
                <w:rFonts w:ascii="GHEA Grapalat" w:hAnsi="GHEA Grapalat"/>
                <w:b/>
                <w:sz w:val="14"/>
                <w:szCs w:val="18"/>
                <w:lang w:val="ru-RU"/>
              </w:rPr>
              <w:t>(в связи с процессом закупки)</w:t>
            </w:r>
          </w:p>
        </w:tc>
      </w:tr>
      <w:tr w:rsidR="00D6059A" w:rsidRPr="00D6059A" w14:paraId="37886589" w14:textId="77777777" w:rsidTr="00B00E8C">
        <w:trPr>
          <w:trHeight w:val="181"/>
          <w:tblHeader/>
          <w:jc w:val="center"/>
        </w:trPr>
        <w:tc>
          <w:tcPr>
            <w:tcW w:w="625" w:type="dxa"/>
            <w:tcBorders>
              <w:top w:val="single" w:sz="4" w:space="0" w:color="auto"/>
              <w:left w:val="single" w:sz="4" w:space="0" w:color="auto"/>
              <w:bottom w:val="single" w:sz="4" w:space="0" w:color="auto"/>
              <w:right w:val="single" w:sz="4" w:space="0" w:color="auto"/>
            </w:tcBorders>
            <w:vAlign w:val="center"/>
          </w:tcPr>
          <w:p w14:paraId="02047087" w14:textId="77777777" w:rsidR="000E2053" w:rsidRPr="00D6059A" w:rsidRDefault="000E2053" w:rsidP="00D6059A">
            <w:pPr>
              <w:widowControl w:val="0"/>
              <w:spacing w:after="0"/>
              <w:jc w:val="center"/>
              <w:rPr>
                <w:rFonts w:ascii="GHEA Grapalat" w:hAnsi="GHEA Grapalat"/>
                <w:b/>
                <w:sz w:val="14"/>
                <w:szCs w:val="18"/>
              </w:rPr>
            </w:pPr>
            <w:r w:rsidRPr="00D6059A">
              <w:rPr>
                <w:rFonts w:ascii="GHEA Grapalat" w:hAnsi="GHEA Grapalat"/>
                <w:b/>
                <w:sz w:val="14"/>
                <w:szCs w:val="18"/>
              </w:rPr>
              <w:t>1</w:t>
            </w:r>
          </w:p>
        </w:tc>
        <w:tc>
          <w:tcPr>
            <w:tcW w:w="2340" w:type="dxa"/>
            <w:tcBorders>
              <w:top w:val="single" w:sz="4" w:space="0" w:color="auto"/>
              <w:left w:val="single" w:sz="4" w:space="0" w:color="auto"/>
              <w:bottom w:val="single" w:sz="4" w:space="0" w:color="auto"/>
              <w:right w:val="single" w:sz="4" w:space="0" w:color="auto"/>
            </w:tcBorders>
          </w:tcPr>
          <w:p w14:paraId="7F5D9C44" w14:textId="77777777" w:rsidR="000E2053" w:rsidRPr="00D6059A" w:rsidRDefault="000E2053" w:rsidP="00D6059A">
            <w:pPr>
              <w:widowControl w:val="0"/>
              <w:spacing w:after="0"/>
              <w:jc w:val="center"/>
              <w:rPr>
                <w:rFonts w:ascii="GHEA Grapalat" w:hAnsi="GHEA Grapalat"/>
                <w:b/>
                <w:sz w:val="14"/>
                <w:szCs w:val="18"/>
              </w:rPr>
            </w:pPr>
            <w:r w:rsidRPr="00D6059A">
              <w:rPr>
                <w:rFonts w:ascii="GHEA Grapalat" w:hAnsi="GHEA Grapalat"/>
                <w:b/>
                <w:sz w:val="14"/>
                <w:szCs w:val="18"/>
              </w:rPr>
              <w:t>2</w:t>
            </w:r>
          </w:p>
        </w:tc>
        <w:tc>
          <w:tcPr>
            <w:tcW w:w="1350" w:type="dxa"/>
            <w:tcBorders>
              <w:top w:val="single" w:sz="4" w:space="0" w:color="auto"/>
              <w:left w:val="single" w:sz="4" w:space="0" w:color="auto"/>
              <w:bottom w:val="single" w:sz="4" w:space="0" w:color="auto"/>
              <w:right w:val="single" w:sz="4" w:space="0" w:color="auto"/>
            </w:tcBorders>
          </w:tcPr>
          <w:p w14:paraId="4540E9DF" w14:textId="77777777" w:rsidR="000E2053" w:rsidRPr="00D6059A" w:rsidRDefault="000E2053" w:rsidP="00D6059A">
            <w:pPr>
              <w:widowControl w:val="0"/>
              <w:spacing w:after="0"/>
              <w:jc w:val="center"/>
              <w:rPr>
                <w:rFonts w:ascii="GHEA Grapalat" w:hAnsi="GHEA Grapalat"/>
                <w:b/>
                <w:sz w:val="14"/>
                <w:szCs w:val="18"/>
              </w:rPr>
            </w:pPr>
            <w:r w:rsidRPr="00D6059A">
              <w:rPr>
                <w:rFonts w:ascii="GHEA Grapalat" w:hAnsi="GHEA Grapalat"/>
                <w:b/>
                <w:sz w:val="14"/>
                <w:szCs w:val="18"/>
              </w:rPr>
              <w:t>3</w:t>
            </w:r>
          </w:p>
        </w:tc>
        <w:tc>
          <w:tcPr>
            <w:tcW w:w="3993" w:type="dxa"/>
            <w:tcBorders>
              <w:top w:val="single" w:sz="4" w:space="0" w:color="auto"/>
              <w:left w:val="single" w:sz="4" w:space="0" w:color="auto"/>
              <w:bottom w:val="single" w:sz="4" w:space="0" w:color="auto"/>
              <w:right w:val="single" w:sz="4" w:space="0" w:color="auto"/>
            </w:tcBorders>
          </w:tcPr>
          <w:p w14:paraId="6658E2A8" w14:textId="77777777" w:rsidR="000E2053" w:rsidRPr="00D6059A" w:rsidRDefault="000E2053" w:rsidP="00D6059A">
            <w:pPr>
              <w:widowControl w:val="0"/>
              <w:spacing w:after="0"/>
              <w:jc w:val="center"/>
              <w:rPr>
                <w:rFonts w:ascii="GHEA Grapalat" w:hAnsi="GHEA Grapalat"/>
                <w:b/>
                <w:sz w:val="14"/>
                <w:szCs w:val="18"/>
              </w:rPr>
            </w:pPr>
            <w:r w:rsidRPr="00D6059A">
              <w:rPr>
                <w:rFonts w:ascii="GHEA Grapalat" w:hAnsi="GHEA Grapalat"/>
                <w:b/>
                <w:sz w:val="14"/>
                <w:szCs w:val="18"/>
              </w:rPr>
              <w:t>4</w:t>
            </w:r>
          </w:p>
        </w:tc>
        <w:tc>
          <w:tcPr>
            <w:tcW w:w="2652" w:type="dxa"/>
            <w:tcBorders>
              <w:top w:val="single" w:sz="4" w:space="0" w:color="auto"/>
              <w:left w:val="single" w:sz="4" w:space="0" w:color="auto"/>
              <w:bottom w:val="single" w:sz="4" w:space="0" w:color="auto"/>
              <w:right w:val="single" w:sz="4" w:space="0" w:color="auto"/>
            </w:tcBorders>
          </w:tcPr>
          <w:p w14:paraId="7AFC2E47" w14:textId="77777777" w:rsidR="000E2053" w:rsidRPr="00D6059A" w:rsidRDefault="000E2053" w:rsidP="00D6059A">
            <w:pPr>
              <w:widowControl w:val="0"/>
              <w:spacing w:after="0"/>
              <w:jc w:val="center"/>
              <w:rPr>
                <w:rFonts w:ascii="GHEA Grapalat" w:hAnsi="GHEA Grapalat"/>
                <w:b/>
                <w:sz w:val="14"/>
                <w:szCs w:val="18"/>
              </w:rPr>
            </w:pPr>
            <w:r w:rsidRPr="00D6059A">
              <w:rPr>
                <w:rFonts w:ascii="GHEA Grapalat" w:hAnsi="GHEA Grapalat"/>
                <w:b/>
                <w:sz w:val="14"/>
                <w:szCs w:val="18"/>
              </w:rPr>
              <w:t>5</w:t>
            </w:r>
          </w:p>
        </w:tc>
      </w:tr>
      <w:tr w:rsidR="00D6059A" w:rsidRPr="006927A5" w14:paraId="29A59CA9" w14:textId="77777777" w:rsidTr="00B00E8C">
        <w:trPr>
          <w:trHeight w:val="378"/>
          <w:jc w:val="center"/>
        </w:trPr>
        <w:tc>
          <w:tcPr>
            <w:tcW w:w="625" w:type="dxa"/>
            <w:tcBorders>
              <w:top w:val="single" w:sz="4" w:space="0" w:color="auto"/>
              <w:left w:val="single" w:sz="4" w:space="0" w:color="auto"/>
              <w:bottom w:val="single" w:sz="4" w:space="0" w:color="auto"/>
              <w:right w:val="single" w:sz="4" w:space="0" w:color="auto"/>
            </w:tcBorders>
            <w:vAlign w:val="center"/>
          </w:tcPr>
          <w:p w14:paraId="06AC0979"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1.</w:t>
            </w:r>
          </w:p>
        </w:tc>
        <w:tc>
          <w:tcPr>
            <w:tcW w:w="2340" w:type="dxa"/>
            <w:tcBorders>
              <w:top w:val="single" w:sz="4" w:space="0" w:color="auto"/>
              <w:left w:val="single" w:sz="4" w:space="0" w:color="auto"/>
              <w:bottom w:val="single" w:sz="4" w:space="0" w:color="auto"/>
              <w:right w:val="single" w:sz="4" w:space="0" w:color="auto"/>
            </w:tcBorders>
          </w:tcPr>
          <w:p w14:paraId="10F40C20"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наименование документа</w:t>
            </w:r>
          </w:p>
        </w:tc>
        <w:tc>
          <w:tcPr>
            <w:tcW w:w="1350" w:type="dxa"/>
            <w:tcBorders>
              <w:top w:val="single" w:sz="4" w:space="0" w:color="auto"/>
              <w:left w:val="single" w:sz="4" w:space="0" w:color="auto"/>
              <w:bottom w:val="single" w:sz="4" w:space="0" w:color="auto"/>
              <w:right w:val="single" w:sz="4" w:space="0" w:color="auto"/>
            </w:tcBorders>
          </w:tcPr>
          <w:p w14:paraId="7D81DEB2"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обязательно</w:t>
            </w:r>
          </w:p>
        </w:tc>
        <w:tc>
          <w:tcPr>
            <w:tcW w:w="3993" w:type="dxa"/>
            <w:tcBorders>
              <w:top w:val="single" w:sz="4" w:space="0" w:color="auto"/>
              <w:left w:val="single" w:sz="4" w:space="0" w:color="auto"/>
              <w:bottom w:val="single" w:sz="4" w:space="0" w:color="auto"/>
              <w:right w:val="single" w:sz="4" w:space="0" w:color="auto"/>
            </w:tcBorders>
          </w:tcPr>
          <w:p w14:paraId="7A493FE8"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обязательно</w:t>
            </w:r>
          </w:p>
        </w:tc>
        <w:tc>
          <w:tcPr>
            <w:tcW w:w="2652" w:type="dxa"/>
            <w:tcBorders>
              <w:top w:val="single" w:sz="4" w:space="0" w:color="auto"/>
              <w:left w:val="single" w:sz="4" w:space="0" w:color="auto"/>
              <w:bottom w:val="single" w:sz="4" w:space="0" w:color="auto"/>
              <w:right w:val="single" w:sz="4" w:space="0" w:color="auto"/>
            </w:tcBorders>
          </w:tcPr>
          <w:p w14:paraId="6725A130"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на документе заранее заполнено "Платежное требование"</w:t>
            </w:r>
          </w:p>
        </w:tc>
      </w:tr>
      <w:tr w:rsidR="00D6059A" w:rsidRPr="006927A5" w14:paraId="62A63131" w14:textId="77777777" w:rsidTr="00B00E8C">
        <w:trPr>
          <w:trHeight w:val="589"/>
          <w:jc w:val="center"/>
        </w:trPr>
        <w:tc>
          <w:tcPr>
            <w:tcW w:w="625" w:type="dxa"/>
            <w:tcBorders>
              <w:top w:val="single" w:sz="4" w:space="0" w:color="auto"/>
              <w:left w:val="single" w:sz="4" w:space="0" w:color="auto"/>
              <w:bottom w:val="single" w:sz="4" w:space="0" w:color="auto"/>
              <w:right w:val="single" w:sz="4" w:space="0" w:color="auto"/>
            </w:tcBorders>
            <w:vAlign w:val="center"/>
          </w:tcPr>
          <w:p w14:paraId="5177BA4A"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2.</w:t>
            </w:r>
          </w:p>
        </w:tc>
        <w:tc>
          <w:tcPr>
            <w:tcW w:w="2340" w:type="dxa"/>
            <w:tcBorders>
              <w:top w:val="single" w:sz="4" w:space="0" w:color="auto"/>
              <w:left w:val="single" w:sz="4" w:space="0" w:color="auto"/>
              <w:bottom w:val="single" w:sz="4" w:space="0" w:color="auto"/>
              <w:right w:val="single" w:sz="4" w:space="0" w:color="auto"/>
            </w:tcBorders>
          </w:tcPr>
          <w:p w14:paraId="793279E1" w14:textId="77777777" w:rsidR="000E2053" w:rsidRPr="00D6059A" w:rsidRDefault="000E2053" w:rsidP="00D6059A">
            <w:pPr>
              <w:widowControl w:val="0"/>
              <w:spacing w:after="0"/>
              <w:jc w:val="both"/>
              <w:rPr>
                <w:rFonts w:ascii="GHEA Grapalat" w:hAnsi="GHEA Grapalat"/>
                <w:sz w:val="14"/>
                <w:szCs w:val="18"/>
              </w:rPr>
            </w:pPr>
            <w:r w:rsidRPr="00D6059A">
              <w:rPr>
                <w:rFonts w:ascii="GHEA Grapalat" w:hAnsi="GHEA Grapalat"/>
                <w:sz w:val="14"/>
                <w:szCs w:val="18"/>
              </w:rPr>
              <w:t>номер платежного требования</w:t>
            </w:r>
          </w:p>
        </w:tc>
        <w:tc>
          <w:tcPr>
            <w:tcW w:w="1350" w:type="dxa"/>
            <w:tcBorders>
              <w:top w:val="single" w:sz="4" w:space="0" w:color="auto"/>
              <w:left w:val="single" w:sz="4" w:space="0" w:color="auto"/>
              <w:bottom w:val="single" w:sz="4" w:space="0" w:color="auto"/>
              <w:right w:val="single" w:sz="4" w:space="0" w:color="auto"/>
            </w:tcBorders>
          </w:tcPr>
          <w:p w14:paraId="207A9424"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обязательно</w:t>
            </w:r>
          </w:p>
        </w:tc>
        <w:tc>
          <w:tcPr>
            <w:tcW w:w="3993" w:type="dxa"/>
            <w:tcBorders>
              <w:top w:val="single" w:sz="4" w:space="0" w:color="auto"/>
              <w:left w:val="single" w:sz="4" w:space="0" w:color="auto"/>
              <w:bottom w:val="single" w:sz="4" w:space="0" w:color="auto"/>
              <w:right w:val="single" w:sz="4" w:space="0" w:color="auto"/>
            </w:tcBorders>
          </w:tcPr>
          <w:p w14:paraId="1991F608"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обязательно</w:t>
            </w:r>
          </w:p>
        </w:tc>
        <w:tc>
          <w:tcPr>
            <w:tcW w:w="2652" w:type="dxa"/>
            <w:tcBorders>
              <w:top w:val="single" w:sz="4" w:space="0" w:color="auto"/>
              <w:left w:val="single" w:sz="4" w:space="0" w:color="auto"/>
              <w:bottom w:val="single" w:sz="4" w:space="0" w:color="auto"/>
              <w:right w:val="single" w:sz="4" w:space="0" w:color="auto"/>
            </w:tcBorders>
          </w:tcPr>
          <w:p w14:paraId="0F98594A"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заполняется бенефициаром при представлении платежного требования в банк плательщика</w:t>
            </w:r>
          </w:p>
        </w:tc>
      </w:tr>
      <w:tr w:rsidR="00D6059A" w:rsidRPr="006927A5" w14:paraId="67D0E7A6" w14:textId="77777777" w:rsidTr="00B00E8C">
        <w:trPr>
          <w:trHeight w:val="573"/>
          <w:jc w:val="center"/>
        </w:trPr>
        <w:tc>
          <w:tcPr>
            <w:tcW w:w="625" w:type="dxa"/>
            <w:tcBorders>
              <w:top w:val="single" w:sz="4" w:space="0" w:color="auto"/>
              <w:left w:val="single" w:sz="4" w:space="0" w:color="auto"/>
              <w:bottom w:val="single" w:sz="4" w:space="0" w:color="auto"/>
              <w:right w:val="single" w:sz="4" w:space="0" w:color="auto"/>
            </w:tcBorders>
            <w:vAlign w:val="center"/>
          </w:tcPr>
          <w:p w14:paraId="1CB9FF51"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3.</w:t>
            </w:r>
          </w:p>
        </w:tc>
        <w:tc>
          <w:tcPr>
            <w:tcW w:w="2340" w:type="dxa"/>
            <w:tcBorders>
              <w:top w:val="single" w:sz="4" w:space="0" w:color="auto"/>
              <w:left w:val="single" w:sz="4" w:space="0" w:color="auto"/>
              <w:bottom w:val="single" w:sz="4" w:space="0" w:color="auto"/>
              <w:right w:val="single" w:sz="4" w:space="0" w:color="auto"/>
            </w:tcBorders>
          </w:tcPr>
          <w:p w14:paraId="26848A17" w14:textId="77777777" w:rsidR="000E2053" w:rsidRPr="00D6059A" w:rsidRDefault="000E2053" w:rsidP="00D6059A">
            <w:pPr>
              <w:widowControl w:val="0"/>
              <w:spacing w:after="0"/>
              <w:jc w:val="both"/>
              <w:rPr>
                <w:rFonts w:ascii="GHEA Grapalat" w:hAnsi="GHEA Grapalat"/>
                <w:sz w:val="14"/>
                <w:szCs w:val="18"/>
              </w:rPr>
            </w:pPr>
            <w:r w:rsidRPr="00D6059A">
              <w:rPr>
                <w:rFonts w:ascii="GHEA Grapalat" w:hAnsi="GHEA Grapalat"/>
                <w:sz w:val="14"/>
                <w:szCs w:val="18"/>
              </w:rPr>
              <w:t>дата представления</w:t>
            </w:r>
          </w:p>
        </w:tc>
        <w:tc>
          <w:tcPr>
            <w:tcW w:w="1350" w:type="dxa"/>
            <w:tcBorders>
              <w:top w:val="single" w:sz="4" w:space="0" w:color="auto"/>
              <w:left w:val="single" w:sz="4" w:space="0" w:color="auto"/>
              <w:bottom w:val="single" w:sz="4" w:space="0" w:color="auto"/>
              <w:right w:val="single" w:sz="4" w:space="0" w:color="auto"/>
            </w:tcBorders>
          </w:tcPr>
          <w:p w14:paraId="45B248A8"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обязательно</w:t>
            </w:r>
          </w:p>
        </w:tc>
        <w:tc>
          <w:tcPr>
            <w:tcW w:w="3993" w:type="dxa"/>
            <w:tcBorders>
              <w:top w:val="single" w:sz="4" w:space="0" w:color="auto"/>
              <w:left w:val="single" w:sz="4" w:space="0" w:color="auto"/>
              <w:bottom w:val="single" w:sz="4" w:space="0" w:color="auto"/>
              <w:right w:val="single" w:sz="4" w:space="0" w:color="auto"/>
            </w:tcBorders>
          </w:tcPr>
          <w:p w14:paraId="639A26A0"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обязательно</w:t>
            </w:r>
          </w:p>
          <w:p w14:paraId="2BC8C0E9" w14:textId="77777777" w:rsidR="000E2053" w:rsidRPr="00D6059A" w:rsidRDefault="000E2053" w:rsidP="00D6059A">
            <w:pPr>
              <w:widowControl w:val="0"/>
              <w:spacing w:after="0"/>
              <w:jc w:val="center"/>
              <w:rPr>
                <w:rFonts w:ascii="GHEA Grapalat" w:hAnsi="GHEA Grapalat"/>
                <w:sz w:val="14"/>
                <w:szCs w:val="18"/>
              </w:rPr>
            </w:pPr>
          </w:p>
        </w:tc>
        <w:tc>
          <w:tcPr>
            <w:tcW w:w="2652" w:type="dxa"/>
            <w:tcBorders>
              <w:top w:val="single" w:sz="4" w:space="0" w:color="auto"/>
              <w:left w:val="single" w:sz="4" w:space="0" w:color="auto"/>
              <w:bottom w:val="single" w:sz="4" w:space="0" w:color="auto"/>
              <w:right w:val="single" w:sz="4" w:space="0" w:color="auto"/>
            </w:tcBorders>
          </w:tcPr>
          <w:p w14:paraId="4F9D7CFD"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 xml:space="preserve">заполняется бенефициаром в день представления платежного требования в банк плательщика </w:t>
            </w:r>
          </w:p>
        </w:tc>
      </w:tr>
      <w:tr w:rsidR="00D6059A" w:rsidRPr="00D6059A" w14:paraId="76B8D292" w14:textId="77777777" w:rsidTr="00B00E8C">
        <w:trPr>
          <w:trHeight w:val="1403"/>
          <w:jc w:val="center"/>
        </w:trPr>
        <w:tc>
          <w:tcPr>
            <w:tcW w:w="625" w:type="dxa"/>
            <w:tcBorders>
              <w:top w:val="single" w:sz="4" w:space="0" w:color="auto"/>
              <w:left w:val="single" w:sz="4" w:space="0" w:color="auto"/>
              <w:bottom w:val="single" w:sz="4" w:space="0" w:color="auto"/>
              <w:right w:val="single" w:sz="4" w:space="0" w:color="auto"/>
            </w:tcBorders>
            <w:vAlign w:val="center"/>
          </w:tcPr>
          <w:p w14:paraId="5453C12A"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4.</w:t>
            </w:r>
          </w:p>
        </w:tc>
        <w:tc>
          <w:tcPr>
            <w:tcW w:w="2340" w:type="dxa"/>
            <w:tcBorders>
              <w:top w:val="single" w:sz="4" w:space="0" w:color="auto"/>
              <w:left w:val="single" w:sz="4" w:space="0" w:color="auto"/>
              <w:bottom w:val="single" w:sz="4" w:space="0" w:color="auto"/>
              <w:right w:val="single" w:sz="4" w:space="0" w:color="auto"/>
            </w:tcBorders>
          </w:tcPr>
          <w:p w14:paraId="2C265DBF" w14:textId="77777777" w:rsidR="000E2053" w:rsidRPr="00D6059A" w:rsidRDefault="000E2053" w:rsidP="00D6059A">
            <w:pPr>
              <w:widowControl w:val="0"/>
              <w:spacing w:after="0"/>
              <w:jc w:val="both"/>
              <w:rPr>
                <w:rFonts w:ascii="GHEA Grapalat" w:hAnsi="GHEA Grapalat"/>
                <w:sz w:val="14"/>
                <w:szCs w:val="18"/>
                <w:lang w:val="ru-RU"/>
              </w:rPr>
            </w:pPr>
            <w:r w:rsidRPr="00D6059A">
              <w:rPr>
                <w:rFonts w:ascii="GHEA Grapalat" w:hAnsi="GHEA Grapalat"/>
                <w:sz w:val="14"/>
                <w:szCs w:val="18"/>
                <w:lang w:val="ru-RU"/>
              </w:rPr>
              <w:t>Наименование или имя, фамилия плательщика</w:t>
            </w:r>
          </w:p>
        </w:tc>
        <w:tc>
          <w:tcPr>
            <w:tcW w:w="1350" w:type="dxa"/>
            <w:tcBorders>
              <w:top w:val="single" w:sz="4" w:space="0" w:color="auto"/>
              <w:left w:val="single" w:sz="4" w:space="0" w:color="auto"/>
              <w:bottom w:val="single" w:sz="4" w:space="0" w:color="auto"/>
              <w:right w:val="single" w:sz="4" w:space="0" w:color="auto"/>
            </w:tcBorders>
          </w:tcPr>
          <w:p w14:paraId="56E73B08"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обязательно</w:t>
            </w:r>
          </w:p>
        </w:tc>
        <w:tc>
          <w:tcPr>
            <w:tcW w:w="3993" w:type="dxa"/>
            <w:tcBorders>
              <w:top w:val="single" w:sz="4" w:space="0" w:color="auto"/>
              <w:left w:val="single" w:sz="4" w:space="0" w:color="auto"/>
              <w:bottom w:val="single" w:sz="4" w:space="0" w:color="auto"/>
              <w:right w:val="single" w:sz="4" w:space="0" w:color="auto"/>
            </w:tcBorders>
          </w:tcPr>
          <w:p w14:paraId="7FD08927"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обязательно</w:t>
            </w:r>
          </w:p>
          <w:p w14:paraId="7E2AA8E8"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lang w:val="ru-RU"/>
              </w:rPr>
              <w:t xml:space="preserve">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w:t>
            </w:r>
            <w:r w:rsidRPr="00D6059A">
              <w:rPr>
                <w:rFonts w:ascii="GHEA Grapalat" w:hAnsi="GHEA Grapalat"/>
                <w:sz w:val="14"/>
                <w:szCs w:val="18"/>
              </w:rPr>
              <w:t>При необходимости указываются также иные данные. Заполняется плательщиком</w:t>
            </w:r>
          </w:p>
        </w:tc>
        <w:tc>
          <w:tcPr>
            <w:tcW w:w="2652" w:type="dxa"/>
            <w:tcBorders>
              <w:top w:val="single" w:sz="4" w:space="0" w:color="auto"/>
              <w:left w:val="single" w:sz="4" w:space="0" w:color="auto"/>
              <w:bottom w:val="single" w:sz="4" w:space="0" w:color="auto"/>
              <w:right w:val="single" w:sz="4" w:space="0" w:color="auto"/>
            </w:tcBorders>
          </w:tcPr>
          <w:p w14:paraId="459EC358"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заполняется плательщиком</w:t>
            </w:r>
          </w:p>
        </w:tc>
      </w:tr>
      <w:tr w:rsidR="00D6059A" w:rsidRPr="00D6059A" w14:paraId="3D3A630C" w14:textId="77777777" w:rsidTr="00B00E8C">
        <w:trPr>
          <w:trHeight w:val="953"/>
          <w:jc w:val="center"/>
        </w:trPr>
        <w:tc>
          <w:tcPr>
            <w:tcW w:w="625" w:type="dxa"/>
            <w:tcBorders>
              <w:top w:val="single" w:sz="4" w:space="0" w:color="auto"/>
              <w:left w:val="single" w:sz="4" w:space="0" w:color="auto"/>
              <w:bottom w:val="single" w:sz="4" w:space="0" w:color="auto"/>
              <w:right w:val="single" w:sz="4" w:space="0" w:color="auto"/>
            </w:tcBorders>
            <w:vAlign w:val="center"/>
          </w:tcPr>
          <w:p w14:paraId="2B730F72"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5.</w:t>
            </w:r>
          </w:p>
        </w:tc>
        <w:tc>
          <w:tcPr>
            <w:tcW w:w="2340" w:type="dxa"/>
            <w:tcBorders>
              <w:top w:val="single" w:sz="4" w:space="0" w:color="auto"/>
              <w:left w:val="single" w:sz="4" w:space="0" w:color="auto"/>
              <w:bottom w:val="single" w:sz="4" w:space="0" w:color="auto"/>
              <w:right w:val="single" w:sz="4" w:space="0" w:color="auto"/>
            </w:tcBorders>
          </w:tcPr>
          <w:p w14:paraId="78244B2C"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наименование финансовой организации (филиала), обслуживающей плательщика (банк плательщика)</w:t>
            </w:r>
          </w:p>
        </w:tc>
        <w:tc>
          <w:tcPr>
            <w:tcW w:w="1350" w:type="dxa"/>
            <w:tcBorders>
              <w:top w:val="single" w:sz="4" w:space="0" w:color="auto"/>
              <w:left w:val="single" w:sz="4" w:space="0" w:color="auto"/>
              <w:bottom w:val="single" w:sz="4" w:space="0" w:color="auto"/>
              <w:right w:val="single" w:sz="4" w:space="0" w:color="auto"/>
            </w:tcBorders>
          </w:tcPr>
          <w:p w14:paraId="2364D11F"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обязательно</w:t>
            </w:r>
          </w:p>
        </w:tc>
        <w:tc>
          <w:tcPr>
            <w:tcW w:w="3993" w:type="dxa"/>
            <w:tcBorders>
              <w:top w:val="single" w:sz="4" w:space="0" w:color="auto"/>
              <w:left w:val="single" w:sz="4" w:space="0" w:color="auto"/>
              <w:bottom w:val="single" w:sz="4" w:space="0" w:color="auto"/>
              <w:right w:val="single" w:sz="4" w:space="0" w:color="auto"/>
            </w:tcBorders>
          </w:tcPr>
          <w:p w14:paraId="6DB748BB"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 xml:space="preserve">обязательно </w:t>
            </w:r>
          </w:p>
        </w:tc>
        <w:tc>
          <w:tcPr>
            <w:tcW w:w="2652" w:type="dxa"/>
            <w:tcBorders>
              <w:top w:val="single" w:sz="4" w:space="0" w:color="auto"/>
              <w:left w:val="single" w:sz="4" w:space="0" w:color="auto"/>
              <w:bottom w:val="single" w:sz="4" w:space="0" w:color="auto"/>
              <w:right w:val="single" w:sz="4" w:space="0" w:color="auto"/>
            </w:tcBorders>
          </w:tcPr>
          <w:p w14:paraId="2B6E3029"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заполняется плательщиком</w:t>
            </w:r>
          </w:p>
        </w:tc>
      </w:tr>
      <w:tr w:rsidR="00D6059A" w:rsidRPr="00D6059A" w14:paraId="245FA691" w14:textId="77777777" w:rsidTr="00B00E8C">
        <w:trPr>
          <w:trHeight w:val="967"/>
          <w:jc w:val="center"/>
        </w:trPr>
        <w:tc>
          <w:tcPr>
            <w:tcW w:w="625" w:type="dxa"/>
            <w:tcBorders>
              <w:top w:val="single" w:sz="4" w:space="0" w:color="auto"/>
              <w:left w:val="single" w:sz="4" w:space="0" w:color="auto"/>
              <w:bottom w:val="single" w:sz="4" w:space="0" w:color="auto"/>
              <w:right w:val="single" w:sz="4" w:space="0" w:color="auto"/>
            </w:tcBorders>
            <w:vAlign w:val="center"/>
          </w:tcPr>
          <w:p w14:paraId="03F68826"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6.</w:t>
            </w:r>
          </w:p>
        </w:tc>
        <w:tc>
          <w:tcPr>
            <w:tcW w:w="2340" w:type="dxa"/>
            <w:tcBorders>
              <w:top w:val="single" w:sz="4" w:space="0" w:color="auto"/>
              <w:left w:val="single" w:sz="4" w:space="0" w:color="auto"/>
              <w:bottom w:val="single" w:sz="4" w:space="0" w:color="auto"/>
              <w:right w:val="single" w:sz="4" w:space="0" w:color="auto"/>
            </w:tcBorders>
          </w:tcPr>
          <w:p w14:paraId="23D1C38B"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номер счета плательщика</w:t>
            </w:r>
          </w:p>
        </w:tc>
        <w:tc>
          <w:tcPr>
            <w:tcW w:w="1350" w:type="dxa"/>
            <w:tcBorders>
              <w:top w:val="single" w:sz="4" w:space="0" w:color="auto"/>
              <w:left w:val="single" w:sz="4" w:space="0" w:color="auto"/>
              <w:bottom w:val="single" w:sz="4" w:space="0" w:color="auto"/>
              <w:right w:val="single" w:sz="4" w:space="0" w:color="auto"/>
            </w:tcBorders>
          </w:tcPr>
          <w:p w14:paraId="414765A4"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обязательно</w:t>
            </w:r>
          </w:p>
        </w:tc>
        <w:tc>
          <w:tcPr>
            <w:tcW w:w="3993" w:type="dxa"/>
            <w:tcBorders>
              <w:top w:val="single" w:sz="4" w:space="0" w:color="auto"/>
              <w:left w:val="single" w:sz="4" w:space="0" w:color="auto"/>
              <w:bottom w:val="single" w:sz="4" w:space="0" w:color="auto"/>
              <w:right w:val="single" w:sz="4" w:space="0" w:color="auto"/>
            </w:tcBorders>
          </w:tcPr>
          <w:p w14:paraId="6B131C9E"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обязательно</w:t>
            </w:r>
          </w:p>
          <w:p w14:paraId="573DC3A5"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52" w:type="dxa"/>
            <w:tcBorders>
              <w:top w:val="single" w:sz="4" w:space="0" w:color="auto"/>
              <w:left w:val="single" w:sz="4" w:space="0" w:color="auto"/>
              <w:bottom w:val="single" w:sz="4" w:space="0" w:color="auto"/>
              <w:right w:val="single" w:sz="4" w:space="0" w:color="auto"/>
            </w:tcBorders>
          </w:tcPr>
          <w:p w14:paraId="778780A8"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заполняется плательщиком</w:t>
            </w:r>
          </w:p>
        </w:tc>
      </w:tr>
      <w:tr w:rsidR="00D6059A" w:rsidRPr="00D6059A" w14:paraId="73F82959" w14:textId="77777777" w:rsidTr="00B00E8C">
        <w:trPr>
          <w:trHeight w:val="967"/>
          <w:jc w:val="center"/>
        </w:trPr>
        <w:tc>
          <w:tcPr>
            <w:tcW w:w="625" w:type="dxa"/>
            <w:tcBorders>
              <w:top w:val="single" w:sz="4" w:space="0" w:color="auto"/>
              <w:left w:val="single" w:sz="4" w:space="0" w:color="auto"/>
              <w:bottom w:val="single" w:sz="4" w:space="0" w:color="auto"/>
              <w:right w:val="single" w:sz="4" w:space="0" w:color="auto"/>
            </w:tcBorders>
            <w:vAlign w:val="center"/>
          </w:tcPr>
          <w:p w14:paraId="0485D422"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7.</w:t>
            </w:r>
          </w:p>
        </w:tc>
        <w:tc>
          <w:tcPr>
            <w:tcW w:w="2340" w:type="dxa"/>
            <w:tcBorders>
              <w:top w:val="single" w:sz="4" w:space="0" w:color="auto"/>
              <w:left w:val="single" w:sz="4" w:space="0" w:color="auto"/>
              <w:bottom w:val="single" w:sz="4" w:space="0" w:color="auto"/>
              <w:right w:val="single" w:sz="4" w:space="0" w:color="auto"/>
            </w:tcBorders>
          </w:tcPr>
          <w:p w14:paraId="1D27CC75"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УНН плательщика</w:t>
            </w:r>
          </w:p>
        </w:tc>
        <w:tc>
          <w:tcPr>
            <w:tcW w:w="1350" w:type="dxa"/>
            <w:tcBorders>
              <w:top w:val="single" w:sz="4" w:space="0" w:color="auto"/>
              <w:left w:val="single" w:sz="4" w:space="0" w:color="auto"/>
              <w:bottom w:val="single" w:sz="4" w:space="0" w:color="auto"/>
              <w:right w:val="single" w:sz="4" w:space="0" w:color="auto"/>
            </w:tcBorders>
          </w:tcPr>
          <w:p w14:paraId="1ADB6F82"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обязательно</w:t>
            </w:r>
          </w:p>
        </w:tc>
        <w:tc>
          <w:tcPr>
            <w:tcW w:w="3993" w:type="dxa"/>
            <w:tcBorders>
              <w:top w:val="single" w:sz="4" w:space="0" w:color="auto"/>
              <w:left w:val="single" w:sz="4" w:space="0" w:color="auto"/>
              <w:bottom w:val="single" w:sz="4" w:space="0" w:color="auto"/>
              <w:right w:val="single" w:sz="4" w:space="0" w:color="auto"/>
            </w:tcBorders>
          </w:tcPr>
          <w:p w14:paraId="6F51A13F"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необязательно</w:t>
            </w:r>
          </w:p>
          <w:p w14:paraId="29A3D19E"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52" w:type="dxa"/>
            <w:tcBorders>
              <w:top w:val="single" w:sz="4" w:space="0" w:color="auto"/>
              <w:left w:val="single" w:sz="4" w:space="0" w:color="auto"/>
              <w:bottom w:val="single" w:sz="4" w:space="0" w:color="auto"/>
              <w:right w:val="single" w:sz="4" w:space="0" w:color="auto"/>
            </w:tcBorders>
          </w:tcPr>
          <w:p w14:paraId="0CAD6B40"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заполняется плательщиком</w:t>
            </w:r>
          </w:p>
        </w:tc>
      </w:tr>
      <w:tr w:rsidR="00D6059A" w:rsidRPr="00D6059A" w14:paraId="6A49A1B2" w14:textId="77777777" w:rsidTr="00B00E8C">
        <w:trPr>
          <w:trHeight w:val="770"/>
          <w:jc w:val="center"/>
        </w:trPr>
        <w:tc>
          <w:tcPr>
            <w:tcW w:w="625" w:type="dxa"/>
            <w:tcBorders>
              <w:top w:val="single" w:sz="4" w:space="0" w:color="auto"/>
              <w:left w:val="single" w:sz="4" w:space="0" w:color="auto"/>
              <w:bottom w:val="single" w:sz="4" w:space="0" w:color="auto"/>
              <w:right w:val="single" w:sz="4" w:space="0" w:color="auto"/>
            </w:tcBorders>
            <w:vAlign w:val="center"/>
          </w:tcPr>
          <w:p w14:paraId="125736E4"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8.</w:t>
            </w:r>
          </w:p>
        </w:tc>
        <w:tc>
          <w:tcPr>
            <w:tcW w:w="2340" w:type="dxa"/>
            <w:tcBorders>
              <w:top w:val="single" w:sz="4" w:space="0" w:color="auto"/>
              <w:left w:val="single" w:sz="4" w:space="0" w:color="auto"/>
              <w:bottom w:val="single" w:sz="4" w:space="0" w:color="auto"/>
              <w:right w:val="single" w:sz="4" w:space="0" w:color="auto"/>
            </w:tcBorders>
          </w:tcPr>
          <w:p w14:paraId="36E19089"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НЗОУ плательщика</w:t>
            </w:r>
          </w:p>
        </w:tc>
        <w:tc>
          <w:tcPr>
            <w:tcW w:w="1350" w:type="dxa"/>
            <w:tcBorders>
              <w:top w:val="single" w:sz="4" w:space="0" w:color="auto"/>
              <w:left w:val="single" w:sz="4" w:space="0" w:color="auto"/>
              <w:bottom w:val="single" w:sz="4" w:space="0" w:color="auto"/>
              <w:right w:val="single" w:sz="4" w:space="0" w:color="auto"/>
            </w:tcBorders>
          </w:tcPr>
          <w:p w14:paraId="0672AB18"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обязательно</w:t>
            </w:r>
          </w:p>
        </w:tc>
        <w:tc>
          <w:tcPr>
            <w:tcW w:w="3993" w:type="dxa"/>
            <w:tcBorders>
              <w:top w:val="single" w:sz="4" w:space="0" w:color="auto"/>
              <w:left w:val="single" w:sz="4" w:space="0" w:color="auto"/>
              <w:bottom w:val="single" w:sz="4" w:space="0" w:color="auto"/>
              <w:right w:val="single" w:sz="4" w:space="0" w:color="auto"/>
            </w:tcBorders>
          </w:tcPr>
          <w:p w14:paraId="781A6A98"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необязательно</w:t>
            </w:r>
          </w:p>
          <w:p w14:paraId="28782FDF"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52" w:type="dxa"/>
            <w:tcBorders>
              <w:top w:val="single" w:sz="4" w:space="0" w:color="auto"/>
              <w:left w:val="single" w:sz="4" w:space="0" w:color="auto"/>
              <w:bottom w:val="single" w:sz="4" w:space="0" w:color="auto"/>
              <w:right w:val="single" w:sz="4" w:space="0" w:color="auto"/>
            </w:tcBorders>
          </w:tcPr>
          <w:p w14:paraId="25D15228"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заполняется плательщиком</w:t>
            </w:r>
          </w:p>
        </w:tc>
      </w:tr>
      <w:tr w:rsidR="00D6059A" w:rsidRPr="006927A5" w14:paraId="0E08BBE5" w14:textId="77777777" w:rsidTr="00B00E8C">
        <w:trPr>
          <w:trHeight w:val="967"/>
          <w:jc w:val="center"/>
        </w:trPr>
        <w:tc>
          <w:tcPr>
            <w:tcW w:w="625" w:type="dxa"/>
            <w:tcBorders>
              <w:top w:val="single" w:sz="4" w:space="0" w:color="auto"/>
              <w:left w:val="single" w:sz="4" w:space="0" w:color="auto"/>
              <w:bottom w:val="single" w:sz="4" w:space="0" w:color="auto"/>
              <w:right w:val="single" w:sz="4" w:space="0" w:color="auto"/>
            </w:tcBorders>
            <w:vAlign w:val="center"/>
          </w:tcPr>
          <w:p w14:paraId="25CD0959"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9.</w:t>
            </w:r>
          </w:p>
        </w:tc>
        <w:tc>
          <w:tcPr>
            <w:tcW w:w="2340" w:type="dxa"/>
            <w:tcBorders>
              <w:top w:val="single" w:sz="4" w:space="0" w:color="auto"/>
              <w:left w:val="single" w:sz="4" w:space="0" w:color="auto"/>
              <w:bottom w:val="single" w:sz="4" w:space="0" w:color="auto"/>
              <w:right w:val="single" w:sz="4" w:space="0" w:color="auto"/>
            </w:tcBorders>
          </w:tcPr>
          <w:p w14:paraId="45EC7373"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наименование, или имя, фамилия бенефициара</w:t>
            </w:r>
          </w:p>
        </w:tc>
        <w:tc>
          <w:tcPr>
            <w:tcW w:w="1350" w:type="dxa"/>
            <w:tcBorders>
              <w:top w:val="single" w:sz="4" w:space="0" w:color="auto"/>
              <w:left w:val="single" w:sz="4" w:space="0" w:color="auto"/>
              <w:bottom w:val="single" w:sz="4" w:space="0" w:color="auto"/>
              <w:right w:val="single" w:sz="4" w:space="0" w:color="auto"/>
            </w:tcBorders>
          </w:tcPr>
          <w:p w14:paraId="1B15CDA2"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обязательно</w:t>
            </w:r>
          </w:p>
        </w:tc>
        <w:tc>
          <w:tcPr>
            <w:tcW w:w="3993" w:type="dxa"/>
            <w:tcBorders>
              <w:top w:val="single" w:sz="4" w:space="0" w:color="auto"/>
              <w:left w:val="single" w:sz="4" w:space="0" w:color="auto"/>
              <w:bottom w:val="single" w:sz="4" w:space="0" w:color="auto"/>
              <w:right w:val="single" w:sz="4" w:space="0" w:color="auto"/>
            </w:tcBorders>
          </w:tcPr>
          <w:p w14:paraId="2E7E84F0"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обязательно</w:t>
            </w:r>
          </w:p>
          <w:p w14:paraId="46BEB0CC"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lang w:val="ru-RU"/>
              </w:rPr>
              <w:t xml:space="preserve">заполняется наименование лица, являющегося бенефициаром (получателем платежа). </w:t>
            </w:r>
            <w:r w:rsidRPr="00D6059A">
              <w:rPr>
                <w:rFonts w:ascii="GHEA Grapalat" w:hAnsi="GHEA Grapalat"/>
                <w:sz w:val="14"/>
                <w:szCs w:val="18"/>
              </w:rPr>
              <w:t>При необходимости указываются также иные данные.</w:t>
            </w:r>
          </w:p>
        </w:tc>
        <w:tc>
          <w:tcPr>
            <w:tcW w:w="2652" w:type="dxa"/>
            <w:tcBorders>
              <w:top w:val="single" w:sz="4" w:space="0" w:color="auto"/>
              <w:left w:val="single" w:sz="4" w:space="0" w:color="auto"/>
              <w:bottom w:val="single" w:sz="4" w:space="0" w:color="auto"/>
              <w:right w:val="single" w:sz="4" w:space="0" w:color="auto"/>
            </w:tcBorders>
          </w:tcPr>
          <w:p w14:paraId="1C915223"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заранее заполняется бенефициаром — по приглашению</w:t>
            </w:r>
          </w:p>
        </w:tc>
      </w:tr>
      <w:tr w:rsidR="00D6059A" w:rsidRPr="00D6059A" w14:paraId="71382FAA" w14:textId="77777777" w:rsidTr="00B00E8C">
        <w:trPr>
          <w:trHeight w:val="392"/>
          <w:jc w:val="center"/>
        </w:trPr>
        <w:tc>
          <w:tcPr>
            <w:tcW w:w="625" w:type="dxa"/>
            <w:tcBorders>
              <w:top w:val="single" w:sz="4" w:space="0" w:color="auto"/>
              <w:left w:val="single" w:sz="4" w:space="0" w:color="auto"/>
              <w:bottom w:val="single" w:sz="4" w:space="0" w:color="auto"/>
              <w:right w:val="single" w:sz="4" w:space="0" w:color="auto"/>
            </w:tcBorders>
            <w:vAlign w:val="center"/>
          </w:tcPr>
          <w:p w14:paraId="001CF5FF"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10.</w:t>
            </w:r>
          </w:p>
        </w:tc>
        <w:tc>
          <w:tcPr>
            <w:tcW w:w="2340" w:type="dxa"/>
            <w:tcBorders>
              <w:top w:val="single" w:sz="4" w:space="0" w:color="auto"/>
              <w:left w:val="single" w:sz="4" w:space="0" w:color="auto"/>
              <w:bottom w:val="single" w:sz="4" w:space="0" w:color="auto"/>
              <w:right w:val="single" w:sz="4" w:space="0" w:color="auto"/>
            </w:tcBorders>
          </w:tcPr>
          <w:p w14:paraId="7215D4C8"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НЗОУ бенефициара</w:t>
            </w:r>
          </w:p>
        </w:tc>
        <w:tc>
          <w:tcPr>
            <w:tcW w:w="1350" w:type="dxa"/>
            <w:tcBorders>
              <w:top w:val="single" w:sz="4" w:space="0" w:color="auto"/>
              <w:left w:val="single" w:sz="4" w:space="0" w:color="auto"/>
              <w:bottom w:val="single" w:sz="4" w:space="0" w:color="auto"/>
              <w:right w:val="single" w:sz="4" w:space="0" w:color="auto"/>
            </w:tcBorders>
          </w:tcPr>
          <w:p w14:paraId="4A90EFBF"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обязательно</w:t>
            </w:r>
          </w:p>
        </w:tc>
        <w:tc>
          <w:tcPr>
            <w:tcW w:w="3993" w:type="dxa"/>
            <w:tcBorders>
              <w:top w:val="single" w:sz="4" w:space="0" w:color="auto"/>
              <w:left w:val="single" w:sz="4" w:space="0" w:color="auto"/>
              <w:bottom w:val="single" w:sz="4" w:space="0" w:color="auto"/>
              <w:right w:val="single" w:sz="4" w:space="0" w:color="auto"/>
            </w:tcBorders>
          </w:tcPr>
          <w:p w14:paraId="354A5A9D"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необязательно</w:t>
            </w:r>
          </w:p>
          <w:p w14:paraId="008305EA"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(не заполняется в процессе в связи с закупками)</w:t>
            </w:r>
          </w:p>
        </w:tc>
        <w:tc>
          <w:tcPr>
            <w:tcW w:w="2652" w:type="dxa"/>
            <w:tcBorders>
              <w:top w:val="single" w:sz="4" w:space="0" w:color="auto"/>
              <w:left w:val="single" w:sz="4" w:space="0" w:color="auto"/>
              <w:bottom w:val="single" w:sz="4" w:space="0" w:color="auto"/>
              <w:right w:val="single" w:sz="4" w:space="0" w:color="auto"/>
            </w:tcBorders>
          </w:tcPr>
          <w:p w14:paraId="3D86A36C"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(не заполняется)</w:t>
            </w:r>
          </w:p>
        </w:tc>
      </w:tr>
      <w:tr w:rsidR="00D6059A" w:rsidRPr="006927A5" w14:paraId="6CD1356F" w14:textId="77777777" w:rsidTr="00B00E8C">
        <w:trPr>
          <w:trHeight w:val="967"/>
          <w:jc w:val="center"/>
        </w:trPr>
        <w:tc>
          <w:tcPr>
            <w:tcW w:w="625" w:type="dxa"/>
            <w:tcBorders>
              <w:top w:val="single" w:sz="4" w:space="0" w:color="auto"/>
              <w:left w:val="single" w:sz="4" w:space="0" w:color="auto"/>
              <w:bottom w:val="single" w:sz="4" w:space="0" w:color="auto"/>
              <w:right w:val="single" w:sz="4" w:space="0" w:color="auto"/>
            </w:tcBorders>
            <w:vAlign w:val="center"/>
          </w:tcPr>
          <w:p w14:paraId="1389725D"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11.</w:t>
            </w:r>
          </w:p>
        </w:tc>
        <w:tc>
          <w:tcPr>
            <w:tcW w:w="2340" w:type="dxa"/>
            <w:tcBorders>
              <w:top w:val="single" w:sz="4" w:space="0" w:color="auto"/>
              <w:left w:val="single" w:sz="4" w:space="0" w:color="auto"/>
              <w:bottom w:val="single" w:sz="4" w:space="0" w:color="auto"/>
              <w:right w:val="single" w:sz="4" w:space="0" w:color="auto"/>
            </w:tcBorders>
          </w:tcPr>
          <w:p w14:paraId="1AF518F4"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УНН бенефициара</w:t>
            </w:r>
          </w:p>
        </w:tc>
        <w:tc>
          <w:tcPr>
            <w:tcW w:w="1350" w:type="dxa"/>
            <w:tcBorders>
              <w:top w:val="single" w:sz="4" w:space="0" w:color="auto"/>
              <w:left w:val="single" w:sz="4" w:space="0" w:color="auto"/>
              <w:bottom w:val="single" w:sz="4" w:space="0" w:color="auto"/>
              <w:right w:val="single" w:sz="4" w:space="0" w:color="auto"/>
            </w:tcBorders>
          </w:tcPr>
          <w:p w14:paraId="47CB00D6"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обязательно</w:t>
            </w:r>
          </w:p>
        </w:tc>
        <w:tc>
          <w:tcPr>
            <w:tcW w:w="3993" w:type="dxa"/>
            <w:tcBorders>
              <w:top w:val="single" w:sz="4" w:space="0" w:color="auto"/>
              <w:left w:val="single" w:sz="4" w:space="0" w:color="auto"/>
              <w:bottom w:val="single" w:sz="4" w:space="0" w:color="auto"/>
              <w:right w:val="single" w:sz="4" w:space="0" w:color="auto"/>
            </w:tcBorders>
          </w:tcPr>
          <w:p w14:paraId="51EBF46C"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необязательно</w:t>
            </w:r>
          </w:p>
          <w:p w14:paraId="640CB58A"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52" w:type="dxa"/>
            <w:tcBorders>
              <w:top w:val="single" w:sz="4" w:space="0" w:color="auto"/>
              <w:left w:val="single" w:sz="4" w:space="0" w:color="auto"/>
              <w:bottom w:val="single" w:sz="4" w:space="0" w:color="auto"/>
              <w:right w:val="single" w:sz="4" w:space="0" w:color="auto"/>
            </w:tcBorders>
          </w:tcPr>
          <w:p w14:paraId="569D54F6"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заранее заполняется бенефициаром — по приглашению</w:t>
            </w:r>
          </w:p>
        </w:tc>
      </w:tr>
      <w:tr w:rsidR="00D6059A" w:rsidRPr="006927A5" w14:paraId="4C48EBE6" w14:textId="77777777" w:rsidTr="00B00E8C">
        <w:trPr>
          <w:trHeight w:val="770"/>
          <w:jc w:val="center"/>
        </w:trPr>
        <w:tc>
          <w:tcPr>
            <w:tcW w:w="625" w:type="dxa"/>
            <w:tcBorders>
              <w:top w:val="single" w:sz="4" w:space="0" w:color="auto"/>
              <w:left w:val="single" w:sz="4" w:space="0" w:color="auto"/>
              <w:bottom w:val="single" w:sz="4" w:space="0" w:color="auto"/>
              <w:right w:val="single" w:sz="4" w:space="0" w:color="auto"/>
            </w:tcBorders>
            <w:vAlign w:val="center"/>
          </w:tcPr>
          <w:p w14:paraId="30FBDBE3"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12.</w:t>
            </w:r>
          </w:p>
        </w:tc>
        <w:tc>
          <w:tcPr>
            <w:tcW w:w="2340" w:type="dxa"/>
            <w:tcBorders>
              <w:top w:val="single" w:sz="4" w:space="0" w:color="auto"/>
              <w:left w:val="single" w:sz="4" w:space="0" w:color="auto"/>
              <w:bottom w:val="single" w:sz="4" w:space="0" w:color="auto"/>
              <w:right w:val="single" w:sz="4" w:space="0" w:color="auto"/>
            </w:tcBorders>
          </w:tcPr>
          <w:p w14:paraId="492F50FB"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 xml:space="preserve">наименование финансовой организации (филиала), обслуживающей бенефициара </w:t>
            </w:r>
          </w:p>
        </w:tc>
        <w:tc>
          <w:tcPr>
            <w:tcW w:w="1350" w:type="dxa"/>
            <w:tcBorders>
              <w:top w:val="single" w:sz="4" w:space="0" w:color="auto"/>
              <w:left w:val="single" w:sz="4" w:space="0" w:color="auto"/>
              <w:bottom w:val="single" w:sz="4" w:space="0" w:color="auto"/>
              <w:right w:val="single" w:sz="4" w:space="0" w:color="auto"/>
            </w:tcBorders>
          </w:tcPr>
          <w:p w14:paraId="37428BE5"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обязательно</w:t>
            </w:r>
          </w:p>
        </w:tc>
        <w:tc>
          <w:tcPr>
            <w:tcW w:w="3993" w:type="dxa"/>
            <w:tcBorders>
              <w:top w:val="single" w:sz="4" w:space="0" w:color="auto"/>
              <w:left w:val="single" w:sz="4" w:space="0" w:color="auto"/>
              <w:bottom w:val="single" w:sz="4" w:space="0" w:color="auto"/>
              <w:right w:val="single" w:sz="4" w:space="0" w:color="auto"/>
            </w:tcBorders>
          </w:tcPr>
          <w:p w14:paraId="0EFD9A73"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обязательно</w:t>
            </w:r>
          </w:p>
        </w:tc>
        <w:tc>
          <w:tcPr>
            <w:tcW w:w="2652" w:type="dxa"/>
            <w:tcBorders>
              <w:top w:val="single" w:sz="4" w:space="0" w:color="auto"/>
              <w:left w:val="single" w:sz="4" w:space="0" w:color="auto"/>
              <w:bottom w:val="single" w:sz="4" w:space="0" w:color="auto"/>
              <w:right w:val="single" w:sz="4" w:space="0" w:color="auto"/>
            </w:tcBorders>
          </w:tcPr>
          <w:p w14:paraId="321AE17B"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заранее заполняется бенефициаром — по приглашению</w:t>
            </w:r>
          </w:p>
        </w:tc>
      </w:tr>
      <w:tr w:rsidR="00D6059A" w:rsidRPr="006927A5" w14:paraId="16B0F7B3" w14:textId="77777777" w:rsidTr="00B00E8C">
        <w:trPr>
          <w:trHeight w:val="967"/>
          <w:jc w:val="center"/>
        </w:trPr>
        <w:tc>
          <w:tcPr>
            <w:tcW w:w="625" w:type="dxa"/>
            <w:tcBorders>
              <w:top w:val="single" w:sz="4" w:space="0" w:color="auto"/>
              <w:left w:val="single" w:sz="4" w:space="0" w:color="auto"/>
              <w:bottom w:val="single" w:sz="4" w:space="0" w:color="auto"/>
              <w:right w:val="single" w:sz="4" w:space="0" w:color="auto"/>
            </w:tcBorders>
            <w:vAlign w:val="center"/>
          </w:tcPr>
          <w:p w14:paraId="248EA395"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13.</w:t>
            </w:r>
          </w:p>
        </w:tc>
        <w:tc>
          <w:tcPr>
            <w:tcW w:w="2340" w:type="dxa"/>
            <w:tcBorders>
              <w:top w:val="single" w:sz="4" w:space="0" w:color="auto"/>
              <w:left w:val="single" w:sz="4" w:space="0" w:color="auto"/>
              <w:bottom w:val="single" w:sz="4" w:space="0" w:color="auto"/>
              <w:right w:val="single" w:sz="4" w:space="0" w:color="auto"/>
            </w:tcBorders>
          </w:tcPr>
          <w:p w14:paraId="0F265A7B"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номер счета бенефициара</w:t>
            </w:r>
          </w:p>
        </w:tc>
        <w:tc>
          <w:tcPr>
            <w:tcW w:w="1350" w:type="dxa"/>
            <w:tcBorders>
              <w:top w:val="single" w:sz="4" w:space="0" w:color="auto"/>
              <w:left w:val="single" w:sz="4" w:space="0" w:color="auto"/>
              <w:bottom w:val="single" w:sz="4" w:space="0" w:color="auto"/>
              <w:right w:val="single" w:sz="4" w:space="0" w:color="auto"/>
            </w:tcBorders>
          </w:tcPr>
          <w:p w14:paraId="4D69E1DF"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обязательно</w:t>
            </w:r>
          </w:p>
        </w:tc>
        <w:tc>
          <w:tcPr>
            <w:tcW w:w="3993" w:type="dxa"/>
            <w:tcBorders>
              <w:top w:val="single" w:sz="4" w:space="0" w:color="auto"/>
              <w:left w:val="single" w:sz="4" w:space="0" w:color="auto"/>
              <w:bottom w:val="single" w:sz="4" w:space="0" w:color="auto"/>
              <w:right w:val="single" w:sz="4" w:space="0" w:color="auto"/>
            </w:tcBorders>
          </w:tcPr>
          <w:p w14:paraId="720B02E6"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обязательно</w:t>
            </w:r>
          </w:p>
          <w:p w14:paraId="2B7B180F"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52" w:type="dxa"/>
            <w:tcBorders>
              <w:top w:val="single" w:sz="4" w:space="0" w:color="auto"/>
              <w:left w:val="single" w:sz="4" w:space="0" w:color="auto"/>
              <w:bottom w:val="single" w:sz="4" w:space="0" w:color="auto"/>
              <w:right w:val="single" w:sz="4" w:space="0" w:color="auto"/>
            </w:tcBorders>
          </w:tcPr>
          <w:p w14:paraId="2C56BD82"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заранее заполняется бенефициаром — по приглашению</w:t>
            </w:r>
          </w:p>
        </w:tc>
      </w:tr>
      <w:tr w:rsidR="00D6059A" w:rsidRPr="00D6059A" w14:paraId="2A27D957" w14:textId="77777777" w:rsidTr="00B00E8C">
        <w:trPr>
          <w:trHeight w:val="589"/>
          <w:jc w:val="center"/>
        </w:trPr>
        <w:tc>
          <w:tcPr>
            <w:tcW w:w="625" w:type="dxa"/>
            <w:tcBorders>
              <w:top w:val="single" w:sz="4" w:space="0" w:color="auto"/>
              <w:left w:val="single" w:sz="4" w:space="0" w:color="auto"/>
              <w:bottom w:val="single" w:sz="4" w:space="0" w:color="auto"/>
              <w:right w:val="single" w:sz="4" w:space="0" w:color="auto"/>
            </w:tcBorders>
            <w:vAlign w:val="center"/>
          </w:tcPr>
          <w:p w14:paraId="1E1B4ED8"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14.</w:t>
            </w:r>
          </w:p>
        </w:tc>
        <w:tc>
          <w:tcPr>
            <w:tcW w:w="2340" w:type="dxa"/>
            <w:tcBorders>
              <w:top w:val="single" w:sz="4" w:space="0" w:color="auto"/>
              <w:left w:val="single" w:sz="4" w:space="0" w:color="auto"/>
              <w:bottom w:val="single" w:sz="4" w:space="0" w:color="auto"/>
              <w:right w:val="single" w:sz="4" w:space="0" w:color="auto"/>
            </w:tcBorders>
          </w:tcPr>
          <w:p w14:paraId="18AC6C85"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сумма (цифрами и прописью)</w:t>
            </w:r>
          </w:p>
        </w:tc>
        <w:tc>
          <w:tcPr>
            <w:tcW w:w="1350" w:type="dxa"/>
            <w:tcBorders>
              <w:top w:val="single" w:sz="4" w:space="0" w:color="auto"/>
              <w:left w:val="single" w:sz="4" w:space="0" w:color="auto"/>
              <w:bottom w:val="single" w:sz="4" w:space="0" w:color="auto"/>
              <w:right w:val="single" w:sz="4" w:space="0" w:color="auto"/>
            </w:tcBorders>
          </w:tcPr>
          <w:p w14:paraId="29CBD8B3"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обязательно</w:t>
            </w:r>
          </w:p>
        </w:tc>
        <w:tc>
          <w:tcPr>
            <w:tcW w:w="3993" w:type="dxa"/>
            <w:tcBorders>
              <w:top w:val="single" w:sz="4" w:space="0" w:color="auto"/>
              <w:left w:val="single" w:sz="4" w:space="0" w:color="auto"/>
              <w:bottom w:val="single" w:sz="4" w:space="0" w:color="auto"/>
              <w:right w:val="single" w:sz="4" w:space="0" w:color="auto"/>
            </w:tcBorders>
          </w:tcPr>
          <w:p w14:paraId="0C450F37"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обязательно</w:t>
            </w:r>
          </w:p>
          <w:p w14:paraId="50656FB2"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заполняется сумма, подлежащая уплате бенефициару</w:t>
            </w:r>
          </w:p>
        </w:tc>
        <w:tc>
          <w:tcPr>
            <w:tcW w:w="2652" w:type="dxa"/>
            <w:tcBorders>
              <w:top w:val="single" w:sz="4" w:space="0" w:color="auto"/>
              <w:left w:val="single" w:sz="4" w:space="0" w:color="auto"/>
              <w:bottom w:val="single" w:sz="4" w:space="0" w:color="auto"/>
              <w:right w:val="single" w:sz="4" w:space="0" w:color="auto"/>
            </w:tcBorders>
          </w:tcPr>
          <w:p w14:paraId="5E7ADAC6"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 xml:space="preserve">заполняется плательщиком </w:t>
            </w:r>
          </w:p>
        </w:tc>
      </w:tr>
      <w:tr w:rsidR="00D6059A" w:rsidRPr="006927A5" w14:paraId="5BDC68DB" w14:textId="77777777" w:rsidTr="00B00E8C">
        <w:trPr>
          <w:trHeight w:val="378"/>
          <w:jc w:val="center"/>
        </w:trPr>
        <w:tc>
          <w:tcPr>
            <w:tcW w:w="625" w:type="dxa"/>
            <w:tcBorders>
              <w:top w:val="single" w:sz="4" w:space="0" w:color="auto"/>
              <w:left w:val="single" w:sz="4" w:space="0" w:color="auto"/>
              <w:bottom w:val="single" w:sz="4" w:space="0" w:color="auto"/>
              <w:right w:val="single" w:sz="4" w:space="0" w:color="auto"/>
            </w:tcBorders>
            <w:vAlign w:val="center"/>
          </w:tcPr>
          <w:p w14:paraId="55C9984D"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15.</w:t>
            </w:r>
          </w:p>
        </w:tc>
        <w:tc>
          <w:tcPr>
            <w:tcW w:w="2340" w:type="dxa"/>
            <w:tcBorders>
              <w:top w:val="single" w:sz="4" w:space="0" w:color="auto"/>
              <w:left w:val="single" w:sz="4" w:space="0" w:color="auto"/>
              <w:bottom w:val="single" w:sz="4" w:space="0" w:color="auto"/>
              <w:right w:val="single" w:sz="4" w:space="0" w:color="auto"/>
            </w:tcBorders>
          </w:tcPr>
          <w:p w14:paraId="31E49691"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 xml:space="preserve">акцептованная сумма (цифрами и прописью) </w:t>
            </w:r>
          </w:p>
        </w:tc>
        <w:tc>
          <w:tcPr>
            <w:tcW w:w="1350" w:type="dxa"/>
            <w:tcBorders>
              <w:top w:val="single" w:sz="4" w:space="0" w:color="auto"/>
              <w:left w:val="single" w:sz="4" w:space="0" w:color="auto"/>
              <w:bottom w:val="single" w:sz="4" w:space="0" w:color="auto"/>
              <w:right w:val="single" w:sz="4" w:space="0" w:color="auto"/>
            </w:tcBorders>
          </w:tcPr>
          <w:p w14:paraId="2971154A"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обязательно</w:t>
            </w:r>
          </w:p>
        </w:tc>
        <w:tc>
          <w:tcPr>
            <w:tcW w:w="3993" w:type="dxa"/>
            <w:tcBorders>
              <w:top w:val="single" w:sz="4" w:space="0" w:color="auto"/>
              <w:left w:val="single" w:sz="4" w:space="0" w:color="auto"/>
              <w:bottom w:val="single" w:sz="4" w:space="0" w:color="auto"/>
              <w:right w:val="single" w:sz="4" w:space="0" w:color="auto"/>
            </w:tcBorders>
          </w:tcPr>
          <w:p w14:paraId="724A7ED6"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необязательно</w:t>
            </w:r>
          </w:p>
          <w:p w14:paraId="2EF0D878"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(предусмотрена для частичного акцепта указанной суммы, который не применяется в связи с закупками)</w:t>
            </w:r>
          </w:p>
        </w:tc>
        <w:tc>
          <w:tcPr>
            <w:tcW w:w="2652" w:type="dxa"/>
            <w:tcBorders>
              <w:top w:val="single" w:sz="4" w:space="0" w:color="auto"/>
              <w:left w:val="single" w:sz="4" w:space="0" w:color="auto"/>
              <w:bottom w:val="single" w:sz="4" w:space="0" w:color="auto"/>
              <w:right w:val="single" w:sz="4" w:space="0" w:color="auto"/>
            </w:tcBorders>
          </w:tcPr>
          <w:p w14:paraId="68AD4FD4"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(не заполняется и не применяется)</w:t>
            </w:r>
          </w:p>
        </w:tc>
      </w:tr>
      <w:tr w:rsidR="00D6059A" w:rsidRPr="00D6059A" w14:paraId="4B8825CB" w14:textId="77777777" w:rsidTr="00B00E8C">
        <w:trPr>
          <w:trHeight w:val="392"/>
          <w:jc w:val="center"/>
        </w:trPr>
        <w:tc>
          <w:tcPr>
            <w:tcW w:w="625" w:type="dxa"/>
            <w:tcBorders>
              <w:top w:val="single" w:sz="4" w:space="0" w:color="auto"/>
              <w:left w:val="single" w:sz="4" w:space="0" w:color="auto"/>
              <w:bottom w:val="single" w:sz="4" w:space="0" w:color="auto"/>
              <w:right w:val="single" w:sz="4" w:space="0" w:color="auto"/>
            </w:tcBorders>
            <w:vAlign w:val="center"/>
          </w:tcPr>
          <w:p w14:paraId="31AF8887"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16.</w:t>
            </w:r>
          </w:p>
        </w:tc>
        <w:tc>
          <w:tcPr>
            <w:tcW w:w="2340" w:type="dxa"/>
            <w:tcBorders>
              <w:top w:val="single" w:sz="4" w:space="0" w:color="auto"/>
              <w:left w:val="single" w:sz="4" w:space="0" w:color="auto"/>
              <w:bottom w:val="single" w:sz="4" w:space="0" w:color="auto"/>
              <w:right w:val="single" w:sz="4" w:space="0" w:color="auto"/>
            </w:tcBorders>
          </w:tcPr>
          <w:p w14:paraId="36157D42"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валюта (прописью и по коду)</w:t>
            </w:r>
          </w:p>
        </w:tc>
        <w:tc>
          <w:tcPr>
            <w:tcW w:w="1350" w:type="dxa"/>
            <w:tcBorders>
              <w:top w:val="single" w:sz="4" w:space="0" w:color="auto"/>
              <w:left w:val="single" w:sz="4" w:space="0" w:color="auto"/>
              <w:bottom w:val="single" w:sz="4" w:space="0" w:color="auto"/>
              <w:right w:val="single" w:sz="4" w:space="0" w:color="auto"/>
            </w:tcBorders>
          </w:tcPr>
          <w:p w14:paraId="71731B20"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обязательно</w:t>
            </w:r>
          </w:p>
        </w:tc>
        <w:tc>
          <w:tcPr>
            <w:tcW w:w="3993" w:type="dxa"/>
            <w:tcBorders>
              <w:top w:val="single" w:sz="4" w:space="0" w:color="auto"/>
              <w:left w:val="single" w:sz="4" w:space="0" w:color="auto"/>
              <w:bottom w:val="single" w:sz="4" w:space="0" w:color="auto"/>
              <w:right w:val="single" w:sz="4" w:space="0" w:color="auto"/>
            </w:tcBorders>
          </w:tcPr>
          <w:p w14:paraId="67E485C5"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обязательно</w:t>
            </w:r>
          </w:p>
        </w:tc>
        <w:tc>
          <w:tcPr>
            <w:tcW w:w="2652" w:type="dxa"/>
            <w:tcBorders>
              <w:top w:val="single" w:sz="4" w:space="0" w:color="auto"/>
              <w:left w:val="single" w:sz="4" w:space="0" w:color="auto"/>
              <w:bottom w:val="single" w:sz="4" w:space="0" w:color="auto"/>
              <w:right w:val="single" w:sz="4" w:space="0" w:color="auto"/>
            </w:tcBorders>
          </w:tcPr>
          <w:p w14:paraId="44ECCD2E"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заполняется плательщиком</w:t>
            </w:r>
          </w:p>
        </w:tc>
      </w:tr>
      <w:tr w:rsidR="00D6059A" w:rsidRPr="006927A5" w14:paraId="7F4E2068" w14:textId="77777777" w:rsidTr="00B00E8C">
        <w:trPr>
          <w:trHeight w:val="378"/>
          <w:jc w:val="center"/>
        </w:trPr>
        <w:tc>
          <w:tcPr>
            <w:tcW w:w="625" w:type="dxa"/>
            <w:tcBorders>
              <w:top w:val="single" w:sz="4" w:space="0" w:color="auto"/>
              <w:left w:val="single" w:sz="4" w:space="0" w:color="auto"/>
              <w:bottom w:val="single" w:sz="4" w:space="0" w:color="auto"/>
              <w:right w:val="single" w:sz="4" w:space="0" w:color="auto"/>
            </w:tcBorders>
            <w:vAlign w:val="center"/>
          </w:tcPr>
          <w:p w14:paraId="411EAC8C"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lastRenderedPageBreak/>
              <w:t>17.</w:t>
            </w:r>
          </w:p>
        </w:tc>
        <w:tc>
          <w:tcPr>
            <w:tcW w:w="2340" w:type="dxa"/>
            <w:tcBorders>
              <w:top w:val="single" w:sz="4" w:space="0" w:color="auto"/>
              <w:left w:val="single" w:sz="4" w:space="0" w:color="auto"/>
              <w:bottom w:val="single" w:sz="4" w:space="0" w:color="auto"/>
              <w:right w:val="single" w:sz="4" w:space="0" w:color="auto"/>
            </w:tcBorders>
          </w:tcPr>
          <w:p w14:paraId="50CE3B7E"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цель сделки</w:t>
            </w:r>
          </w:p>
        </w:tc>
        <w:tc>
          <w:tcPr>
            <w:tcW w:w="1350" w:type="dxa"/>
            <w:tcBorders>
              <w:top w:val="single" w:sz="4" w:space="0" w:color="auto"/>
              <w:left w:val="single" w:sz="4" w:space="0" w:color="auto"/>
              <w:bottom w:val="single" w:sz="4" w:space="0" w:color="auto"/>
              <w:right w:val="single" w:sz="4" w:space="0" w:color="auto"/>
            </w:tcBorders>
          </w:tcPr>
          <w:p w14:paraId="12CD394D"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обязательно</w:t>
            </w:r>
          </w:p>
        </w:tc>
        <w:tc>
          <w:tcPr>
            <w:tcW w:w="3993" w:type="dxa"/>
            <w:tcBorders>
              <w:top w:val="single" w:sz="4" w:space="0" w:color="auto"/>
              <w:left w:val="single" w:sz="4" w:space="0" w:color="auto"/>
              <w:bottom w:val="single" w:sz="4" w:space="0" w:color="auto"/>
              <w:right w:val="single" w:sz="4" w:space="0" w:color="auto"/>
            </w:tcBorders>
          </w:tcPr>
          <w:p w14:paraId="661C015B"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В обязательном порядке заполняются слова "для обеспечения исполнения договора"</w:t>
            </w:r>
          </w:p>
        </w:tc>
        <w:tc>
          <w:tcPr>
            <w:tcW w:w="2652" w:type="dxa"/>
            <w:tcBorders>
              <w:top w:val="single" w:sz="4" w:space="0" w:color="auto"/>
              <w:left w:val="single" w:sz="4" w:space="0" w:color="auto"/>
              <w:bottom w:val="single" w:sz="4" w:space="0" w:color="auto"/>
              <w:right w:val="single" w:sz="4" w:space="0" w:color="auto"/>
            </w:tcBorders>
          </w:tcPr>
          <w:p w14:paraId="5B6CFDB6"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заранее заполняется бенефициаром — по приглашению</w:t>
            </w:r>
          </w:p>
        </w:tc>
      </w:tr>
      <w:tr w:rsidR="00D6059A" w:rsidRPr="00D6059A" w14:paraId="2CCC0BB6" w14:textId="77777777" w:rsidTr="00B00E8C">
        <w:trPr>
          <w:trHeight w:val="1948"/>
          <w:jc w:val="center"/>
        </w:trPr>
        <w:tc>
          <w:tcPr>
            <w:tcW w:w="625" w:type="dxa"/>
            <w:tcBorders>
              <w:top w:val="single" w:sz="4" w:space="0" w:color="auto"/>
              <w:left w:val="single" w:sz="4" w:space="0" w:color="auto"/>
              <w:bottom w:val="single" w:sz="4" w:space="0" w:color="auto"/>
              <w:right w:val="single" w:sz="4" w:space="0" w:color="auto"/>
            </w:tcBorders>
            <w:vAlign w:val="center"/>
          </w:tcPr>
          <w:p w14:paraId="733E2832"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18.</w:t>
            </w:r>
          </w:p>
        </w:tc>
        <w:tc>
          <w:tcPr>
            <w:tcW w:w="2340" w:type="dxa"/>
            <w:tcBorders>
              <w:top w:val="single" w:sz="4" w:space="0" w:color="auto"/>
              <w:left w:val="single" w:sz="4" w:space="0" w:color="auto"/>
              <w:bottom w:val="single" w:sz="4" w:space="0" w:color="auto"/>
              <w:right w:val="single" w:sz="4" w:space="0" w:color="auto"/>
            </w:tcBorders>
          </w:tcPr>
          <w:p w14:paraId="3298EE17"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 xml:space="preserve">основания для совершения платежа: </w:t>
            </w:r>
          </w:p>
        </w:tc>
        <w:tc>
          <w:tcPr>
            <w:tcW w:w="1350" w:type="dxa"/>
            <w:tcBorders>
              <w:top w:val="single" w:sz="4" w:space="0" w:color="auto"/>
              <w:left w:val="single" w:sz="4" w:space="0" w:color="auto"/>
              <w:bottom w:val="single" w:sz="4" w:space="0" w:color="auto"/>
              <w:right w:val="single" w:sz="4" w:space="0" w:color="auto"/>
            </w:tcBorders>
          </w:tcPr>
          <w:p w14:paraId="2FF2BFCC"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обязательно</w:t>
            </w:r>
          </w:p>
        </w:tc>
        <w:tc>
          <w:tcPr>
            <w:tcW w:w="3993" w:type="dxa"/>
            <w:tcBorders>
              <w:top w:val="single" w:sz="4" w:space="0" w:color="auto"/>
              <w:left w:val="single" w:sz="4" w:space="0" w:color="auto"/>
              <w:bottom w:val="single" w:sz="4" w:space="0" w:color="auto"/>
              <w:right w:val="single" w:sz="4" w:space="0" w:color="auto"/>
            </w:tcBorders>
          </w:tcPr>
          <w:p w14:paraId="0EB4CDFA"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обязательно</w:t>
            </w:r>
          </w:p>
          <w:p w14:paraId="494EB3A1"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52" w:type="dxa"/>
            <w:tcBorders>
              <w:top w:val="single" w:sz="4" w:space="0" w:color="auto"/>
              <w:left w:val="single" w:sz="4" w:space="0" w:color="auto"/>
              <w:bottom w:val="single" w:sz="4" w:space="0" w:color="auto"/>
              <w:right w:val="single" w:sz="4" w:space="0" w:color="auto"/>
            </w:tcBorders>
          </w:tcPr>
          <w:p w14:paraId="6B4E1016"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заполняется бенефициаром</w:t>
            </w:r>
          </w:p>
        </w:tc>
      </w:tr>
      <w:tr w:rsidR="00D6059A" w:rsidRPr="00D6059A" w14:paraId="0F6FB8A5" w14:textId="77777777" w:rsidTr="00B00E8C">
        <w:trPr>
          <w:trHeight w:val="967"/>
          <w:jc w:val="center"/>
        </w:trPr>
        <w:tc>
          <w:tcPr>
            <w:tcW w:w="625" w:type="dxa"/>
            <w:tcBorders>
              <w:top w:val="single" w:sz="4" w:space="0" w:color="auto"/>
              <w:left w:val="single" w:sz="4" w:space="0" w:color="auto"/>
              <w:bottom w:val="single" w:sz="4" w:space="0" w:color="auto"/>
              <w:right w:val="single" w:sz="4" w:space="0" w:color="auto"/>
            </w:tcBorders>
            <w:vAlign w:val="center"/>
          </w:tcPr>
          <w:p w14:paraId="2AEA185D" w14:textId="77777777" w:rsidR="000E2053" w:rsidRPr="00D6059A" w:rsidDel="0010680B"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19.</w:t>
            </w:r>
          </w:p>
        </w:tc>
        <w:tc>
          <w:tcPr>
            <w:tcW w:w="2340" w:type="dxa"/>
            <w:tcBorders>
              <w:top w:val="single" w:sz="4" w:space="0" w:color="auto"/>
              <w:left w:val="single" w:sz="4" w:space="0" w:color="auto"/>
              <w:bottom w:val="single" w:sz="4" w:space="0" w:color="auto"/>
              <w:right w:val="single" w:sz="4" w:space="0" w:color="auto"/>
            </w:tcBorders>
          </w:tcPr>
          <w:p w14:paraId="71B57A0E"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 xml:space="preserve">условия оплаты: </w:t>
            </w:r>
          </w:p>
        </w:tc>
        <w:tc>
          <w:tcPr>
            <w:tcW w:w="1350" w:type="dxa"/>
            <w:tcBorders>
              <w:top w:val="single" w:sz="4" w:space="0" w:color="auto"/>
              <w:left w:val="single" w:sz="4" w:space="0" w:color="auto"/>
              <w:bottom w:val="single" w:sz="4" w:space="0" w:color="auto"/>
              <w:right w:val="single" w:sz="4" w:space="0" w:color="auto"/>
            </w:tcBorders>
          </w:tcPr>
          <w:p w14:paraId="5A1855DC"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обязательно</w:t>
            </w:r>
          </w:p>
        </w:tc>
        <w:tc>
          <w:tcPr>
            <w:tcW w:w="3993" w:type="dxa"/>
            <w:tcBorders>
              <w:top w:val="single" w:sz="4" w:space="0" w:color="auto"/>
              <w:left w:val="single" w:sz="4" w:space="0" w:color="auto"/>
              <w:bottom w:val="single" w:sz="4" w:space="0" w:color="auto"/>
              <w:right w:val="single" w:sz="4" w:space="0" w:color="auto"/>
            </w:tcBorders>
          </w:tcPr>
          <w:p w14:paraId="72A2AC9D" w14:textId="77777777" w:rsidR="000E2053" w:rsidRPr="00D6059A" w:rsidRDefault="000E2053" w:rsidP="00D6059A">
            <w:pPr>
              <w:widowControl w:val="0"/>
              <w:spacing w:after="0"/>
              <w:jc w:val="center"/>
              <w:rPr>
                <w:rFonts w:ascii="GHEA Grapalat" w:hAnsi="GHEA Grapalat" w:cs="Sylfaen"/>
                <w:sz w:val="14"/>
                <w:szCs w:val="18"/>
                <w:lang w:val="ru-RU"/>
              </w:rPr>
            </w:pPr>
            <w:r w:rsidRPr="00D6059A">
              <w:rPr>
                <w:rFonts w:ascii="GHEA Grapalat" w:hAnsi="GHEA Grapalat"/>
                <w:sz w:val="14"/>
                <w:szCs w:val="18"/>
                <w:lang w:val="ru-RU"/>
              </w:rPr>
              <w:t xml:space="preserve">обязательно </w:t>
            </w:r>
          </w:p>
          <w:p w14:paraId="65C4FF1D" w14:textId="77777777" w:rsidR="000E2053" w:rsidRPr="00D6059A" w:rsidRDefault="000E2053" w:rsidP="00D6059A">
            <w:pPr>
              <w:widowControl w:val="0"/>
              <w:spacing w:after="0"/>
              <w:jc w:val="center"/>
              <w:rPr>
                <w:rFonts w:ascii="GHEA Grapalat" w:hAnsi="GHEA Grapalat" w:cs="Sylfaen"/>
                <w:sz w:val="14"/>
                <w:szCs w:val="18"/>
                <w:lang w:val="ru-RU"/>
              </w:rPr>
            </w:pPr>
            <w:r w:rsidRPr="00D6059A">
              <w:rPr>
                <w:rFonts w:ascii="GHEA Grapalat" w:hAnsi="GHEA Grapalat"/>
                <w:sz w:val="14"/>
                <w:szCs w:val="18"/>
                <w:lang w:val="ru-RU"/>
              </w:rPr>
              <w:t xml:space="preserve">заполняются слова "акцептованный платеж", </w:t>
            </w:r>
          </w:p>
          <w:p w14:paraId="517BF3F2"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 xml:space="preserve">что означает, что подписав Требование, плательщик заранее дает свое согласие на взыскание с его счета указанной суммы </w:t>
            </w:r>
          </w:p>
        </w:tc>
        <w:tc>
          <w:tcPr>
            <w:tcW w:w="2652" w:type="dxa"/>
            <w:tcBorders>
              <w:top w:val="single" w:sz="4" w:space="0" w:color="auto"/>
              <w:left w:val="single" w:sz="4" w:space="0" w:color="auto"/>
              <w:bottom w:val="single" w:sz="4" w:space="0" w:color="auto"/>
              <w:right w:val="single" w:sz="4" w:space="0" w:color="auto"/>
            </w:tcBorders>
          </w:tcPr>
          <w:p w14:paraId="1B4A60C9"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 xml:space="preserve">заранее заполняется бенефициаром </w:t>
            </w:r>
          </w:p>
        </w:tc>
      </w:tr>
      <w:tr w:rsidR="00D6059A" w:rsidRPr="00D6059A" w14:paraId="1ED0A997" w14:textId="77777777" w:rsidTr="00B00E8C">
        <w:trPr>
          <w:trHeight w:val="1556"/>
          <w:jc w:val="center"/>
        </w:trPr>
        <w:tc>
          <w:tcPr>
            <w:tcW w:w="625" w:type="dxa"/>
            <w:tcBorders>
              <w:top w:val="single" w:sz="4" w:space="0" w:color="auto"/>
              <w:left w:val="single" w:sz="4" w:space="0" w:color="auto"/>
              <w:bottom w:val="single" w:sz="4" w:space="0" w:color="auto"/>
              <w:right w:val="single" w:sz="4" w:space="0" w:color="auto"/>
            </w:tcBorders>
            <w:vAlign w:val="center"/>
          </w:tcPr>
          <w:p w14:paraId="4C0B3934"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20.</w:t>
            </w:r>
          </w:p>
        </w:tc>
        <w:tc>
          <w:tcPr>
            <w:tcW w:w="2340" w:type="dxa"/>
            <w:tcBorders>
              <w:top w:val="single" w:sz="4" w:space="0" w:color="auto"/>
              <w:left w:val="single" w:sz="4" w:space="0" w:color="auto"/>
              <w:bottom w:val="single" w:sz="4" w:space="0" w:color="auto"/>
              <w:right w:val="single" w:sz="4" w:space="0" w:color="auto"/>
            </w:tcBorders>
          </w:tcPr>
          <w:p w14:paraId="659E609F"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количество прилагаемых страниц</w:t>
            </w:r>
          </w:p>
        </w:tc>
        <w:tc>
          <w:tcPr>
            <w:tcW w:w="1350" w:type="dxa"/>
            <w:tcBorders>
              <w:top w:val="single" w:sz="4" w:space="0" w:color="auto"/>
              <w:left w:val="single" w:sz="4" w:space="0" w:color="auto"/>
              <w:bottom w:val="single" w:sz="4" w:space="0" w:color="auto"/>
              <w:right w:val="single" w:sz="4" w:space="0" w:color="auto"/>
            </w:tcBorders>
          </w:tcPr>
          <w:p w14:paraId="07EDA0B6"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обязательно</w:t>
            </w:r>
          </w:p>
        </w:tc>
        <w:tc>
          <w:tcPr>
            <w:tcW w:w="3993" w:type="dxa"/>
            <w:tcBorders>
              <w:top w:val="single" w:sz="4" w:space="0" w:color="auto"/>
              <w:left w:val="single" w:sz="4" w:space="0" w:color="auto"/>
              <w:bottom w:val="single" w:sz="4" w:space="0" w:color="auto"/>
              <w:right w:val="single" w:sz="4" w:space="0" w:color="auto"/>
            </w:tcBorders>
          </w:tcPr>
          <w:p w14:paraId="423B1DA4"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необязательно</w:t>
            </w:r>
          </w:p>
          <w:p w14:paraId="70ECE6E8"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заполняется количество страниц прилагаемых к Требованию документов, которые должны быть предоставлены плательщику (банку плательщика)</w:t>
            </w:r>
          </w:p>
          <w:p w14:paraId="4B633350"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Если заполнено поле "Основания для совершения платежа", то настоящие данные обязательно заполняются.</w:t>
            </w:r>
          </w:p>
        </w:tc>
        <w:tc>
          <w:tcPr>
            <w:tcW w:w="2652" w:type="dxa"/>
            <w:tcBorders>
              <w:top w:val="single" w:sz="4" w:space="0" w:color="auto"/>
              <w:left w:val="single" w:sz="4" w:space="0" w:color="auto"/>
              <w:bottom w:val="single" w:sz="4" w:space="0" w:color="auto"/>
              <w:right w:val="single" w:sz="4" w:space="0" w:color="auto"/>
            </w:tcBorders>
          </w:tcPr>
          <w:p w14:paraId="37B46698"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заполняется бенефициаром</w:t>
            </w:r>
          </w:p>
        </w:tc>
      </w:tr>
      <w:tr w:rsidR="00D6059A" w:rsidRPr="006927A5" w14:paraId="1DB6FD9E" w14:textId="77777777" w:rsidTr="00B00E8C">
        <w:trPr>
          <w:trHeight w:val="1933"/>
          <w:jc w:val="center"/>
        </w:trPr>
        <w:tc>
          <w:tcPr>
            <w:tcW w:w="625" w:type="dxa"/>
            <w:tcBorders>
              <w:top w:val="single" w:sz="4" w:space="0" w:color="auto"/>
              <w:left w:val="single" w:sz="4" w:space="0" w:color="auto"/>
              <w:bottom w:val="single" w:sz="4" w:space="0" w:color="auto"/>
              <w:right w:val="single" w:sz="4" w:space="0" w:color="auto"/>
            </w:tcBorders>
            <w:vAlign w:val="center"/>
          </w:tcPr>
          <w:p w14:paraId="4606CD90"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21.а.</w:t>
            </w:r>
          </w:p>
        </w:tc>
        <w:tc>
          <w:tcPr>
            <w:tcW w:w="2340" w:type="dxa"/>
            <w:tcBorders>
              <w:top w:val="single" w:sz="4" w:space="0" w:color="auto"/>
              <w:left w:val="single" w:sz="4" w:space="0" w:color="auto"/>
              <w:bottom w:val="single" w:sz="4" w:space="0" w:color="auto"/>
              <w:right w:val="single" w:sz="4" w:space="0" w:color="auto"/>
            </w:tcBorders>
          </w:tcPr>
          <w:p w14:paraId="0E08E0A3"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подпись плательщика</w:t>
            </w:r>
          </w:p>
        </w:tc>
        <w:tc>
          <w:tcPr>
            <w:tcW w:w="1350" w:type="dxa"/>
            <w:tcBorders>
              <w:top w:val="single" w:sz="4" w:space="0" w:color="auto"/>
              <w:left w:val="single" w:sz="4" w:space="0" w:color="auto"/>
              <w:bottom w:val="single" w:sz="4" w:space="0" w:color="auto"/>
              <w:right w:val="single" w:sz="4" w:space="0" w:color="auto"/>
            </w:tcBorders>
          </w:tcPr>
          <w:p w14:paraId="059E8018"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обязательно</w:t>
            </w:r>
          </w:p>
        </w:tc>
        <w:tc>
          <w:tcPr>
            <w:tcW w:w="3993" w:type="dxa"/>
            <w:tcBorders>
              <w:top w:val="single" w:sz="4" w:space="0" w:color="auto"/>
              <w:left w:val="single" w:sz="4" w:space="0" w:color="auto"/>
              <w:bottom w:val="single" w:sz="4" w:space="0" w:color="auto"/>
              <w:right w:val="single" w:sz="4" w:space="0" w:color="auto"/>
            </w:tcBorders>
          </w:tcPr>
          <w:p w14:paraId="2CA4D902"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обязательно</w:t>
            </w:r>
          </w:p>
          <w:p w14:paraId="4B25F5B9"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52" w:type="dxa"/>
            <w:tcBorders>
              <w:top w:val="single" w:sz="4" w:space="0" w:color="auto"/>
              <w:left w:val="single" w:sz="4" w:space="0" w:color="auto"/>
              <w:bottom w:val="single" w:sz="4" w:space="0" w:color="auto"/>
              <w:right w:val="single" w:sz="4" w:space="0" w:color="auto"/>
            </w:tcBorders>
          </w:tcPr>
          <w:p w14:paraId="0A508570"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 xml:space="preserve">подписывается плательщиком или </w:t>
            </w:r>
          </w:p>
          <w:p w14:paraId="4E1BDB40"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проставляется электронная подпись плательщика</w:t>
            </w:r>
          </w:p>
        </w:tc>
      </w:tr>
      <w:tr w:rsidR="00D6059A" w:rsidRPr="006927A5" w14:paraId="6A6EAC37" w14:textId="77777777" w:rsidTr="00B00E8C">
        <w:trPr>
          <w:trHeight w:val="785"/>
          <w:jc w:val="center"/>
        </w:trPr>
        <w:tc>
          <w:tcPr>
            <w:tcW w:w="625" w:type="dxa"/>
            <w:tcBorders>
              <w:top w:val="single" w:sz="4" w:space="0" w:color="auto"/>
              <w:left w:val="single" w:sz="4" w:space="0" w:color="auto"/>
              <w:bottom w:val="single" w:sz="4" w:space="0" w:color="auto"/>
              <w:right w:val="single" w:sz="4" w:space="0" w:color="auto"/>
            </w:tcBorders>
            <w:vAlign w:val="center"/>
          </w:tcPr>
          <w:p w14:paraId="102C684C"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21.б.</w:t>
            </w:r>
          </w:p>
        </w:tc>
        <w:tc>
          <w:tcPr>
            <w:tcW w:w="2340" w:type="dxa"/>
            <w:tcBorders>
              <w:top w:val="single" w:sz="4" w:space="0" w:color="auto"/>
              <w:left w:val="single" w:sz="4" w:space="0" w:color="auto"/>
              <w:bottom w:val="single" w:sz="4" w:space="0" w:color="auto"/>
              <w:right w:val="single" w:sz="4" w:space="0" w:color="auto"/>
            </w:tcBorders>
          </w:tcPr>
          <w:p w14:paraId="12A9F38B"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печать плательщика</w:t>
            </w:r>
          </w:p>
        </w:tc>
        <w:tc>
          <w:tcPr>
            <w:tcW w:w="1350" w:type="dxa"/>
            <w:tcBorders>
              <w:top w:val="single" w:sz="4" w:space="0" w:color="auto"/>
              <w:left w:val="single" w:sz="4" w:space="0" w:color="auto"/>
              <w:bottom w:val="single" w:sz="4" w:space="0" w:color="auto"/>
              <w:right w:val="single" w:sz="4" w:space="0" w:color="auto"/>
            </w:tcBorders>
          </w:tcPr>
          <w:p w14:paraId="1CF0DD5C"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обязательно</w:t>
            </w:r>
          </w:p>
        </w:tc>
        <w:tc>
          <w:tcPr>
            <w:tcW w:w="3993" w:type="dxa"/>
            <w:tcBorders>
              <w:top w:val="single" w:sz="4" w:space="0" w:color="auto"/>
              <w:left w:val="single" w:sz="4" w:space="0" w:color="auto"/>
              <w:bottom w:val="single" w:sz="4" w:space="0" w:color="auto"/>
              <w:right w:val="single" w:sz="4" w:space="0" w:color="auto"/>
            </w:tcBorders>
          </w:tcPr>
          <w:p w14:paraId="5F68DF4C"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 xml:space="preserve">обязательно: </w:t>
            </w:r>
          </w:p>
          <w:p w14:paraId="554B4E62"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при наличии печати, когда плательщик представляет Требование в бумажной форме</w:t>
            </w:r>
          </w:p>
          <w:p w14:paraId="450AF565" w14:textId="77777777" w:rsidR="000E2053" w:rsidRPr="00D6059A" w:rsidRDefault="000E2053" w:rsidP="00D6059A">
            <w:pPr>
              <w:widowControl w:val="0"/>
              <w:spacing w:after="0"/>
              <w:jc w:val="center"/>
              <w:rPr>
                <w:rFonts w:ascii="GHEA Grapalat" w:hAnsi="GHEA Grapalat"/>
                <w:sz w:val="14"/>
                <w:szCs w:val="18"/>
                <w:lang w:val="ru-RU"/>
              </w:rPr>
            </w:pPr>
          </w:p>
        </w:tc>
        <w:tc>
          <w:tcPr>
            <w:tcW w:w="2652" w:type="dxa"/>
            <w:tcBorders>
              <w:top w:val="single" w:sz="4" w:space="0" w:color="auto"/>
              <w:left w:val="single" w:sz="4" w:space="0" w:color="auto"/>
              <w:bottom w:val="single" w:sz="4" w:space="0" w:color="auto"/>
              <w:right w:val="single" w:sz="4" w:space="0" w:color="auto"/>
            </w:tcBorders>
          </w:tcPr>
          <w:p w14:paraId="5074FDD4"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 xml:space="preserve">скрепляется печатью плательщика </w:t>
            </w:r>
          </w:p>
          <w:p w14:paraId="333A9B90"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при представлении в бумажной форме</w:t>
            </w:r>
          </w:p>
        </w:tc>
      </w:tr>
      <w:tr w:rsidR="00D6059A" w:rsidRPr="00D6059A" w14:paraId="500E11FC" w14:textId="77777777" w:rsidTr="00B00E8C">
        <w:trPr>
          <w:trHeight w:val="378"/>
          <w:jc w:val="center"/>
        </w:trPr>
        <w:tc>
          <w:tcPr>
            <w:tcW w:w="625" w:type="dxa"/>
            <w:tcBorders>
              <w:top w:val="single" w:sz="4" w:space="0" w:color="auto"/>
              <w:left w:val="single" w:sz="4" w:space="0" w:color="auto"/>
              <w:bottom w:val="single" w:sz="4" w:space="0" w:color="auto"/>
              <w:right w:val="single" w:sz="4" w:space="0" w:color="auto"/>
            </w:tcBorders>
            <w:vAlign w:val="center"/>
          </w:tcPr>
          <w:p w14:paraId="32D1B012"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22.а.</w:t>
            </w:r>
          </w:p>
        </w:tc>
        <w:tc>
          <w:tcPr>
            <w:tcW w:w="2340" w:type="dxa"/>
            <w:tcBorders>
              <w:top w:val="single" w:sz="4" w:space="0" w:color="auto"/>
              <w:left w:val="single" w:sz="4" w:space="0" w:color="auto"/>
              <w:bottom w:val="single" w:sz="4" w:space="0" w:color="auto"/>
              <w:right w:val="single" w:sz="4" w:space="0" w:color="auto"/>
            </w:tcBorders>
          </w:tcPr>
          <w:p w14:paraId="315C6035"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подпись бенефициара</w:t>
            </w:r>
          </w:p>
        </w:tc>
        <w:tc>
          <w:tcPr>
            <w:tcW w:w="1350" w:type="dxa"/>
            <w:tcBorders>
              <w:top w:val="single" w:sz="4" w:space="0" w:color="auto"/>
              <w:left w:val="single" w:sz="4" w:space="0" w:color="auto"/>
              <w:bottom w:val="single" w:sz="4" w:space="0" w:color="auto"/>
              <w:right w:val="single" w:sz="4" w:space="0" w:color="auto"/>
            </w:tcBorders>
          </w:tcPr>
          <w:p w14:paraId="3FE39789"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обязательно</w:t>
            </w:r>
          </w:p>
        </w:tc>
        <w:tc>
          <w:tcPr>
            <w:tcW w:w="3993" w:type="dxa"/>
            <w:tcBorders>
              <w:top w:val="single" w:sz="4" w:space="0" w:color="auto"/>
              <w:left w:val="single" w:sz="4" w:space="0" w:color="auto"/>
              <w:bottom w:val="single" w:sz="4" w:space="0" w:color="auto"/>
              <w:right w:val="single" w:sz="4" w:space="0" w:color="auto"/>
            </w:tcBorders>
          </w:tcPr>
          <w:p w14:paraId="19394B26"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 xml:space="preserve">обязательно: </w:t>
            </w:r>
          </w:p>
          <w:p w14:paraId="4604A541"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заполняется при представлении в банк</w:t>
            </w:r>
          </w:p>
        </w:tc>
        <w:tc>
          <w:tcPr>
            <w:tcW w:w="2652" w:type="dxa"/>
            <w:tcBorders>
              <w:top w:val="single" w:sz="4" w:space="0" w:color="auto"/>
              <w:left w:val="single" w:sz="4" w:space="0" w:color="auto"/>
              <w:bottom w:val="single" w:sz="4" w:space="0" w:color="auto"/>
              <w:right w:val="single" w:sz="4" w:space="0" w:color="auto"/>
            </w:tcBorders>
          </w:tcPr>
          <w:p w14:paraId="3B448E26"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подписывается бенефициаром</w:t>
            </w:r>
          </w:p>
        </w:tc>
      </w:tr>
      <w:tr w:rsidR="00D6059A" w:rsidRPr="006927A5" w14:paraId="037777D3" w14:textId="77777777" w:rsidTr="00B00E8C">
        <w:trPr>
          <w:trHeight w:val="573"/>
          <w:jc w:val="center"/>
        </w:trPr>
        <w:tc>
          <w:tcPr>
            <w:tcW w:w="625" w:type="dxa"/>
            <w:tcBorders>
              <w:top w:val="single" w:sz="4" w:space="0" w:color="auto"/>
              <w:left w:val="single" w:sz="4" w:space="0" w:color="auto"/>
              <w:bottom w:val="single" w:sz="4" w:space="0" w:color="auto"/>
              <w:right w:val="single" w:sz="4" w:space="0" w:color="auto"/>
            </w:tcBorders>
            <w:vAlign w:val="center"/>
          </w:tcPr>
          <w:p w14:paraId="46D4C3A4"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22.б.</w:t>
            </w:r>
          </w:p>
        </w:tc>
        <w:tc>
          <w:tcPr>
            <w:tcW w:w="2340" w:type="dxa"/>
            <w:tcBorders>
              <w:top w:val="single" w:sz="4" w:space="0" w:color="auto"/>
              <w:left w:val="single" w:sz="4" w:space="0" w:color="auto"/>
              <w:bottom w:val="single" w:sz="4" w:space="0" w:color="auto"/>
              <w:right w:val="single" w:sz="4" w:space="0" w:color="auto"/>
            </w:tcBorders>
          </w:tcPr>
          <w:p w14:paraId="6B625546"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печать бенефициара</w:t>
            </w:r>
          </w:p>
        </w:tc>
        <w:tc>
          <w:tcPr>
            <w:tcW w:w="1350" w:type="dxa"/>
            <w:tcBorders>
              <w:top w:val="single" w:sz="4" w:space="0" w:color="auto"/>
              <w:left w:val="single" w:sz="4" w:space="0" w:color="auto"/>
              <w:bottom w:val="single" w:sz="4" w:space="0" w:color="auto"/>
              <w:right w:val="single" w:sz="4" w:space="0" w:color="auto"/>
            </w:tcBorders>
          </w:tcPr>
          <w:p w14:paraId="366E5172"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обязательно</w:t>
            </w:r>
          </w:p>
        </w:tc>
        <w:tc>
          <w:tcPr>
            <w:tcW w:w="3993" w:type="dxa"/>
            <w:tcBorders>
              <w:top w:val="single" w:sz="4" w:space="0" w:color="auto"/>
              <w:left w:val="single" w:sz="4" w:space="0" w:color="auto"/>
              <w:bottom w:val="single" w:sz="4" w:space="0" w:color="auto"/>
              <w:right w:val="single" w:sz="4" w:space="0" w:color="auto"/>
            </w:tcBorders>
          </w:tcPr>
          <w:p w14:paraId="4137555C"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 xml:space="preserve">обязательно: </w:t>
            </w:r>
          </w:p>
          <w:p w14:paraId="02D28730"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при наличии печати</w:t>
            </w:r>
          </w:p>
        </w:tc>
        <w:tc>
          <w:tcPr>
            <w:tcW w:w="2652" w:type="dxa"/>
            <w:tcBorders>
              <w:top w:val="single" w:sz="4" w:space="0" w:color="auto"/>
              <w:left w:val="single" w:sz="4" w:space="0" w:color="auto"/>
              <w:bottom w:val="single" w:sz="4" w:space="0" w:color="auto"/>
              <w:right w:val="single" w:sz="4" w:space="0" w:color="auto"/>
            </w:tcBorders>
          </w:tcPr>
          <w:p w14:paraId="6198EAF7"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 xml:space="preserve">скрепляется печатью бенефициара </w:t>
            </w:r>
          </w:p>
          <w:p w14:paraId="427AFE38"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при представлении в банк в бумажной форме</w:t>
            </w:r>
          </w:p>
        </w:tc>
      </w:tr>
      <w:tr w:rsidR="00D6059A" w:rsidRPr="006927A5" w14:paraId="41EE11F3" w14:textId="77777777" w:rsidTr="00B00E8C">
        <w:trPr>
          <w:trHeight w:val="785"/>
          <w:jc w:val="center"/>
        </w:trPr>
        <w:tc>
          <w:tcPr>
            <w:tcW w:w="625" w:type="dxa"/>
            <w:tcBorders>
              <w:top w:val="single" w:sz="4" w:space="0" w:color="auto"/>
              <w:left w:val="single" w:sz="4" w:space="0" w:color="auto"/>
              <w:bottom w:val="single" w:sz="4" w:space="0" w:color="auto"/>
              <w:right w:val="single" w:sz="4" w:space="0" w:color="auto"/>
            </w:tcBorders>
            <w:vAlign w:val="center"/>
          </w:tcPr>
          <w:p w14:paraId="193C8616"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23.а.</w:t>
            </w:r>
          </w:p>
        </w:tc>
        <w:tc>
          <w:tcPr>
            <w:tcW w:w="2340" w:type="dxa"/>
            <w:tcBorders>
              <w:top w:val="single" w:sz="4" w:space="0" w:color="auto"/>
              <w:left w:val="single" w:sz="4" w:space="0" w:color="auto"/>
              <w:bottom w:val="single" w:sz="4" w:space="0" w:color="auto"/>
              <w:right w:val="single" w:sz="4" w:space="0" w:color="auto"/>
            </w:tcBorders>
          </w:tcPr>
          <w:p w14:paraId="41F0C8D1"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подпись сотрудника обслуживающей плательщика финансовой организации (филиала)</w:t>
            </w:r>
          </w:p>
        </w:tc>
        <w:tc>
          <w:tcPr>
            <w:tcW w:w="1350" w:type="dxa"/>
            <w:tcBorders>
              <w:top w:val="single" w:sz="4" w:space="0" w:color="auto"/>
              <w:left w:val="single" w:sz="4" w:space="0" w:color="auto"/>
              <w:bottom w:val="single" w:sz="4" w:space="0" w:color="auto"/>
              <w:right w:val="single" w:sz="4" w:space="0" w:color="auto"/>
            </w:tcBorders>
          </w:tcPr>
          <w:p w14:paraId="4D54D710"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обязательно</w:t>
            </w:r>
          </w:p>
        </w:tc>
        <w:tc>
          <w:tcPr>
            <w:tcW w:w="3993" w:type="dxa"/>
            <w:tcBorders>
              <w:top w:val="single" w:sz="4" w:space="0" w:color="auto"/>
              <w:left w:val="single" w:sz="4" w:space="0" w:color="auto"/>
              <w:bottom w:val="single" w:sz="4" w:space="0" w:color="auto"/>
              <w:right w:val="single" w:sz="4" w:space="0" w:color="auto"/>
            </w:tcBorders>
          </w:tcPr>
          <w:p w14:paraId="4ACB522F"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обязательно</w:t>
            </w:r>
          </w:p>
          <w:p w14:paraId="751CB8F3"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в случае если Платежное требование представлено в обслуживающую плательщика финансовую организацию в бумажной форме</w:t>
            </w:r>
          </w:p>
        </w:tc>
        <w:tc>
          <w:tcPr>
            <w:tcW w:w="2652" w:type="dxa"/>
            <w:tcBorders>
              <w:top w:val="single" w:sz="4" w:space="0" w:color="auto"/>
              <w:left w:val="single" w:sz="4" w:space="0" w:color="auto"/>
              <w:bottom w:val="single" w:sz="4" w:space="0" w:color="auto"/>
              <w:right w:val="single" w:sz="4" w:space="0" w:color="auto"/>
            </w:tcBorders>
          </w:tcPr>
          <w:p w14:paraId="69F04759" w14:textId="77777777" w:rsidR="000E2053" w:rsidRPr="00D6059A" w:rsidRDefault="000E2053" w:rsidP="00D6059A">
            <w:pPr>
              <w:widowControl w:val="0"/>
              <w:spacing w:after="0"/>
              <w:jc w:val="center"/>
              <w:rPr>
                <w:rFonts w:ascii="GHEA Grapalat" w:hAnsi="GHEA Grapalat"/>
                <w:sz w:val="14"/>
                <w:szCs w:val="18"/>
                <w:lang w:val="ru-RU"/>
              </w:rPr>
            </w:pPr>
          </w:p>
        </w:tc>
      </w:tr>
      <w:tr w:rsidR="00D6059A" w:rsidRPr="006927A5" w14:paraId="16CE32DC" w14:textId="77777777" w:rsidTr="00B00E8C">
        <w:trPr>
          <w:trHeight w:val="770"/>
          <w:jc w:val="center"/>
        </w:trPr>
        <w:tc>
          <w:tcPr>
            <w:tcW w:w="625" w:type="dxa"/>
            <w:tcBorders>
              <w:top w:val="single" w:sz="4" w:space="0" w:color="auto"/>
              <w:left w:val="single" w:sz="4" w:space="0" w:color="auto"/>
              <w:bottom w:val="single" w:sz="4" w:space="0" w:color="auto"/>
              <w:right w:val="single" w:sz="4" w:space="0" w:color="auto"/>
            </w:tcBorders>
            <w:vAlign w:val="center"/>
          </w:tcPr>
          <w:p w14:paraId="65337157"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23.б.</w:t>
            </w:r>
          </w:p>
        </w:tc>
        <w:tc>
          <w:tcPr>
            <w:tcW w:w="2340" w:type="dxa"/>
            <w:tcBorders>
              <w:top w:val="single" w:sz="4" w:space="0" w:color="auto"/>
              <w:left w:val="single" w:sz="4" w:space="0" w:color="auto"/>
              <w:bottom w:val="single" w:sz="4" w:space="0" w:color="auto"/>
              <w:right w:val="single" w:sz="4" w:space="0" w:color="auto"/>
            </w:tcBorders>
          </w:tcPr>
          <w:p w14:paraId="018FFD30"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 xml:space="preserve">штамп обслуживающей плательщика финансовой организации (филиала) </w:t>
            </w:r>
          </w:p>
        </w:tc>
        <w:tc>
          <w:tcPr>
            <w:tcW w:w="1350" w:type="dxa"/>
            <w:tcBorders>
              <w:top w:val="single" w:sz="4" w:space="0" w:color="auto"/>
              <w:left w:val="single" w:sz="4" w:space="0" w:color="auto"/>
              <w:bottom w:val="single" w:sz="4" w:space="0" w:color="auto"/>
              <w:right w:val="single" w:sz="4" w:space="0" w:color="auto"/>
            </w:tcBorders>
          </w:tcPr>
          <w:p w14:paraId="0BF0C11B"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обязательно</w:t>
            </w:r>
          </w:p>
        </w:tc>
        <w:tc>
          <w:tcPr>
            <w:tcW w:w="3993" w:type="dxa"/>
            <w:tcBorders>
              <w:top w:val="single" w:sz="4" w:space="0" w:color="auto"/>
              <w:left w:val="single" w:sz="4" w:space="0" w:color="auto"/>
              <w:bottom w:val="single" w:sz="4" w:space="0" w:color="auto"/>
              <w:right w:val="single" w:sz="4" w:space="0" w:color="auto"/>
            </w:tcBorders>
          </w:tcPr>
          <w:p w14:paraId="2E2CD1CC"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обязательно</w:t>
            </w:r>
          </w:p>
          <w:p w14:paraId="08794BCD"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в случае если Платежное требование представлено в обслуживающую плательщика финансовую организацию в бумажной форме</w:t>
            </w:r>
          </w:p>
        </w:tc>
        <w:tc>
          <w:tcPr>
            <w:tcW w:w="2652" w:type="dxa"/>
            <w:tcBorders>
              <w:top w:val="single" w:sz="4" w:space="0" w:color="auto"/>
              <w:left w:val="single" w:sz="4" w:space="0" w:color="auto"/>
              <w:bottom w:val="single" w:sz="4" w:space="0" w:color="auto"/>
              <w:right w:val="single" w:sz="4" w:space="0" w:color="auto"/>
            </w:tcBorders>
          </w:tcPr>
          <w:p w14:paraId="305DBAA6" w14:textId="77777777" w:rsidR="000E2053" w:rsidRPr="00D6059A" w:rsidRDefault="000E2053" w:rsidP="00D6059A">
            <w:pPr>
              <w:widowControl w:val="0"/>
              <w:spacing w:after="0"/>
              <w:jc w:val="center"/>
              <w:rPr>
                <w:rFonts w:ascii="GHEA Grapalat" w:hAnsi="GHEA Grapalat"/>
                <w:sz w:val="14"/>
                <w:szCs w:val="18"/>
                <w:lang w:val="ru-RU"/>
              </w:rPr>
            </w:pPr>
          </w:p>
        </w:tc>
      </w:tr>
      <w:tr w:rsidR="00D6059A" w:rsidRPr="006927A5" w14:paraId="3001C994" w14:textId="77777777" w:rsidTr="00B00E8C">
        <w:trPr>
          <w:trHeight w:val="967"/>
          <w:jc w:val="center"/>
        </w:trPr>
        <w:tc>
          <w:tcPr>
            <w:tcW w:w="625" w:type="dxa"/>
            <w:tcBorders>
              <w:top w:val="single" w:sz="4" w:space="0" w:color="auto"/>
              <w:left w:val="single" w:sz="4" w:space="0" w:color="auto"/>
              <w:bottom w:val="single" w:sz="4" w:space="0" w:color="auto"/>
              <w:right w:val="single" w:sz="4" w:space="0" w:color="auto"/>
            </w:tcBorders>
            <w:vAlign w:val="center"/>
          </w:tcPr>
          <w:p w14:paraId="7F81D4C2"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23.в</w:t>
            </w:r>
          </w:p>
        </w:tc>
        <w:tc>
          <w:tcPr>
            <w:tcW w:w="2340" w:type="dxa"/>
            <w:tcBorders>
              <w:top w:val="single" w:sz="4" w:space="0" w:color="auto"/>
              <w:left w:val="single" w:sz="4" w:space="0" w:color="auto"/>
              <w:bottom w:val="single" w:sz="4" w:space="0" w:color="auto"/>
              <w:right w:val="single" w:sz="4" w:space="0" w:color="auto"/>
            </w:tcBorders>
          </w:tcPr>
          <w:p w14:paraId="32CC0CD4"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дата, время, минута исполнения финансовой организацией (филиалом), обслуживающей плательщика</w:t>
            </w:r>
          </w:p>
        </w:tc>
        <w:tc>
          <w:tcPr>
            <w:tcW w:w="1350" w:type="dxa"/>
            <w:tcBorders>
              <w:top w:val="single" w:sz="4" w:space="0" w:color="auto"/>
              <w:left w:val="single" w:sz="4" w:space="0" w:color="auto"/>
              <w:bottom w:val="single" w:sz="4" w:space="0" w:color="auto"/>
              <w:right w:val="single" w:sz="4" w:space="0" w:color="auto"/>
            </w:tcBorders>
          </w:tcPr>
          <w:p w14:paraId="5914E3ED"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обязательно</w:t>
            </w:r>
          </w:p>
        </w:tc>
        <w:tc>
          <w:tcPr>
            <w:tcW w:w="3993" w:type="dxa"/>
            <w:tcBorders>
              <w:top w:val="single" w:sz="4" w:space="0" w:color="auto"/>
              <w:left w:val="single" w:sz="4" w:space="0" w:color="auto"/>
              <w:bottom w:val="single" w:sz="4" w:space="0" w:color="auto"/>
              <w:right w:val="single" w:sz="4" w:space="0" w:color="auto"/>
            </w:tcBorders>
          </w:tcPr>
          <w:p w14:paraId="1178DCCF"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обязательно</w:t>
            </w:r>
          </w:p>
          <w:p w14:paraId="64BB9F47"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52" w:type="dxa"/>
            <w:tcBorders>
              <w:top w:val="single" w:sz="4" w:space="0" w:color="auto"/>
              <w:left w:val="single" w:sz="4" w:space="0" w:color="auto"/>
              <w:bottom w:val="single" w:sz="4" w:space="0" w:color="auto"/>
              <w:right w:val="single" w:sz="4" w:space="0" w:color="auto"/>
            </w:tcBorders>
          </w:tcPr>
          <w:p w14:paraId="0CDA5BD6" w14:textId="77777777" w:rsidR="000E2053" w:rsidRPr="00D6059A" w:rsidRDefault="000E2053" w:rsidP="00D6059A">
            <w:pPr>
              <w:widowControl w:val="0"/>
              <w:spacing w:after="0"/>
              <w:jc w:val="center"/>
              <w:rPr>
                <w:rFonts w:ascii="GHEA Grapalat" w:hAnsi="GHEA Grapalat"/>
                <w:sz w:val="14"/>
                <w:szCs w:val="18"/>
                <w:lang w:val="ru-RU"/>
              </w:rPr>
            </w:pPr>
          </w:p>
        </w:tc>
      </w:tr>
      <w:tr w:rsidR="00D6059A" w:rsidRPr="006927A5" w14:paraId="4BE1F2FE" w14:textId="77777777" w:rsidTr="00B00E8C">
        <w:trPr>
          <w:trHeight w:val="770"/>
          <w:jc w:val="center"/>
        </w:trPr>
        <w:tc>
          <w:tcPr>
            <w:tcW w:w="625" w:type="dxa"/>
            <w:tcBorders>
              <w:top w:val="single" w:sz="4" w:space="0" w:color="auto"/>
              <w:left w:val="single" w:sz="4" w:space="0" w:color="auto"/>
              <w:bottom w:val="single" w:sz="4" w:space="0" w:color="auto"/>
              <w:right w:val="single" w:sz="4" w:space="0" w:color="auto"/>
            </w:tcBorders>
            <w:vAlign w:val="center"/>
          </w:tcPr>
          <w:p w14:paraId="4F9F0C61"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24.а.</w:t>
            </w:r>
          </w:p>
        </w:tc>
        <w:tc>
          <w:tcPr>
            <w:tcW w:w="2340" w:type="dxa"/>
            <w:tcBorders>
              <w:top w:val="single" w:sz="4" w:space="0" w:color="auto"/>
              <w:left w:val="single" w:sz="4" w:space="0" w:color="auto"/>
              <w:bottom w:val="single" w:sz="4" w:space="0" w:color="auto"/>
              <w:right w:val="single" w:sz="4" w:space="0" w:color="auto"/>
            </w:tcBorders>
          </w:tcPr>
          <w:p w14:paraId="23AAC85F"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подпись сотрудника финансовой организации (филиала), обслуживающей бенефициара</w:t>
            </w:r>
          </w:p>
        </w:tc>
        <w:tc>
          <w:tcPr>
            <w:tcW w:w="1350" w:type="dxa"/>
            <w:tcBorders>
              <w:top w:val="single" w:sz="4" w:space="0" w:color="auto"/>
              <w:left w:val="single" w:sz="4" w:space="0" w:color="auto"/>
              <w:bottom w:val="single" w:sz="4" w:space="0" w:color="auto"/>
              <w:right w:val="single" w:sz="4" w:space="0" w:color="auto"/>
            </w:tcBorders>
          </w:tcPr>
          <w:p w14:paraId="69D5A3E6"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обязательно</w:t>
            </w:r>
          </w:p>
        </w:tc>
        <w:tc>
          <w:tcPr>
            <w:tcW w:w="3993" w:type="dxa"/>
            <w:tcBorders>
              <w:top w:val="single" w:sz="4" w:space="0" w:color="auto"/>
              <w:left w:val="single" w:sz="4" w:space="0" w:color="auto"/>
              <w:bottom w:val="single" w:sz="4" w:space="0" w:color="auto"/>
              <w:right w:val="single" w:sz="4" w:space="0" w:color="auto"/>
            </w:tcBorders>
          </w:tcPr>
          <w:p w14:paraId="43FDA205"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необязательно</w:t>
            </w:r>
          </w:p>
          <w:p w14:paraId="743D7022"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52" w:type="dxa"/>
            <w:tcBorders>
              <w:top w:val="single" w:sz="4" w:space="0" w:color="auto"/>
              <w:left w:val="single" w:sz="4" w:space="0" w:color="auto"/>
              <w:bottom w:val="single" w:sz="4" w:space="0" w:color="auto"/>
              <w:right w:val="single" w:sz="4" w:space="0" w:color="auto"/>
            </w:tcBorders>
          </w:tcPr>
          <w:p w14:paraId="7403ABC7" w14:textId="77777777" w:rsidR="000E2053" w:rsidRPr="00D6059A" w:rsidRDefault="000E2053" w:rsidP="00D6059A">
            <w:pPr>
              <w:widowControl w:val="0"/>
              <w:spacing w:after="0"/>
              <w:jc w:val="center"/>
              <w:rPr>
                <w:rFonts w:ascii="GHEA Grapalat" w:hAnsi="GHEA Grapalat"/>
                <w:sz w:val="14"/>
                <w:szCs w:val="18"/>
                <w:lang w:val="ru-RU"/>
              </w:rPr>
            </w:pPr>
          </w:p>
        </w:tc>
      </w:tr>
      <w:tr w:rsidR="00D6059A" w:rsidRPr="006927A5" w14:paraId="3F19C0A5" w14:textId="77777777" w:rsidTr="00B00E8C">
        <w:trPr>
          <w:trHeight w:val="1162"/>
          <w:jc w:val="center"/>
        </w:trPr>
        <w:tc>
          <w:tcPr>
            <w:tcW w:w="625" w:type="dxa"/>
            <w:tcBorders>
              <w:top w:val="single" w:sz="4" w:space="0" w:color="auto"/>
              <w:left w:val="single" w:sz="4" w:space="0" w:color="auto"/>
              <w:bottom w:val="single" w:sz="4" w:space="0" w:color="auto"/>
              <w:right w:val="single" w:sz="4" w:space="0" w:color="auto"/>
            </w:tcBorders>
            <w:vAlign w:val="center"/>
          </w:tcPr>
          <w:p w14:paraId="3633E44C"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24.б.</w:t>
            </w:r>
          </w:p>
        </w:tc>
        <w:tc>
          <w:tcPr>
            <w:tcW w:w="2340" w:type="dxa"/>
            <w:tcBorders>
              <w:top w:val="single" w:sz="4" w:space="0" w:color="auto"/>
              <w:left w:val="single" w:sz="4" w:space="0" w:color="auto"/>
              <w:bottom w:val="single" w:sz="4" w:space="0" w:color="auto"/>
              <w:right w:val="single" w:sz="4" w:space="0" w:color="auto"/>
            </w:tcBorders>
          </w:tcPr>
          <w:p w14:paraId="7FCA1245"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штамп обслуживающей бенефициара финансовой организации (филиала)</w:t>
            </w:r>
          </w:p>
        </w:tc>
        <w:tc>
          <w:tcPr>
            <w:tcW w:w="1350" w:type="dxa"/>
            <w:tcBorders>
              <w:top w:val="single" w:sz="4" w:space="0" w:color="auto"/>
              <w:left w:val="single" w:sz="4" w:space="0" w:color="auto"/>
              <w:bottom w:val="single" w:sz="4" w:space="0" w:color="auto"/>
              <w:right w:val="single" w:sz="4" w:space="0" w:color="auto"/>
            </w:tcBorders>
          </w:tcPr>
          <w:p w14:paraId="062BD908"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обязательно</w:t>
            </w:r>
          </w:p>
        </w:tc>
        <w:tc>
          <w:tcPr>
            <w:tcW w:w="3993" w:type="dxa"/>
            <w:tcBorders>
              <w:top w:val="single" w:sz="4" w:space="0" w:color="auto"/>
              <w:left w:val="single" w:sz="4" w:space="0" w:color="auto"/>
              <w:bottom w:val="single" w:sz="4" w:space="0" w:color="auto"/>
              <w:right w:val="single" w:sz="4" w:space="0" w:color="auto"/>
            </w:tcBorders>
          </w:tcPr>
          <w:p w14:paraId="5B31B40A"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необязательно</w:t>
            </w:r>
          </w:p>
          <w:p w14:paraId="1CD4BCF3"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52" w:type="dxa"/>
            <w:tcBorders>
              <w:top w:val="single" w:sz="4" w:space="0" w:color="auto"/>
              <w:left w:val="single" w:sz="4" w:space="0" w:color="auto"/>
              <w:bottom w:val="single" w:sz="4" w:space="0" w:color="auto"/>
              <w:right w:val="single" w:sz="4" w:space="0" w:color="auto"/>
            </w:tcBorders>
          </w:tcPr>
          <w:p w14:paraId="28617D89" w14:textId="77777777" w:rsidR="000E2053" w:rsidRPr="00D6059A" w:rsidRDefault="000E2053" w:rsidP="00D6059A">
            <w:pPr>
              <w:widowControl w:val="0"/>
              <w:spacing w:after="0"/>
              <w:jc w:val="center"/>
              <w:rPr>
                <w:rFonts w:ascii="GHEA Grapalat" w:hAnsi="GHEA Grapalat"/>
                <w:sz w:val="14"/>
                <w:szCs w:val="18"/>
                <w:lang w:val="ru-RU"/>
              </w:rPr>
            </w:pPr>
          </w:p>
        </w:tc>
      </w:tr>
      <w:tr w:rsidR="000E2053" w:rsidRPr="006927A5" w14:paraId="476F196E" w14:textId="77777777" w:rsidTr="00B00E8C">
        <w:trPr>
          <w:trHeight w:val="1359"/>
          <w:jc w:val="center"/>
        </w:trPr>
        <w:tc>
          <w:tcPr>
            <w:tcW w:w="625" w:type="dxa"/>
            <w:tcBorders>
              <w:top w:val="single" w:sz="4" w:space="0" w:color="auto"/>
              <w:left w:val="single" w:sz="4" w:space="0" w:color="auto"/>
              <w:bottom w:val="single" w:sz="4" w:space="0" w:color="auto"/>
              <w:right w:val="single" w:sz="4" w:space="0" w:color="auto"/>
            </w:tcBorders>
            <w:vAlign w:val="center"/>
          </w:tcPr>
          <w:p w14:paraId="5A00458B"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lastRenderedPageBreak/>
              <w:t>24.в</w:t>
            </w:r>
          </w:p>
        </w:tc>
        <w:tc>
          <w:tcPr>
            <w:tcW w:w="2340" w:type="dxa"/>
            <w:tcBorders>
              <w:top w:val="single" w:sz="4" w:space="0" w:color="auto"/>
              <w:left w:val="single" w:sz="4" w:space="0" w:color="auto"/>
              <w:bottom w:val="single" w:sz="4" w:space="0" w:color="auto"/>
              <w:right w:val="single" w:sz="4" w:space="0" w:color="auto"/>
            </w:tcBorders>
          </w:tcPr>
          <w:p w14:paraId="5778C9E6"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обслуживающей бенефициара финансовой организацией в обязательном порядке указывается дата, время, минута исполнения Требования</w:t>
            </w:r>
          </w:p>
        </w:tc>
        <w:tc>
          <w:tcPr>
            <w:tcW w:w="1350" w:type="dxa"/>
            <w:tcBorders>
              <w:top w:val="single" w:sz="4" w:space="0" w:color="auto"/>
              <w:left w:val="single" w:sz="4" w:space="0" w:color="auto"/>
              <w:bottom w:val="single" w:sz="4" w:space="0" w:color="auto"/>
              <w:right w:val="single" w:sz="4" w:space="0" w:color="auto"/>
            </w:tcBorders>
          </w:tcPr>
          <w:p w14:paraId="4FE665AE"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обязательно</w:t>
            </w:r>
          </w:p>
        </w:tc>
        <w:tc>
          <w:tcPr>
            <w:tcW w:w="3993" w:type="dxa"/>
            <w:tcBorders>
              <w:top w:val="single" w:sz="4" w:space="0" w:color="auto"/>
              <w:left w:val="single" w:sz="4" w:space="0" w:color="auto"/>
              <w:bottom w:val="single" w:sz="4" w:space="0" w:color="auto"/>
              <w:right w:val="single" w:sz="4" w:space="0" w:color="auto"/>
            </w:tcBorders>
          </w:tcPr>
          <w:p w14:paraId="54D797FB"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необязательно</w:t>
            </w:r>
          </w:p>
          <w:p w14:paraId="6DEE54DE"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52" w:type="dxa"/>
            <w:tcBorders>
              <w:top w:val="single" w:sz="4" w:space="0" w:color="auto"/>
              <w:left w:val="single" w:sz="4" w:space="0" w:color="auto"/>
              <w:bottom w:val="single" w:sz="4" w:space="0" w:color="auto"/>
              <w:right w:val="single" w:sz="4" w:space="0" w:color="auto"/>
            </w:tcBorders>
          </w:tcPr>
          <w:p w14:paraId="6B3ABCEF" w14:textId="77777777" w:rsidR="000E2053" w:rsidRPr="00D6059A" w:rsidRDefault="000E2053" w:rsidP="00D6059A">
            <w:pPr>
              <w:widowControl w:val="0"/>
              <w:spacing w:after="0"/>
              <w:jc w:val="center"/>
              <w:rPr>
                <w:rFonts w:ascii="GHEA Grapalat" w:hAnsi="GHEA Grapalat"/>
                <w:sz w:val="14"/>
                <w:szCs w:val="18"/>
                <w:lang w:val="ru-RU"/>
              </w:rPr>
            </w:pPr>
          </w:p>
        </w:tc>
      </w:tr>
    </w:tbl>
    <w:p w14:paraId="0C2F6D80" w14:textId="77777777" w:rsidR="000E2053" w:rsidRPr="00D6059A" w:rsidRDefault="000E2053" w:rsidP="00D6059A">
      <w:pPr>
        <w:widowControl w:val="0"/>
        <w:spacing w:after="0"/>
        <w:ind w:left="567" w:right="565"/>
        <w:jc w:val="center"/>
        <w:rPr>
          <w:rFonts w:ascii="GHEA Grapalat" w:hAnsi="GHEA Grapalat"/>
          <w:b/>
          <w:sz w:val="20"/>
          <w:lang w:val="ru-RU"/>
        </w:rPr>
      </w:pPr>
    </w:p>
    <w:p w14:paraId="1288877E" w14:textId="77777777" w:rsidR="000E2053" w:rsidRPr="00D6059A" w:rsidRDefault="000E2053" w:rsidP="00D6059A">
      <w:pPr>
        <w:widowControl w:val="0"/>
        <w:spacing w:after="0"/>
        <w:ind w:left="567" w:right="565"/>
        <w:jc w:val="center"/>
        <w:rPr>
          <w:rFonts w:ascii="GHEA Grapalat" w:hAnsi="GHEA Grapalat"/>
          <w:b/>
          <w:sz w:val="20"/>
          <w:lang w:val="ru-RU"/>
        </w:rPr>
      </w:pPr>
    </w:p>
    <w:p w14:paraId="1AC2A4E6" w14:textId="77777777" w:rsidR="000E2053" w:rsidRPr="00D6059A" w:rsidRDefault="000E2053" w:rsidP="00D6059A">
      <w:pPr>
        <w:widowControl w:val="0"/>
        <w:spacing w:after="0"/>
        <w:ind w:left="567" w:right="565"/>
        <w:jc w:val="center"/>
        <w:rPr>
          <w:rFonts w:ascii="GHEA Grapalat" w:hAnsi="GHEA Grapalat"/>
          <w:b/>
          <w:sz w:val="20"/>
          <w:lang w:val="ru-RU"/>
        </w:rPr>
      </w:pPr>
    </w:p>
    <w:p w14:paraId="383CC0E8" w14:textId="77777777" w:rsidR="000E2053" w:rsidRPr="00D6059A" w:rsidRDefault="000E2053" w:rsidP="00D6059A">
      <w:pPr>
        <w:widowControl w:val="0"/>
        <w:spacing w:after="0"/>
        <w:ind w:left="567" w:right="565"/>
        <w:jc w:val="center"/>
        <w:rPr>
          <w:rFonts w:ascii="GHEA Grapalat" w:hAnsi="GHEA Grapalat"/>
          <w:b/>
          <w:sz w:val="20"/>
          <w:lang w:val="ru-RU"/>
        </w:rPr>
      </w:pPr>
    </w:p>
    <w:p w14:paraId="0DC14459" w14:textId="77777777" w:rsidR="000E2053" w:rsidRPr="00D6059A" w:rsidRDefault="000E2053" w:rsidP="00D6059A">
      <w:pPr>
        <w:widowControl w:val="0"/>
        <w:spacing w:after="0"/>
        <w:ind w:left="567" w:right="565"/>
        <w:jc w:val="center"/>
        <w:rPr>
          <w:rFonts w:ascii="GHEA Grapalat" w:hAnsi="GHEA Grapalat"/>
          <w:b/>
          <w:sz w:val="20"/>
          <w:lang w:val="ru-RU"/>
        </w:rPr>
      </w:pPr>
    </w:p>
    <w:p w14:paraId="4A67C96C" w14:textId="77777777" w:rsidR="000E2053" w:rsidRPr="00D6059A" w:rsidRDefault="000E2053" w:rsidP="00D6059A">
      <w:pPr>
        <w:widowControl w:val="0"/>
        <w:spacing w:after="0"/>
        <w:ind w:left="567" w:right="565"/>
        <w:jc w:val="center"/>
        <w:rPr>
          <w:rFonts w:ascii="GHEA Grapalat" w:hAnsi="GHEA Grapalat"/>
          <w:b/>
          <w:sz w:val="20"/>
          <w:lang w:val="ru-RU"/>
        </w:rPr>
      </w:pPr>
    </w:p>
    <w:p w14:paraId="0AA70BD4" w14:textId="77777777" w:rsidR="000E2053" w:rsidRPr="00D6059A" w:rsidRDefault="000E2053" w:rsidP="00D6059A">
      <w:pPr>
        <w:widowControl w:val="0"/>
        <w:spacing w:after="0"/>
        <w:ind w:left="567" w:right="565"/>
        <w:jc w:val="center"/>
        <w:rPr>
          <w:rFonts w:ascii="GHEA Grapalat" w:hAnsi="GHEA Grapalat"/>
          <w:b/>
          <w:sz w:val="20"/>
          <w:lang w:val="ru-RU"/>
        </w:rPr>
      </w:pPr>
    </w:p>
    <w:p w14:paraId="457D8474" w14:textId="77777777" w:rsidR="000E2053" w:rsidRPr="00D6059A" w:rsidRDefault="000E2053" w:rsidP="00D6059A">
      <w:pPr>
        <w:widowControl w:val="0"/>
        <w:spacing w:after="0"/>
        <w:ind w:left="567" w:right="565"/>
        <w:jc w:val="center"/>
        <w:rPr>
          <w:rFonts w:ascii="GHEA Grapalat" w:hAnsi="GHEA Grapalat"/>
          <w:b/>
          <w:sz w:val="20"/>
          <w:lang w:val="ru-RU"/>
        </w:rPr>
      </w:pPr>
    </w:p>
    <w:p w14:paraId="7B4F3812" w14:textId="77777777" w:rsidR="000E2053" w:rsidRPr="00D6059A" w:rsidRDefault="000E2053" w:rsidP="00D6059A">
      <w:pPr>
        <w:widowControl w:val="0"/>
        <w:spacing w:after="0"/>
        <w:ind w:left="567" w:right="565"/>
        <w:jc w:val="center"/>
        <w:rPr>
          <w:rFonts w:ascii="GHEA Grapalat" w:hAnsi="GHEA Grapalat"/>
          <w:b/>
          <w:sz w:val="20"/>
          <w:lang w:val="ru-RU"/>
        </w:rPr>
      </w:pPr>
    </w:p>
    <w:p w14:paraId="2926F3E4" w14:textId="77777777" w:rsidR="000E2053" w:rsidRPr="00D6059A" w:rsidRDefault="000E2053" w:rsidP="00D6059A">
      <w:pPr>
        <w:widowControl w:val="0"/>
        <w:spacing w:after="0"/>
        <w:ind w:left="567" w:right="565"/>
        <w:jc w:val="center"/>
        <w:rPr>
          <w:rFonts w:ascii="GHEA Grapalat" w:hAnsi="GHEA Grapalat"/>
          <w:b/>
          <w:sz w:val="20"/>
          <w:lang w:val="ru-RU"/>
        </w:rPr>
      </w:pPr>
    </w:p>
    <w:p w14:paraId="5667344A" w14:textId="77777777" w:rsidR="000E2053" w:rsidRPr="00D6059A" w:rsidRDefault="000E2053" w:rsidP="00D6059A">
      <w:pPr>
        <w:widowControl w:val="0"/>
        <w:spacing w:after="0"/>
        <w:ind w:left="567" w:right="565"/>
        <w:jc w:val="center"/>
        <w:rPr>
          <w:rFonts w:ascii="GHEA Grapalat" w:hAnsi="GHEA Grapalat"/>
          <w:b/>
          <w:sz w:val="20"/>
          <w:lang w:val="ru-RU"/>
        </w:rPr>
      </w:pPr>
    </w:p>
    <w:p w14:paraId="504DD924" w14:textId="77777777" w:rsidR="000E2053" w:rsidRPr="00D6059A" w:rsidRDefault="000E2053" w:rsidP="00D6059A">
      <w:pPr>
        <w:widowControl w:val="0"/>
        <w:spacing w:after="0"/>
        <w:ind w:left="567" w:right="565"/>
        <w:jc w:val="center"/>
        <w:rPr>
          <w:rFonts w:ascii="GHEA Grapalat" w:hAnsi="GHEA Grapalat"/>
          <w:b/>
          <w:sz w:val="20"/>
          <w:lang w:val="ru-RU"/>
        </w:rPr>
      </w:pPr>
    </w:p>
    <w:p w14:paraId="5590273F" w14:textId="77777777" w:rsidR="000E2053" w:rsidRPr="00D6059A" w:rsidRDefault="000E2053" w:rsidP="00D6059A">
      <w:pPr>
        <w:widowControl w:val="0"/>
        <w:spacing w:after="0"/>
        <w:ind w:left="567" w:right="565"/>
        <w:jc w:val="center"/>
        <w:rPr>
          <w:rFonts w:ascii="GHEA Grapalat" w:hAnsi="GHEA Grapalat"/>
          <w:b/>
          <w:sz w:val="20"/>
          <w:lang w:val="ru-RU"/>
        </w:rPr>
      </w:pPr>
    </w:p>
    <w:p w14:paraId="163E8EAE" w14:textId="77777777" w:rsidR="000E2053" w:rsidRPr="00D6059A" w:rsidRDefault="000E2053" w:rsidP="00D6059A">
      <w:pPr>
        <w:widowControl w:val="0"/>
        <w:spacing w:after="0"/>
        <w:ind w:left="567" w:right="565"/>
        <w:jc w:val="center"/>
        <w:rPr>
          <w:rFonts w:ascii="GHEA Grapalat" w:hAnsi="GHEA Grapalat"/>
          <w:b/>
          <w:sz w:val="20"/>
          <w:lang w:val="ru-RU"/>
        </w:rPr>
      </w:pPr>
    </w:p>
    <w:p w14:paraId="78F4672C" w14:textId="77777777" w:rsidR="000E2053" w:rsidRPr="00D6059A" w:rsidRDefault="000E2053" w:rsidP="00D6059A">
      <w:pPr>
        <w:widowControl w:val="0"/>
        <w:spacing w:after="0"/>
        <w:ind w:left="567" w:right="565"/>
        <w:jc w:val="center"/>
        <w:rPr>
          <w:rFonts w:ascii="GHEA Grapalat" w:hAnsi="GHEA Grapalat"/>
          <w:b/>
          <w:sz w:val="20"/>
          <w:lang w:val="ru-RU"/>
        </w:rPr>
      </w:pPr>
    </w:p>
    <w:p w14:paraId="35F41002" w14:textId="77777777" w:rsidR="009140CC" w:rsidRPr="00D6059A" w:rsidRDefault="009140CC" w:rsidP="00D6059A">
      <w:pPr>
        <w:spacing w:after="0" w:line="240" w:lineRule="auto"/>
        <w:rPr>
          <w:rFonts w:ascii="GHEA Grapalat" w:hAnsi="GHEA Grapalat"/>
          <w:i/>
          <w:sz w:val="20"/>
          <w:lang w:val="ru-RU"/>
        </w:rPr>
      </w:pPr>
      <w:r w:rsidRPr="00D6059A">
        <w:rPr>
          <w:rFonts w:ascii="GHEA Grapalat" w:hAnsi="GHEA Grapalat"/>
          <w:i/>
          <w:sz w:val="20"/>
          <w:lang w:val="ru-RU"/>
        </w:rPr>
        <w:br w:type="page"/>
      </w:r>
    </w:p>
    <w:p w14:paraId="53270B81" w14:textId="2AB67D5D" w:rsidR="000E2053" w:rsidRPr="00D6059A" w:rsidRDefault="000E2053" w:rsidP="00D6059A">
      <w:pPr>
        <w:widowControl w:val="0"/>
        <w:spacing w:after="0"/>
        <w:jc w:val="right"/>
        <w:rPr>
          <w:rFonts w:ascii="GHEA Grapalat" w:hAnsi="GHEA Grapalat" w:cs="GHEA Grapalat"/>
          <w:i/>
          <w:sz w:val="20"/>
          <w:lang w:val="ru-RU"/>
        </w:rPr>
      </w:pPr>
      <w:r w:rsidRPr="00D6059A">
        <w:rPr>
          <w:rFonts w:ascii="GHEA Grapalat" w:hAnsi="GHEA Grapalat"/>
          <w:i/>
          <w:sz w:val="20"/>
          <w:lang w:val="ru-RU"/>
        </w:rPr>
        <w:lastRenderedPageBreak/>
        <w:t>Приложение № 5.1</w:t>
      </w:r>
    </w:p>
    <w:p w14:paraId="1BF12BE8" w14:textId="43073C26" w:rsidR="000E2053" w:rsidRPr="00D6059A" w:rsidRDefault="000E2053" w:rsidP="00D6059A">
      <w:pPr>
        <w:widowControl w:val="0"/>
        <w:spacing w:after="0"/>
        <w:jc w:val="right"/>
        <w:rPr>
          <w:rFonts w:ascii="GHEA Grapalat" w:hAnsi="GHEA Grapalat" w:cs="GHEA Grapalat"/>
          <w:i/>
          <w:sz w:val="28"/>
          <w:szCs w:val="36"/>
          <w:lang w:val="ru-RU"/>
        </w:rPr>
      </w:pPr>
      <w:r w:rsidRPr="00D6059A">
        <w:rPr>
          <w:rFonts w:ascii="GHEA Grapalat" w:hAnsi="GHEA Grapalat"/>
          <w:i/>
          <w:sz w:val="20"/>
          <w:lang w:val="ru-RU"/>
        </w:rPr>
        <w:t>к Приглашению на запрос катировок</w:t>
      </w:r>
      <w:r w:rsidRPr="00D6059A">
        <w:rPr>
          <w:rFonts w:ascii="GHEA Grapalat" w:hAnsi="GHEA Grapalat"/>
          <w:i/>
          <w:sz w:val="20"/>
          <w:lang w:val="ru-RU"/>
        </w:rPr>
        <w:br/>
        <w:t xml:space="preserve">под кодом </w:t>
      </w:r>
      <w:r w:rsidR="00135B75" w:rsidRPr="00D6059A">
        <w:rPr>
          <w:rFonts w:ascii="GHEA Grapalat" w:hAnsi="GHEA Grapalat"/>
          <w:i/>
          <w:sz w:val="20"/>
        </w:rPr>
        <w:t>ՓՍՍ</w:t>
      </w:r>
      <w:r w:rsidR="00135B75" w:rsidRPr="00D6059A">
        <w:rPr>
          <w:rFonts w:ascii="GHEA Grapalat" w:hAnsi="GHEA Grapalat"/>
          <w:i/>
          <w:sz w:val="20"/>
          <w:lang w:val="ru-RU"/>
        </w:rPr>
        <w:t>-</w:t>
      </w:r>
      <w:r w:rsidR="00135B75" w:rsidRPr="00D6059A">
        <w:rPr>
          <w:rFonts w:ascii="GHEA Grapalat" w:hAnsi="GHEA Grapalat"/>
          <w:i/>
          <w:sz w:val="20"/>
        </w:rPr>
        <w:t>ԳՀԾՁԲ</w:t>
      </w:r>
      <w:r w:rsidR="00135B75" w:rsidRPr="00D6059A">
        <w:rPr>
          <w:rFonts w:ascii="GHEA Grapalat" w:hAnsi="GHEA Grapalat"/>
          <w:i/>
          <w:sz w:val="20"/>
          <w:lang w:val="ru-RU"/>
        </w:rPr>
        <w:t>-2021/13</w:t>
      </w:r>
      <w:r w:rsidRPr="00D6059A">
        <w:rPr>
          <w:rFonts w:ascii="GHEA Grapalat" w:hAnsi="GHEA Grapalat"/>
          <w:i/>
          <w:sz w:val="20"/>
          <w:lang w:val="ru-RU"/>
        </w:rPr>
        <w:t xml:space="preserve"> </w:t>
      </w:r>
    </w:p>
    <w:p w14:paraId="0E2E272B" w14:textId="77777777" w:rsidR="000E2053" w:rsidRPr="00D6059A" w:rsidRDefault="000E2053" w:rsidP="00D6059A">
      <w:pPr>
        <w:widowControl w:val="0"/>
        <w:spacing w:after="0"/>
        <w:jc w:val="center"/>
        <w:rPr>
          <w:rFonts w:ascii="GHEA Grapalat" w:hAnsi="GHEA Grapalat"/>
          <w:b/>
          <w:sz w:val="20"/>
          <w:lang w:val="ru-RU"/>
        </w:rPr>
      </w:pPr>
    </w:p>
    <w:p w14:paraId="1BA165D4" w14:textId="77777777" w:rsidR="000E2053" w:rsidRPr="00D6059A" w:rsidRDefault="000E2053" w:rsidP="00D6059A">
      <w:pPr>
        <w:widowControl w:val="0"/>
        <w:spacing w:after="0"/>
        <w:jc w:val="center"/>
        <w:rPr>
          <w:rFonts w:ascii="GHEA Grapalat" w:hAnsi="GHEA Grapalat" w:cs="GHEA Grapalat"/>
          <w:b/>
          <w:sz w:val="20"/>
          <w:lang w:val="ru-RU"/>
        </w:rPr>
      </w:pPr>
      <w:r w:rsidRPr="00D6059A">
        <w:rPr>
          <w:rFonts w:ascii="GHEA Grapalat" w:hAnsi="GHEA Grapalat"/>
          <w:b/>
          <w:sz w:val="20"/>
          <w:lang w:val="ru-RU"/>
        </w:rPr>
        <w:t xml:space="preserve">СОГЛАШЕНИЕ О НЕУСТОЙКЕ </w:t>
      </w:r>
    </w:p>
    <w:p w14:paraId="19CC3B41" w14:textId="77777777" w:rsidR="000E2053" w:rsidRPr="00D6059A" w:rsidRDefault="000E2053" w:rsidP="00D6059A">
      <w:pPr>
        <w:widowControl w:val="0"/>
        <w:spacing w:after="0"/>
        <w:jc w:val="center"/>
        <w:rPr>
          <w:rFonts w:ascii="GHEA Grapalat" w:hAnsi="GHEA Grapalat" w:cs="GHEA Grapalat"/>
          <w:b/>
          <w:sz w:val="20"/>
          <w:lang w:val="ru-RU"/>
        </w:rPr>
      </w:pPr>
      <w:r w:rsidRPr="00D6059A">
        <w:rPr>
          <w:rFonts w:ascii="GHEA Grapalat" w:hAnsi="GHEA Grapalat"/>
          <w:b/>
          <w:sz w:val="20"/>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0E1857" w:rsidRPr="00D6059A" w14:paraId="0014BB1F" w14:textId="77777777" w:rsidTr="006D7900">
        <w:tc>
          <w:tcPr>
            <w:tcW w:w="4786" w:type="dxa"/>
          </w:tcPr>
          <w:p w14:paraId="4B09D9CB" w14:textId="77777777" w:rsidR="000E2053" w:rsidRPr="00D6059A" w:rsidRDefault="000E2053" w:rsidP="00D6059A">
            <w:pPr>
              <w:widowControl w:val="0"/>
              <w:spacing w:after="0"/>
              <w:rPr>
                <w:rFonts w:ascii="GHEA Grapalat" w:hAnsi="GHEA Grapalat" w:cs="GHEA Grapalat"/>
                <w:b/>
                <w:sz w:val="20"/>
                <w:lang w:val="en-US"/>
              </w:rPr>
            </w:pPr>
            <w:r w:rsidRPr="00D6059A">
              <w:rPr>
                <w:rFonts w:ascii="GHEA Grapalat" w:hAnsi="GHEA Grapalat"/>
                <w:sz w:val="20"/>
              </w:rPr>
              <w:t>г. Ереван</w:t>
            </w:r>
          </w:p>
        </w:tc>
        <w:tc>
          <w:tcPr>
            <w:tcW w:w="4500" w:type="dxa"/>
          </w:tcPr>
          <w:p w14:paraId="53F52EE4" w14:textId="77777777" w:rsidR="000E2053" w:rsidRPr="00D6059A" w:rsidRDefault="000E2053" w:rsidP="00D6059A">
            <w:pPr>
              <w:widowControl w:val="0"/>
              <w:spacing w:after="0"/>
              <w:jc w:val="right"/>
              <w:rPr>
                <w:rFonts w:ascii="GHEA Grapalat" w:hAnsi="GHEA Grapalat" w:cs="GHEA Grapalat"/>
                <w:b/>
                <w:sz w:val="20"/>
              </w:rPr>
            </w:pPr>
            <w:r w:rsidRPr="00D6059A">
              <w:rPr>
                <w:rFonts w:ascii="GHEA Grapalat" w:hAnsi="GHEA Grapalat"/>
                <w:sz w:val="20"/>
              </w:rPr>
              <w:t>"</w:t>
            </w:r>
            <w:r w:rsidRPr="00D6059A">
              <w:rPr>
                <w:rFonts w:ascii="GHEA Grapalat" w:hAnsi="GHEA Grapalat"/>
                <w:sz w:val="20"/>
                <w:lang w:val="en-US"/>
              </w:rPr>
              <w:tab/>
            </w:r>
            <w:r w:rsidRPr="00D6059A">
              <w:rPr>
                <w:rFonts w:ascii="GHEA Grapalat" w:hAnsi="GHEA Grapalat"/>
                <w:sz w:val="20"/>
              </w:rPr>
              <w:t xml:space="preserve">" </w:t>
            </w:r>
            <w:r w:rsidRPr="00D6059A">
              <w:rPr>
                <w:rFonts w:ascii="GHEA Grapalat" w:hAnsi="GHEA Grapalat"/>
                <w:sz w:val="20"/>
                <w:lang w:val="en-US"/>
              </w:rPr>
              <w:tab/>
            </w:r>
            <w:r w:rsidRPr="00D6059A">
              <w:rPr>
                <w:rFonts w:ascii="GHEA Grapalat" w:hAnsi="GHEA Grapalat"/>
                <w:sz w:val="20"/>
              </w:rPr>
              <w:t>20</w:t>
            </w:r>
            <w:r w:rsidRPr="00D6059A">
              <w:rPr>
                <w:rFonts w:ascii="GHEA Grapalat" w:hAnsi="GHEA Grapalat"/>
                <w:sz w:val="20"/>
                <w:lang w:val="en-US"/>
              </w:rPr>
              <w:tab/>
            </w:r>
            <w:r w:rsidRPr="00D6059A">
              <w:rPr>
                <w:rFonts w:ascii="GHEA Grapalat" w:hAnsi="GHEA Grapalat"/>
                <w:sz w:val="20"/>
              </w:rPr>
              <w:t>г.</w:t>
            </w:r>
            <w:r w:rsidRPr="00D6059A">
              <w:rPr>
                <w:rStyle w:val="FootnoteReference"/>
                <w:rFonts w:ascii="GHEA Grapalat" w:hAnsi="GHEA Grapalat"/>
              </w:rPr>
              <w:footnoteReference w:customMarkFollows="1" w:id="8"/>
              <w:t>**</w:t>
            </w:r>
          </w:p>
        </w:tc>
      </w:tr>
    </w:tbl>
    <w:p w14:paraId="365B4305" w14:textId="77777777" w:rsidR="000E2053" w:rsidRPr="00D6059A" w:rsidRDefault="000E2053" w:rsidP="00D6059A">
      <w:pPr>
        <w:widowControl w:val="0"/>
        <w:spacing w:after="0"/>
        <w:jc w:val="both"/>
        <w:rPr>
          <w:rFonts w:ascii="GHEA Grapalat" w:hAnsi="GHEA Grapalat" w:cs="GHEA Grapalat"/>
          <w:sz w:val="20"/>
          <w:u w:val="single"/>
          <w:vertAlign w:val="subscript"/>
          <w:lang w:val="ru-RU"/>
        </w:rPr>
      </w:pPr>
      <w:r w:rsidRPr="00D6059A">
        <w:rPr>
          <w:rFonts w:ascii="GHEA Grapalat" w:hAnsi="GHEA Grapalat"/>
          <w:sz w:val="20"/>
          <w:lang w:val="ru-RU"/>
        </w:rPr>
        <w:t>______</w:t>
      </w:r>
      <w:r w:rsidRPr="00D6059A">
        <w:rPr>
          <w:rFonts w:ascii="GHEA Grapalat" w:hAnsi="GHEA Grapalat"/>
          <w:sz w:val="20"/>
          <w:vertAlign w:val="superscript"/>
          <w:lang w:val="ru-RU"/>
        </w:rPr>
        <w:t xml:space="preserve"> наименование Компании</w:t>
      </w:r>
      <w:r w:rsidRPr="00D6059A">
        <w:rPr>
          <w:rFonts w:ascii="GHEA Grapalat" w:hAnsi="GHEA Grapalat"/>
          <w:sz w:val="20"/>
          <w:lang w:val="ru-RU"/>
        </w:rPr>
        <w:t xml:space="preserve"> _______, в лице директора Компании,</w:t>
      </w:r>
      <w:r w:rsidRPr="00D6059A">
        <w:rPr>
          <w:rFonts w:ascii="GHEA Grapalat" w:hAnsi="GHEA Grapalat" w:cs="GHEA Grapalat"/>
          <w:sz w:val="20"/>
          <w:u w:val="single"/>
          <w:vertAlign w:val="subscript"/>
          <w:lang w:val="ru-RU"/>
        </w:rPr>
        <w:t xml:space="preserve"> </w:t>
      </w:r>
      <w:r w:rsidRPr="00D6059A">
        <w:rPr>
          <w:rFonts w:ascii="GHEA Grapalat" w:hAnsi="GHEA Grapalat"/>
          <w:sz w:val="20"/>
          <w:lang w:val="ru-RU"/>
        </w:rPr>
        <w:t>_______</w:t>
      </w:r>
      <w:r w:rsidRPr="00D6059A">
        <w:rPr>
          <w:rFonts w:ascii="GHEA Grapalat" w:hAnsi="GHEA Grapalat"/>
          <w:sz w:val="20"/>
          <w:vertAlign w:val="superscript"/>
          <w:lang w:val="ru-RU"/>
        </w:rPr>
        <w:t xml:space="preserve"> имя, фамилия, паспортные данные директора компании</w:t>
      </w:r>
    </w:p>
    <w:p w14:paraId="6626D77B" w14:textId="77777777" w:rsidR="000E2053" w:rsidRPr="00D6059A" w:rsidRDefault="000E2053" w:rsidP="00D6059A">
      <w:pPr>
        <w:widowControl w:val="0"/>
        <w:spacing w:after="0"/>
        <w:jc w:val="both"/>
        <w:rPr>
          <w:rFonts w:ascii="GHEA Grapalat" w:hAnsi="GHEA Grapalat"/>
          <w:sz w:val="20"/>
          <w:lang w:val="ru-RU"/>
        </w:rPr>
      </w:pPr>
      <w:r w:rsidRPr="00D6059A">
        <w:rPr>
          <w:rFonts w:ascii="GHEA Grapalat" w:hAnsi="GHEA Grapalat"/>
          <w:sz w:val="20"/>
          <w:lang w:val="ru-RU"/>
        </w:rPr>
        <w:t>_________ 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B2567CA" w14:textId="77777777" w:rsidR="000E2053" w:rsidRPr="00D6059A" w:rsidRDefault="000E2053" w:rsidP="00D6059A">
      <w:pPr>
        <w:widowControl w:val="0"/>
        <w:spacing w:after="0"/>
        <w:jc w:val="both"/>
        <w:rPr>
          <w:rFonts w:ascii="GHEA Grapalat" w:hAnsi="GHEA Grapalat"/>
          <w:sz w:val="20"/>
          <w:lang w:val="ru-RU"/>
        </w:rPr>
      </w:pPr>
    </w:p>
    <w:p w14:paraId="650BB5FA" w14:textId="77777777" w:rsidR="000E2053" w:rsidRPr="00D6059A" w:rsidRDefault="000E2053" w:rsidP="00D6059A">
      <w:pPr>
        <w:widowControl w:val="0"/>
        <w:spacing w:after="0"/>
        <w:jc w:val="center"/>
        <w:rPr>
          <w:rFonts w:ascii="GHEA Grapalat" w:hAnsi="GHEA Grapalat" w:cs="GHEA Grapalat"/>
          <w:b/>
          <w:bCs/>
          <w:sz w:val="20"/>
          <w:lang w:val="ru-RU"/>
        </w:rPr>
      </w:pPr>
      <w:r w:rsidRPr="00D6059A">
        <w:rPr>
          <w:rFonts w:ascii="GHEA Grapalat" w:hAnsi="GHEA Grapalat"/>
          <w:b/>
          <w:sz w:val="20"/>
          <w:lang w:val="ru-RU"/>
        </w:rPr>
        <w:t>1. Предмет соглашения</w:t>
      </w:r>
    </w:p>
    <w:p w14:paraId="0D5132EE" w14:textId="6D6CE763" w:rsidR="000E2053" w:rsidRPr="00D6059A" w:rsidRDefault="000E2053" w:rsidP="00D6059A">
      <w:pPr>
        <w:widowControl w:val="0"/>
        <w:tabs>
          <w:tab w:val="left" w:pos="1170"/>
        </w:tabs>
        <w:spacing w:after="0"/>
        <w:ind w:firstLine="540"/>
        <w:jc w:val="both"/>
        <w:rPr>
          <w:rFonts w:ascii="GHEA Grapalat" w:hAnsi="GHEA Grapalat"/>
          <w:sz w:val="20"/>
          <w:lang w:val="ru-RU"/>
        </w:rPr>
      </w:pPr>
      <w:r w:rsidRPr="00D6059A">
        <w:rPr>
          <w:rFonts w:ascii="GHEA Grapalat" w:hAnsi="GHEA Grapalat"/>
          <w:sz w:val="20"/>
          <w:lang w:val="ru-RU"/>
        </w:rPr>
        <w:t>1</w:t>
      </w:r>
      <w:r w:rsidRPr="00D6059A">
        <w:rPr>
          <w:rFonts w:ascii="GHEA Grapalat" w:hAnsi="GHEA Grapalat"/>
          <w:spacing w:val="-6"/>
          <w:sz w:val="20"/>
          <w:lang w:val="ru-RU"/>
        </w:rPr>
        <w:t>.1.</w:t>
      </w:r>
      <w:r w:rsidRPr="00D6059A">
        <w:rPr>
          <w:rFonts w:ascii="GHEA Grapalat" w:hAnsi="GHEA Grapalat"/>
          <w:spacing w:val="-6"/>
          <w:sz w:val="20"/>
          <w:lang w:val="ru-RU"/>
        </w:rPr>
        <w:tab/>
        <w:t xml:space="preserve">Компания участвует в организованной ЗАО "Паркинг Сити Сервис" (далее — Заказчик) </w:t>
      </w:r>
      <w:r w:rsidRPr="00D6059A">
        <w:rPr>
          <w:rFonts w:ascii="GHEA Grapalat" w:hAnsi="GHEA Grapalat"/>
          <w:sz w:val="20"/>
          <w:lang w:val="ru-RU"/>
        </w:rPr>
        <w:t xml:space="preserve">процедуре закупок под кодом </w:t>
      </w:r>
      <w:r w:rsidR="00135B75" w:rsidRPr="00D6059A">
        <w:rPr>
          <w:rFonts w:ascii="GHEA Grapalat" w:hAnsi="GHEA Grapalat"/>
          <w:sz w:val="20"/>
        </w:rPr>
        <w:t>ՓՍՍ</w:t>
      </w:r>
      <w:r w:rsidR="00135B75" w:rsidRPr="00D6059A">
        <w:rPr>
          <w:rFonts w:ascii="GHEA Grapalat" w:hAnsi="GHEA Grapalat"/>
          <w:sz w:val="20"/>
          <w:lang w:val="ru-RU"/>
        </w:rPr>
        <w:t>-</w:t>
      </w:r>
      <w:r w:rsidR="00135B75" w:rsidRPr="00D6059A">
        <w:rPr>
          <w:rFonts w:ascii="GHEA Grapalat" w:hAnsi="GHEA Grapalat"/>
          <w:sz w:val="20"/>
        </w:rPr>
        <w:t>ԳՀԾՁԲ</w:t>
      </w:r>
      <w:r w:rsidR="00135B75" w:rsidRPr="00D6059A">
        <w:rPr>
          <w:rFonts w:ascii="GHEA Grapalat" w:hAnsi="GHEA Grapalat"/>
          <w:sz w:val="20"/>
          <w:lang w:val="ru-RU"/>
        </w:rPr>
        <w:t>-2021/13</w:t>
      </w:r>
      <w:r w:rsidRPr="00D6059A">
        <w:rPr>
          <w:rFonts w:ascii="GHEA Grapalat" w:hAnsi="GHEA Grapalat"/>
          <w:sz w:val="20"/>
          <w:lang w:val="ru-RU"/>
        </w:rPr>
        <w:t>.</w:t>
      </w:r>
    </w:p>
    <w:p w14:paraId="7F1B98A4" w14:textId="77777777" w:rsidR="000E2053" w:rsidRPr="00D6059A" w:rsidRDefault="000E2053" w:rsidP="00D6059A">
      <w:pPr>
        <w:widowControl w:val="0"/>
        <w:tabs>
          <w:tab w:val="left" w:pos="1134"/>
        </w:tabs>
        <w:spacing w:after="0"/>
        <w:ind w:firstLine="540"/>
        <w:jc w:val="both"/>
        <w:rPr>
          <w:rFonts w:ascii="GHEA Grapalat" w:hAnsi="GHEA Grapalat" w:cs="GHEA Grapalat"/>
          <w:sz w:val="20"/>
          <w:lang w:val="ru-RU"/>
        </w:rPr>
      </w:pPr>
      <w:r w:rsidRPr="00D6059A">
        <w:rPr>
          <w:rFonts w:ascii="GHEA Grapalat" w:hAnsi="GHEA Grapalat"/>
          <w:sz w:val="20"/>
          <w:lang w:val="ru-RU"/>
        </w:rPr>
        <w:t>1.2.</w:t>
      </w:r>
      <w:r w:rsidRPr="00D6059A">
        <w:rPr>
          <w:rFonts w:ascii="GHEA Grapalat" w:hAnsi="GHEA Grapalat"/>
          <w:sz w:val="20"/>
          <w:lang w:val="ru-RU"/>
        </w:rPr>
        <w:tab/>
        <w:t>В качестве обеспечения исполнения договора, заключаемого в</w:t>
      </w:r>
      <w:r w:rsidRPr="00D6059A">
        <w:rPr>
          <w:rFonts w:ascii="Courier New" w:hAnsi="Courier New" w:cs="Courier New"/>
          <w:sz w:val="20"/>
        </w:rPr>
        <w:t> </w:t>
      </w:r>
      <w:r w:rsidRPr="00D6059A">
        <w:rPr>
          <w:rFonts w:ascii="GHEA Grapalat" w:hAnsi="GHEA Grapalat"/>
          <w:sz w:val="20"/>
          <w:lang w:val="ru-RU"/>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60BBD705" w14:textId="77777777" w:rsidR="000E2053" w:rsidRPr="00D6059A" w:rsidRDefault="000E2053" w:rsidP="00D6059A">
      <w:pPr>
        <w:widowControl w:val="0"/>
        <w:tabs>
          <w:tab w:val="left" w:pos="1134"/>
        </w:tabs>
        <w:spacing w:after="0"/>
        <w:ind w:firstLine="567"/>
        <w:jc w:val="both"/>
        <w:rPr>
          <w:rFonts w:ascii="GHEA Grapalat" w:hAnsi="GHEA Grapalat" w:cs="GHEA Grapalat"/>
          <w:sz w:val="20"/>
          <w:lang w:val="ru-RU"/>
        </w:rPr>
      </w:pPr>
      <w:r w:rsidRPr="00D6059A">
        <w:rPr>
          <w:rFonts w:ascii="GHEA Grapalat" w:hAnsi="GHEA Grapalat"/>
          <w:sz w:val="20"/>
          <w:lang w:val="ru-RU"/>
        </w:rPr>
        <w:t>1.3.</w:t>
      </w:r>
      <w:r w:rsidRPr="00D6059A">
        <w:rPr>
          <w:rFonts w:ascii="GHEA Grapalat" w:hAnsi="GHEA Grapalat"/>
          <w:sz w:val="20"/>
          <w:lang w:val="ru-RU"/>
        </w:rPr>
        <w:tab/>
        <w:t>Подписав платежное требование (далее — Требование), прилагаемое к</w:t>
      </w:r>
      <w:r w:rsidRPr="00D6059A">
        <w:rPr>
          <w:sz w:val="20"/>
        </w:rPr>
        <w:t> </w:t>
      </w:r>
      <w:r w:rsidRPr="00D6059A">
        <w:rPr>
          <w:rFonts w:ascii="GHEA Grapalat" w:hAnsi="GHEA Grapalat"/>
          <w:sz w:val="20"/>
          <w:lang w:val="ru-RU"/>
        </w:rPr>
        <w:t xml:space="preserve">настоящему Соглашению о неустойке, Компания безотзывно соглашается, что: </w:t>
      </w:r>
    </w:p>
    <w:p w14:paraId="2134B602" w14:textId="77777777" w:rsidR="000E2053" w:rsidRPr="00D6059A" w:rsidRDefault="000E2053" w:rsidP="00D6059A">
      <w:pPr>
        <w:widowControl w:val="0"/>
        <w:tabs>
          <w:tab w:val="left" w:pos="1134"/>
        </w:tabs>
        <w:spacing w:after="0"/>
        <w:ind w:firstLine="567"/>
        <w:jc w:val="both"/>
        <w:rPr>
          <w:rFonts w:ascii="GHEA Grapalat" w:hAnsi="GHEA Grapalat" w:cs="GHEA Grapalat"/>
          <w:sz w:val="20"/>
          <w:lang w:val="ru-RU"/>
        </w:rPr>
      </w:pPr>
      <w:r w:rsidRPr="00D6059A">
        <w:rPr>
          <w:rFonts w:ascii="GHEA Grapalat" w:hAnsi="GHEA Grapalat"/>
          <w:sz w:val="20"/>
          <w:lang w:val="ru-RU"/>
        </w:rPr>
        <w:t>а)</w:t>
      </w:r>
      <w:r w:rsidRPr="00D6059A">
        <w:rPr>
          <w:rFonts w:ascii="GHEA Grapalat" w:hAnsi="GHEA Grapalat"/>
          <w:sz w:val="20"/>
          <w:lang w:val="ru-RU"/>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7E37205F" w14:textId="77777777" w:rsidR="000E2053" w:rsidRPr="00D6059A" w:rsidRDefault="000E2053" w:rsidP="00D6059A">
      <w:pPr>
        <w:widowControl w:val="0"/>
        <w:tabs>
          <w:tab w:val="left" w:pos="1134"/>
        </w:tabs>
        <w:spacing w:after="0"/>
        <w:ind w:firstLine="567"/>
        <w:jc w:val="both"/>
        <w:rPr>
          <w:rFonts w:ascii="GHEA Grapalat" w:hAnsi="GHEA Grapalat" w:cs="GHEA Grapalat"/>
          <w:sz w:val="20"/>
          <w:lang w:val="ru-RU"/>
        </w:rPr>
      </w:pPr>
      <w:r w:rsidRPr="00D6059A">
        <w:rPr>
          <w:rFonts w:ascii="GHEA Grapalat" w:hAnsi="GHEA Grapalat"/>
          <w:sz w:val="20"/>
          <w:lang w:val="ru-RU"/>
        </w:rPr>
        <w:t>б)</w:t>
      </w:r>
      <w:r w:rsidRPr="00D6059A">
        <w:rPr>
          <w:rFonts w:ascii="GHEA Grapalat" w:hAnsi="GHEA Grapalat"/>
          <w:sz w:val="20"/>
          <w:lang w:val="ru-RU"/>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23E1DED0" w14:textId="77777777" w:rsidR="000E2053" w:rsidRPr="00D6059A" w:rsidRDefault="000E2053" w:rsidP="00D6059A">
      <w:pPr>
        <w:widowControl w:val="0"/>
        <w:tabs>
          <w:tab w:val="left" w:pos="1134"/>
        </w:tabs>
        <w:spacing w:after="0"/>
        <w:ind w:firstLine="567"/>
        <w:jc w:val="both"/>
        <w:rPr>
          <w:rFonts w:ascii="GHEA Grapalat" w:hAnsi="GHEA Grapalat" w:cs="GHEA Grapalat"/>
          <w:sz w:val="20"/>
          <w:lang w:val="ru-RU"/>
        </w:rPr>
      </w:pPr>
      <w:r w:rsidRPr="00D6059A">
        <w:rPr>
          <w:rFonts w:ascii="GHEA Grapalat" w:hAnsi="GHEA Grapalat"/>
          <w:sz w:val="20"/>
          <w:lang w:val="ru-RU"/>
        </w:rPr>
        <w:t>в)</w:t>
      </w:r>
      <w:r w:rsidRPr="00D6059A">
        <w:rPr>
          <w:rFonts w:ascii="GHEA Grapalat" w:hAnsi="GHEA Grapalat"/>
          <w:sz w:val="20"/>
          <w:lang w:val="ru-RU"/>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2B2DA69C" w14:textId="77777777" w:rsidR="000E2053" w:rsidRPr="00D6059A" w:rsidRDefault="000E2053" w:rsidP="00D6059A">
      <w:pPr>
        <w:widowControl w:val="0"/>
        <w:tabs>
          <w:tab w:val="left" w:pos="1134"/>
        </w:tabs>
        <w:spacing w:after="0"/>
        <w:ind w:firstLine="567"/>
        <w:jc w:val="both"/>
        <w:rPr>
          <w:rFonts w:ascii="GHEA Grapalat" w:hAnsi="GHEA Grapalat" w:cs="GHEA Grapalat"/>
          <w:sz w:val="20"/>
          <w:lang w:val="ru-RU"/>
        </w:rPr>
      </w:pPr>
      <w:r w:rsidRPr="00D6059A">
        <w:rPr>
          <w:rFonts w:ascii="GHEA Grapalat" w:hAnsi="GHEA Grapalat"/>
          <w:sz w:val="20"/>
          <w:lang w:val="ru-RU"/>
        </w:rPr>
        <w:t>г)</w:t>
      </w:r>
      <w:r w:rsidRPr="00D6059A">
        <w:rPr>
          <w:rFonts w:ascii="GHEA Grapalat" w:hAnsi="GHEA Grapalat"/>
          <w:sz w:val="20"/>
          <w:lang w:val="ru-RU"/>
        </w:rPr>
        <w:tab/>
        <w:t>Компания подтверждает, что акцептовала Требование в полном размере суммы неустойки.</w:t>
      </w:r>
    </w:p>
    <w:p w14:paraId="115D685F" w14:textId="77777777" w:rsidR="000E2053" w:rsidRPr="00D6059A" w:rsidRDefault="000E2053" w:rsidP="00D6059A">
      <w:pPr>
        <w:widowControl w:val="0"/>
        <w:tabs>
          <w:tab w:val="left" w:pos="1134"/>
        </w:tabs>
        <w:spacing w:after="0"/>
        <w:ind w:firstLine="567"/>
        <w:jc w:val="both"/>
        <w:rPr>
          <w:rFonts w:ascii="GHEA Grapalat" w:hAnsi="GHEA Grapalat" w:cs="GHEA Grapalat"/>
          <w:sz w:val="20"/>
          <w:lang w:val="ru-RU"/>
        </w:rPr>
      </w:pPr>
      <w:r w:rsidRPr="00D6059A">
        <w:rPr>
          <w:rFonts w:ascii="GHEA Grapalat" w:hAnsi="GHEA Grapalat"/>
          <w:sz w:val="20"/>
          <w:lang w:val="ru-RU"/>
        </w:rPr>
        <w:t>д)</w:t>
      </w:r>
      <w:r w:rsidRPr="00D6059A">
        <w:rPr>
          <w:rFonts w:ascii="GHEA Grapalat" w:hAnsi="GHEA Grapalat"/>
          <w:sz w:val="20"/>
          <w:lang w:val="ru-RU"/>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4779B2BE" w14:textId="77777777" w:rsidR="000E2053" w:rsidRPr="00D6059A" w:rsidRDefault="000E2053" w:rsidP="00D6059A">
      <w:pPr>
        <w:widowControl w:val="0"/>
        <w:tabs>
          <w:tab w:val="left" w:pos="1134"/>
        </w:tabs>
        <w:spacing w:after="0"/>
        <w:ind w:firstLine="567"/>
        <w:jc w:val="both"/>
        <w:rPr>
          <w:rFonts w:ascii="GHEA Grapalat" w:hAnsi="GHEA Grapalat" w:cs="GHEA Grapalat"/>
          <w:sz w:val="20"/>
          <w:lang w:val="ru-RU"/>
        </w:rPr>
      </w:pPr>
      <w:r w:rsidRPr="00D6059A">
        <w:rPr>
          <w:rFonts w:ascii="GHEA Grapalat" w:hAnsi="GHEA Grapalat"/>
          <w:sz w:val="20"/>
          <w:lang w:val="ru-RU"/>
        </w:rPr>
        <w:t>1.5.</w:t>
      </w:r>
      <w:r w:rsidRPr="00D6059A">
        <w:rPr>
          <w:rFonts w:ascii="GHEA Grapalat" w:hAnsi="GHEA Grapalat"/>
          <w:sz w:val="20"/>
          <w:lang w:val="ru-RU"/>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D6059A">
        <w:rPr>
          <w:rFonts w:ascii="Courier New" w:hAnsi="Courier New" w:cs="Courier New"/>
          <w:sz w:val="20"/>
        </w:rPr>
        <w:t> </w:t>
      </w:r>
      <w:r w:rsidRPr="00D6059A">
        <w:rPr>
          <w:rFonts w:ascii="GHEA Grapalat" w:hAnsi="GHEA Grapalat"/>
          <w:sz w:val="20"/>
          <w:lang w:val="ru-RU"/>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22CAFFA3" w14:textId="77777777" w:rsidR="000E2053" w:rsidRPr="00D6059A" w:rsidRDefault="000E2053" w:rsidP="00D6059A">
      <w:pPr>
        <w:widowControl w:val="0"/>
        <w:tabs>
          <w:tab w:val="left" w:pos="1134"/>
        </w:tabs>
        <w:spacing w:after="0"/>
        <w:ind w:firstLine="567"/>
        <w:jc w:val="both"/>
        <w:rPr>
          <w:rFonts w:ascii="GHEA Grapalat" w:hAnsi="GHEA Grapalat" w:cs="GHEA Grapalat"/>
          <w:sz w:val="20"/>
          <w:lang w:val="ru-RU"/>
        </w:rPr>
      </w:pPr>
      <w:r w:rsidRPr="00D6059A">
        <w:rPr>
          <w:rFonts w:ascii="GHEA Grapalat" w:hAnsi="GHEA Grapalat"/>
          <w:sz w:val="20"/>
          <w:lang w:val="ru-RU"/>
        </w:rPr>
        <w:t>1.6.</w:t>
      </w:r>
      <w:r w:rsidRPr="00D6059A">
        <w:rPr>
          <w:rFonts w:ascii="GHEA Grapalat" w:hAnsi="GHEA Grapalat"/>
          <w:sz w:val="20"/>
          <w:lang w:val="ru-RU"/>
        </w:rPr>
        <w:tab/>
        <w:t>Заказчик может представить в Банк-плательщик иные дополнительные документы.</w:t>
      </w:r>
    </w:p>
    <w:p w14:paraId="60BDD72C" w14:textId="77777777" w:rsidR="000E2053" w:rsidRPr="00D6059A" w:rsidRDefault="000E2053" w:rsidP="00D6059A">
      <w:pPr>
        <w:widowControl w:val="0"/>
        <w:tabs>
          <w:tab w:val="left" w:pos="1134"/>
        </w:tabs>
        <w:spacing w:after="0"/>
        <w:ind w:firstLine="567"/>
        <w:jc w:val="both"/>
        <w:rPr>
          <w:rFonts w:ascii="GHEA Grapalat" w:hAnsi="GHEA Grapalat" w:cs="GHEA Grapalat"/>
          <w:sz w:val="20"/>
          <w:lang w:val="ru-RU"/>
        </w:rPr>
      </w:pPr>
      <w:r w:rsidRPr="00D6059A">
        <w:rPr>
          <w:rFonts w:ascii="GHEA Grapalat" w:hAnsi="GHEA Grapalat"/>
          <w:sz w:val="20"/>
          <w:lang w:val="ru-RU"/>
        </w:rPr>
        <w:t>1.7. Банк не несет какой-либо ответственности за риски (понесенные</w:t>
      </w:r>
      <w:r w:rsidRPr="00D6059A">
        <w:rPr>
          <w:rFonts w:ascii="Courier New" w:hAnsi="Courier New" w:cs="Courier New"/>
          <w:sz w:val="20"/>
        </w:rPr>
        <w:t> </w:t>
      </w:r>
      <w:r w:rsidRPr="00D6059A">
        <w:rPr>
          <w:rFonts w:ascii="GHEA Grapalat" w:hAnsi="GHEA Grapalat"/>
          <w:sz w:val="20"/>
          <w:lang w:val="ru-RU"/>
        </w:rPr>
        <w:t>Компанией убытки) и негативные последствия, возникшие для Компании в результате уплаты Банком-плательщиком суммы, указанной в</w:t>
      </w:r>
      <w:r w:rsidRPr="00D6059A">
        <w:rPr>
          <w:rFonts w:ascii="Courier New" w:hAnsi="Courier New" w:cs="Courier New"/>
          <w:sz w:val="20"/>
        </w:rPr>
        <w:t> </w:t>
      </w:r>
      <w:r w:rsidRPr="00D6059A">
        <w:rPr>
          <w:rFonts w:ascii="GHEA Grapalat" w:hAnsi="GHEA Grapalat"/>
          <w:sz w:val="20"/>
          <w:lang w:val="ru-RU"/>
        </w:rPr>
        <w:t>Требовании. Банк не обязан проверять факты нарушения Компанией условий договора.</w:t>
      </w:r>
    </w:p>
    <w:p w14:paraId="6DF48D58" w14:textId="77777777" w:rsidR="000E2053" w:rsidRPr="00D6059A" w:rsidRDefault="000E2053" w:rsidP="00D6059A">
      <w:pPr>
        <w:widowControl w:val="0"/>
        <w:tabs>
          <w:tab w:val="left" w:pos="1134"/>
        </w:tabs>
        <w:spacing w:after="0"/>
        <w:ind w:firstLine="567"/>
        <w:jc w:val="both"/>
        <w:rPr>
          <w:rFonts w:ascii="GHEA Grapalat" w:hAnsi="GHEA Grapalat" w:cs="GHEA Grapalat"/>
          <w:sz w:val="20"/>
          <w:lang w:val="ru-RU"/>
        </w:rPr>
      </w:pPr>
      <w:r w:rsidRPr="00D6059A">
        <w:rPr>
          <w:rFonts w:ascii="GHEA Grapalat" w:hAnsi="GHEA Grapalat"/>
          <w:sz w:val="20"/>
          <w:lang w:val="ru-RU"/>
        </w:rPr>
        <w:t>1.8.</w:t>
      </w:r>
      <w:r w:rsidRPr="00D6059A">
        <w:rPr>
          <w:rFonts w:ascii="GHEA Grapalat" w:hAnsi="GHEA Grapalat"/>
          <w:sz w:val="20"/>
          <w:lang w:val="ru-RU"/>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59DF6B6B" w14:textId="77777777" w:rsidR="000E2053" w:rsidRPr="00D6059A" w:rsidRDefault="000E2053" w:rsidP="00D6059A">
      <w:pPr>
        <w:widowControl w:val="0"/>
        <w:tabs>
          <w:tab w:val="left" w:pos="1134"/>
        </w:tabs>
        <w:spacing w:after="0"/>
        <w:ind w:firstLine="567"/>
        <w:jc w:val="both"/>
        <w:rPr>
          <w:rFonts w:ascii="GHEA Grapalat" w:hAnsi="GHEA Grapalat" w:cs="GHEA Grapalat"/>
          <w:sz w:val="20"/>
          <w:lang w:val="ru-RU"/>
        </w:rPr>
      </w:pPr>
      <w:r w:rsidRPr="00D6059A">
        <w:rPr>
          <w:rFonts w:ascii="GHEA Grapalat" w:hAnsi="GHEA Grapalat"/>
          <w:sz w:val="20"/>
          <w:lang w:val="ru-RU"/>
        </w:rPr>
        <w:t>1.9.</w:t>
      </w:r>
      <w:r w:rsidRPr="00D6059A">
        <w:rPr>
          <w:rFonts w:ascii="GHEA Grapalat" w:hAnsi="GHEA Grapalat"/>
          <w:sz w:val="20"/>
          <w:lang w:val="ru-RU"/>
        </w:rPr>
        <w:tab/>
        <w:t>В случае если в течение десяти рабочих дней после представления в</w:t>
      </w:r>
      <w:r w:rsidRPr="00D6059A">
        <w:rPr>
          <w:rFonts w:ascii="Courier New" w:hAnsi="Courier New" w:cs="Courier New"/>
          <w:sz w:val="20"/>
        </w:rPr>
        <w:t> </w:t>
      </w:r>
      <w:r w:rsidRPr="00D6059A">
        <w:rPr>
          <w:rFonts w:ascii="GHEA Grapalat" w:hAnsi="GHEA Grapalat"/>
          <w:sz w:val="20"/>
          <w:lang w:val="ru-RU"/>
        </w:rPr>
        <w:t>Банк настоящего Соглашения и прилагаемого Требования по независящим от</w:t>
      </w:r>
      <w:r w:rsidRPr="00D6059A">
        <w:rPr>
          <w:rFonts w:ascii="Courier New" w:hAnsi="Courier New" w:cs="Courier New"/>
          <w:sz w:val="20"/>
        </w:rPr>
        <w:t> </w:t>
      </w:r>
      <w:r w:rsidRPr="00D6059A">
        <w:rPr>
          <w:rFonts w:ascii="GHEA Grapalat" w:hAnsi="GHEA Grapalat"/>
          <w:sz w:val="20"/>
          <w:lang w:val="ru-RU"/>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D6059A">
        <w:rPr>
          <w:rFonts w:ascii="Courier New" w:hAnsi="Courier New" w:cs="Courier New"/>
          <w:sz w:val="20"/>
        </w:rPr>
        <w:t> </w:t>
      </w:r>
      <w:r w:rsidRPr="00D6059A">
        <w:rPr>
          <w:rFonts w:ascii="GHEA Grapalat" w:hAnsi="GHEA Grapalat"/>
          <w:sz w:val="20"/>
          <w:lang w:val="ru-RU"/>
        </w:rPr>
        <w:t>неуплатой.</w:t>
      </w:r>
    </w:p>
    <w:p w14:paraId="6B28CAD9" w14:textId="77777777" w:rsidR="000E2053" w:rsidRPr="00D6059A" w:rsidRDefault="000E2053" w:rsidP="00D6059A">
      <w:pPr>
        <w:widowControl w:val="0"/>
        <w:spacing w:after="0"/>
        <w:jc w:val="center"/>
        <w:rPr>
          <w:rFonts w:ascii="GHEA Grapalat" w:hAnsi="GHEA Grapalat" w:cs="GHEA Grapalat"/>
          <w:b/>
          <w:bCs/>
          <w:sz w:val="20"/>
          <w:lang w:val="ru-RU"/>
        </w:rPr>
      </w:pPr>
      <w:r w:rsidRPr="00D6059A">
        <w:rPr>
          <w:rFonts w:ascii="GHEA Grapalat" w:hAnsi="GHEA Grapalat"/>
          <w:b/>
          <w:sz w:val="20"/>
          <w:lang w:val="ru-RU"/>
        </w:rPr>
        <w:t>2. Иные условия</w:t>
      </w:r>
    </w:p>
    <w:p w14:paraId="16FAE504" w14:textId="77777777" w:rsidR="000E2053" w:rsidRPr="00D6059A" w:rsidRDefault="000E2053" w:rsidP="00D6059A">
      <w:pPr>
        <w:widowControl w:val="0"/>
        <w:tabs>
          <w:tab w:val="left" w:pos="1134"/>
        </w:tabs>
        <w:spacing w:after="0"/>
        <w:ind w:firstLine="567"/>
        <w:jc w:val="both"/>
        <w:rPr>
          <w:rFonts w:ascii="GHEA Grapalat" w:hAnsi="GHEA Grapalat"/>
          <w:sz w:val="20"/>
          <w:lang w:val="ru-RU"/>
        </w:rPr>
      </w:pPr>
      <w:r w:rsidRPr="00D6059A">
        <w:rPr>
          <w:rFonts w:ascii="GHEA Grapalat" w:hAnsi="GHEA Grapalat"/>
          <w:sz w:val="20"/>
          <w:lang w:val="ru-RU"/>
        </w:rPr>
        <w:t>2.1.</w:t>
      </w:r>
      <w:r w:rsidRPr="00D6059A">
        <w:rPr>
          <w:rFonts w:ascii="GHEA Grapalat" w:hAnsi="GHEA Grapalat"/>
          <w:sz w:val="20"/>
          <w:lang w:val="ru-RU"/>
        </w:rPr>
        <w:tab/>
        <w:t xml:space="preserve">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w:t>
      </w:r>
      <w:r w:rsidRPr="00D6059A">
        <w:rPr>
          <w:rFonts w:ascii="GHEA Grapalat" w:hAnsi="GHEA Grapalat"/>
          <w:sz w:val="20"/>
          <w:lang w:val="ru-RU"/>
        </w:rPr>
        <w:lastRenderedPageBreak/>
        <w:t>Компанией по заключаемому договору обязательств, включительно.</w:t>
      </w:r>
    </w:p>
    <w:p w14:paraId="3230796F" w14:textId="77777777" w:rsidR="000E2053" w:rsidRPr="00D6059A" w:rsidRDefault="000E2053" w:rsidP="00D6059A">
      <w:pPr>
        <w:widowControl w:val="0"/>
        <w:tabs>
          <w:tab w:val="left" w:pos="1134"/>
        </w:tabs>
        <w:spacing w:after="0"/>
        <w:ind w:firstLine="567"/>
        <w:jc w:val="both"/>
        <w:rPr>
          <w:rFonts w:ascii="GHEA Grapalat" w:hAnsi="GHEA Grapalat" w:cs="GHEA Grapalat"/>
          <w:sz w:val="20"/>
          <w:lang w:val="ru-RU"/>
        </w:rPr>
      </w:pPr>
      <w:r w:rsidRPr="00D6059A">
        <w:rPr>
          <w:rFonts w:ascii="GHEA Grapalat" w:hAnsi="GHEA Grapalat"/>
          <w:sz w:val="20"/>
          <w:lang w:val="ru-RU"/>
        </w:rPr>
        <w:t>2.2.</w:t>
      </w:r>
      <w:r w:rsidRPr="00D6059A">
        <w:rPr>
          <w:rFonts w:ascii="GHEA Grapalat" w:hAnsi="GHEA Grapalat"/>
          <w:sz w:val="20"/>
          <w:lang w:val="ru-RU"/>
        </w:rPr>
        <w:tab/>
        <w:t xml:space="preserve">Представив настоящее Соглашение и прилагаемое Требование в Банк-плательщик: </w:t>
      </w:r>
    </w:p>
    <w:p w14:paraId="08AF6CE5" w14:textId="77777777" w:rsidR="000E2053" w:rsidRPr="00D6059A" w:rsidRDefault="000E2053" w:rsidP="00D6059A">
      <w:pPr>
        <w:widowControl w:val="0"/>
        <w:tabs>
          <w:tab w:val="left" w:pos="1134"/>
        </w:tabs>
        <w:spacing w:after="0"/>
        <w:ind w:firstLine="567"/>
        <w:jc w:val="both"/>
        <w:rPr>
          <w:rFonts w:ascii="GHEA Grapalat" w:hAnsi="GHEA Grapalat" w:cs="GHEA Grapalat"/>
          <w:sz w:val="20"/>
          <w:lang w:val="ru-RU"/>
        </w:rPr>
      </w:pPr>
      <w:r w:rsidRPr="00D6059A">
        <w:rPr>
          <w:rFonts w:ascii="GHEA Grapalat" w:hAnsi="GHEA Grapalat"/>
          <w:sz w:val="20"/>
          <w:lang w:val="ru-RU"/>
        </w:rPr>
        <w:t>2.2.1.</w:t>
      </w:r>
      <w:r w:rsidRPr="00D6059A">
        <w:rPr>
          <w:rFonts w:ascii="GHEA Grapalat" w:hAnsi="GHEA Grapalat"/>
          <w:sz w:val="20"/>
          <w:lang w:val="ru-RU"/>
        </w:rPr>
        <w:tab/>
        <w:t>Заказчик подтверждает, что Компания допустила нарушение договорных обязательств, а</w:t>
      </w:r>
    </w:p>
    <w:p w14:paraId="4CF1514D" w14:textId="77777777" w:rsidR="000E2053" w:rsidRPr="00D6059A" w:rsidDel="00A13215" w:rsidRDefault="000E2053" w:rsidP="00D6059A">
      <w:pPr>
        <w:widowControl w:val="0"/>
        <w:tabs>
          <w:tab w:val="left" w:pos="1134"/>
        </w:tabs>
        <w:spacing w:after="0"/>
        <w:ind w:firstLine="567"/>
        <w:jc w:val="both"/>
        <w:rPr>
          <w:rFonts w:ascii="GHEA Grapalat" w:hAnsi="GHEA Grapalat" w:cs="GHEA Grapalat"/>
          <w:sz w:val="20"/>
          <w:lang w:val="ru-RU"/>
        </w:rPr>
      </w:pPr>
      <w:r w:rsidRPr="00D6059A">
        <w:rPr>
          <w:rFonts w:ascii="GHEA Grapalat" w:hAnsi="GHEA Grapalat"/>
          <w:sz w:val="20"/>
          <w:lang w:val="ru-RU"/>
        </w:rPr>
        <w:t>2.2.2.</w:t>
      </w:r>
      <w:r w:rsidRPr="00D6059A">
        <w:rPr>
          <w:rFonts w:ascii="GHEA Grapalat" w:hAnsi="GHEA Grapalat"/>
          <w:sz w:val="20"/>
          <w:lang w:val="ru-RU"/>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60C8D515" w14:textId="77777777" w:rsidR="000E2053" w:rsidRPr="00D6059A" w:rsidRDefault="000E2053" w:rsidP="00D6059A">
      <w:pPr>
        <w:widowControl w:val="0"/>
        <w:tabs>
          <w:tab w:val="left" w:pos="1134"/>
        </w:tabs>
        <w:spacing w:after="0"/>
        <w:ind w:firstLine="567"/>
        <w:jc w:val="both"/>
        <w:rPr>
          <w:rFonts w:ascii="GHEA Grapalat" w:hAnsi="GHEA Grapalat"/>
          <w:sz w:val="20"/>
          <w:lang w:val="ru-RU"/>
        </w:rPr>
      </w:pPr>
      <w:r w:rsidRPr="00D6059A">
        <w:rPr>
          <w:rFonts w:ascii="GHEA Grapalat" w:hAnsi="GHEA Grapalat"/>
          <w:sz w:val="20"/>
          <w:lang w:val="ru-RU"/>
        </w:rPr>
        <w:t>2.3.</w:t>
      </w:r>
      <w:r w:rsidRPr="00D6059A">
        <w:rPr>
          <w:rFonts w:ascii="GHEA Grapalat" w:hAnsi="GHEA Grapalat"/>
          <w:sz w:val="20"/>
          <w:lang w:val="ru-RU"/>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13A365DE" w14:textId="77777777" w:rsidR="000E2053" w:rsidRPr="00D6059A" w:rsidRDefault="000E2053" w:rsidP="00D6059A">
      <w:pPr>
        <w:widowControl w:val="0"/>
        <w:tabs>
          <w:tab w:val="left" w:pos="1134"/>
        </w:tabs>
        <w:spacing w:after="0"/>
        <w:ind w:firstLine="567"/>
        <w:jc w:val="both"/>
        <w:rPr>
          <w:rFonts w:ascii="GHEA Grapalat" w:hAnsi="GHEA Grapalat"/>
          <w:sz w:val="20"/>
          <w:lang w:val="ru-RU"/>
        </w:rPr>
      </w:pPr>
    </w:p>
    <w:p w14:paraId="7E87A3F3" w14:textId="77777777" w:rsidR="000E2053" w:rsidRPr="00D6059A" w:rsidRDefault="000E2053" w:rsidP="00D6059A">
      <w:pPr>
        <w:widowControl w:val="0"/>
        <w:spacing w:after="0"/>
        <w:ind w:firstLine="567"/>
        <w:jc w:val="center"/>
        <w:rPr>
          <w:rFonts w:ascii="GHEA Grapalat" w:hAnsi="GHEA Grapalat"/>
          <w:b/>
          <w:sz w:val="20"/>
          <w:lang w:val="ru-RU"/>
        </w:rPr>
      </w:pPr>
      <w:r w:rsidRPr="00D6059A">
        <w:rPr>
          <w:rFonts w:ascii="GHEA Grapalat" w:hAnsi="GHEA Grapalat"/>
          <w:b/>
          <w:sz w:val="20"/>
          <w:lang w:val="ru-RU"/>
        </w:rPr>
        <w:t>3. Адрес, банковские реквизиты Компании</w:t>
      </w:r>
    </w:p>
    <w:p w14:paraId="34A9AB39" w14:textId="77777777" w:rsidR="000E2053" w:rsidRPr="00D6059A" w:rsidRDefault="000E2053" w:rsidP="00D6059A">
      <w:pPr>
        <w:widowControl w:val="0"/>
        <w:spacing w:after="0"/>
        <w:jc w:val="both"/>
        <w:rPr>
          <w:rFonts w:ascii="GHEA Grapalat" w:hAnsi="GHEA Grapalat"/>
          <w:sz w:val="20"/>
          <w:lang w:val="ru-RU"/>
        </w:rPr>
      </w:pPr>
      <w:r w:rsidRPr="00D6059A">
        <w:rPr>
          <w:rFonts w:ascii="GHEA Grapalat" w:hAnsi="GHEA Grapalat"/>
          <w:sz w:val="20"/>
          <w:lang w:val="ru-RU"/>
        </w:rPr>
        <w:t>_______________________________________</w:t>
      </w:r>
    </w:p>
    <w:p w14:paraId="6C1A6C9E" w14:textId="77777777" w:rsidR="000E2053" w:rsidRPr="00D6059A" w:rsidRDefault="000E2053" w:rsidP="00D6059A">
      <w:pPr>
        <w:widowControl w:val="0"/>
        <w:spacing w:after="0"/>
        <w:ind w:right="4250"/>
        <w:jc w:val="center"/>
        <w:rPr>
          <w:rFonts w:ascii="GHEA Grapalat" w:hAnsi="GHEA Grapalat"/>
          <w:sz w:val="20"/>
          <w:vertAlign w:val="superscript"/>
          <w:lang w:val="ru-RU"/>
        </w:rPr>
      </w:pPr>
      <w:r w:rsidRPr="00D6059A">
        <w:rPr>
          <w:rFonts w:ascii="GHEA Grapalat" w:hAnsi="GHEA Grapalat"/>
          <w:sz w:val="20"/>
          <w:vertAlign w:val="superscript"/>
          <w:lang w:val="ru-RU"/>
        </w:rPr>
        <w:t>наименование компании</w:t>
      </w:r>
    </w:p>
    <w:p w14:paraId="4CC5CB1B" w14:textId="77777777" w:rsidR="000E2053" w:rsidRPr="00D6059A" w:rsidRDefault="000E2053" w:rsidP="00D6059A">
      <w:pPr>
        <w:widowControl w:val="0"/>
        <w:spacing w:after="0"/>
        <w:jc w:val="both"/>
        <w:rPr>
          <w:rFonts w:ascii="GHEA Grapalat" w:hAnsi="GHEA Grapalat"/>
          <w:sz w:val="20"/>
          <w:lang w:val="ru-RU"/>
        </w:rPr>
      </w:pPr>
      <w:r w:rsidRPr="00D6059A">
        <w:rPr>
          <w:rFonts w:ascii="GHEA Grapalat" w:hAnsi="GHEA Grapalat"/>
          <w:sz w:val="20"/>
          <w:lang w:val="ru-RU"/>
        </w:rPr>
        <w:t>_______________________________________</w:t>
      </w:r>
    </w:p>
    <w:p w14:paraId="5B0D9F40" w14:textId="77777777" w:rsidR="000E2053" w:rsidRPr="00D6059A" w:rsidRDefault="000E2053" w:rsidP="00D6059A">
      <w:pPr>
        <w:widowControl w:val="0"/>
        <w:spacing w:after="0"/>
        <w:ind w:right="4250"/>
        <w:jc w:val="center"/>
        <w:rPr>
          <w:rFonts w:ascii="GHEA Grapalat" w:hAnsi="GHEA Grapalat"/>
          <w:sz w:val="20"/>
          <w:vertAlign w:val="superscript"/>
          <w:lang w:val="ru-RU"/>
        </w:rPr>
      </w:pPr>
      <w:r w:rsidRPr="00D6059A">
        <w:rPr>
          <w:rFonts w:ascii="GHEA Grapalat" w:hAnsi="GHEA Grapalat"/>
          <w:sz w:val="20"/>
          <w:vertAlign w:val="superscript"/>
          <w:lang w:val="ru-RU"/>
        </w:rPr>
        <w:t>адрес компании</w:t>
      </w:r>
    </w:p>
    <w:p w14:paraId="34A34F4A" w14:textId="77777777" w:rsidR="000E2053" w:rsidRPr="00D6059A" w:rsidRDefault="000E2053" w:rsidP="00D6059A">
      <w:pPr>
        <w:widowControl w:val="0"/>
        <w:spacing w:after="0"/>
        <w:jc w:val="both"/>
        <w:rPr>
          <w:rFonts w:ascii="GHEA Grapalat" w:hAnsi="GHEA Grapalat"/>
          <w:sz w:val="20"/>
          <w:lang w:val="ru-RU"/>
        </w:rPr>
      </w:pPr>
      <w:r w:rsidRPr="00D6059A">
        <w:rPr>
          <w:rFonts w:ascii="GHEA Grapalat" w:hAnsi="GHEA Grapalat"/>
          <w:sz w:val="20"/>
          <w:lang w:val="ru-RU"/>
        </w:rPr>
        <w:t>_______________________________________</w:t>
      </w:r>
    </w:p>
    <w:p w14:paraId="78259914" w14:textId="77777777" w:rsidR="000E2053" w:rsidRPr="00D6059A" w:rsidRDefault="000E2053" w:rsidP="00D6059A">
      <w:pPr>
        <w:widowControl w:val="0"/>
        <w:spacing w:after="0"/>
        <w:ind w:right="4250"/>
        <w:jc w:val="center"/>
        <w:rPr>
          <w:rFonts w:ascii="GHEA Grapalat" w:hAnsi="GHEA Grapalat"/>
          <w:sz w:val="20"/>
          <w:vertAlign w:val="superscript"/>
          <w:lang w:val="ru-RU"/>
        </w:rPr>
      </w:pPr>
      <w:r w:rsidRPr="00D6059A">
        <w:rPr>
          <w:rFonts w:ascii="GHEA Grapalat" w:hAnsi="GHEA Grapalat"/>
          <w:sz w:val="20"/>
          <w:vertAlign w:val="superscript"/>
          <w:lang w:val="ru-RU"/>
        </w:rPr>
        <w:t>наименование обслуживающего компанию банка</w:t>
      </w:r>
    </w:p>
    <w:p w14:paraId="556E943E" w14:textId="77777777" w:rsidR="000E2053" w:rsidRPr="00D6059A" w:rsidRDefault="000E2053" w:rsidP="00D6059A">
      <w:pPr>
        <w:widowControl w:val="0"/>
        <w:spacing w:after="0"/>
        <w:jc w:val="both"/>
        <w:rPr>
          <w:rFonts w:ascii="GHEA Grapalat" w:hAnsi="GHEA Grapalat"/>
          <w:sz w:val="20"/>
          <w:lang w:val="ru-RU"/>
        </w:rPr>
      </w:pPr>
      <w:r w:rsidRPr="00D6059A">
        <w:rPr>
          <w:rFonts w:ascii="GHEA Grapalat" w:hAnsi="GHEA Grapalat"/>
          <w:sz w:val="20"/>
          <w:lang w:val="ru-RU"/>
        </w:rPr>
        <w:t>_______________________________________</w:t>
      </w:r>
    </w:p>
    <w:p w14:paraId="0E39F1A8" w14:textId="77777777" w:rsidR="000E2053" w:rsidRPr="00D6059A" w:rsidRDefault="000E2053" w:rsidP="00D6059A">
      <w:pPr>
        <w:widowControl w:val="0"/>
        <w:spacing w:after="0"/>
        <w:ind w:right="4250"/>
        <w:jc w:val="center"/>
        <w:rPr>
          <w:rFonts w:ascii="GHEA Grapalat" w:hAnsi="GHEA Grapalat"/>
          <w:sz w:val="20"/>
          <w:vertAlign w:val="superscript"/>
          <w:lang w:val="ru-RU"/>
        </w:rPr>
      </w:pPr>
      <w:r w:rsidRPr="00D6059A">
        <w:rPr>
          <w:rFonts w:ascii="GHEA Grapalat" w:hAnsi="GHEA Grapalat"/>
          <w:sz w:val="20"/>
          <w:vertAlign w:val="superscript"/>
          <w:lang w:val="ru-RU"/>
        </w:rPr>
        <w:t>номер банковского счета компании</w:t>
      </w:r>
    </w:p>
    <w:p w14:paraId="5FF8796B" w14:textId="77777777" w:rsidR="000E2053" w:rsidRPr="00D6059A" w:rsidRDefault="000E2053" w:rsidP="00D6059A">
      <w:pPr>
        <w:widowControl w:val="0"/>
        <w:spacing w:after="0"/>
        <w:jc w:val="both"/>
        <w:rPr>
          <w:rFonts w:ascii="GHEA Grapalat" w:hAnsi="GHEA Grapalat"/>
          <w:sz w:val="20"/>
          <w:lang w:val="ru-RU"/>
        </w:rPr>
      </w:pPr>
      <w:r w:rsidRPr="00D6059A">
        <w:rPr>
          <w:rFonts w:ascii="GHEA Grapalat" w:hAnsi="GHEA Grapalat"/>
          <w:sz w:val="20"/>
          <w:lang w:val="ru-RU"/>
        </w:rPr>
        <w:t>_______________________________________</w:t>
      </w:r>
    </w:p>
    <w:p w14:paraId="5A56F156" w14:textId="77777777" w:rsidR="000E2053" w:rsidRPr="00D6059A" w:rsidRDefault="000E2053" w:rsidP="00D6059A">
      <w:pPr>
        <w:widowControl w:val="0"/>
        <w:spacing w:after="0"/>
        <w:ind w:right="4250"/>
        <w:jc w:val="center"/>
        <w:rPr>
          <w:rFonts w:ascii="GHEA Grapalat" w:hAnsi="GHEA Grapalat"/>
          <w:sz w:val="20"/>
          <w:vertAlign w:val="superscript"/>
          <w:lang w:val="ru-RU"/>
        </w:rPr>
      </w:pPr>
      <w:r w:rsidRPr="00D6059A">
        <w:rPr>
          <w:rFonts w:ascii="GHEA Grapalat" w:hAnsi="GHEA Grapalat"/>
          <w:sz w:val="20"/>
          <w:vertAlign w:val="superscript"/>
          <w:lang w:val="ru-RU"/>
        </w:rPr>
        <w:t>учетный номер налогоплательщика компании</w:t>
      </w:r>
    </w:p>
    <w:p w14:paraId="5475468F" w14:textId="77777777" w:rsidR="000E2053" w:rsidRPr="00D6059A" w:rsidRDefault="000E2053" w:rsidP="00D6059A">
      <w:pPr>
        <w:widowControl w:val="0"/>
        <w:spacing w:after="0"/>
        <w:jc w:val="both"/>
        <w:rPr>
          <w:rFonts w:ascii="GHEA Grapalat" w:hAnsi="GHEA Grapalat"/>
          <w:sz w:val="20"/>
          <w:lang w:val="ru-RU"/>
        </w:rPr>
      </w:pPr>
      <w:r w:rsidRPr="00D6059A">
        <w:rPr>
          <w:rFonts w:ascii="GHEA Grapalat" w:hAnsi="GHEA Grapalat"/>
          <w:sz w:val="20"/>
          <w:lang w:val="ru-RU"/>
        </w:rPr>
        <w:t>_______________________________________</w:t>
      </w:r>
    </w:p>
    <w:p w14:paraId="3220BF61" w14:textId="77777777" w:rsidR="000E2053" w:rsidRPr="00D6059A" w:rsidRDefault="000E2053" w:rsidP="00D6059A">
      <w:pPr>
        <w:widowControl w:val="0"/>
        <w:spacing w:after="0"/>
        <w:ind w:right="4250"/>
        <w:jc w:val="center"/>
        <w:rPr>
          <w:rFonts w:ascii="GHEA Grapalat" w:hAnsi="GHEA Grapalat"/>
          <w:sz w:val="20"/>
          <w:vertAlign w:val="superscript"/>
          <w:lang w:val="ru-RU"/>
        </w:rPr>
      </w:pPr>
      <w:r w:rsidRPr="00D6059A">
        <w:rPr>
          <w:rFonts w:ascii="GHEA Grapalat" w:hAnsi="GHEA Grapalat"/>
          <w:sz w:val="20"/>
          <w:vertAlign w:val="superscript"/>
          <w:lang w:val="ru-RU"/>
        </w:rPr>
        <w:t>имя, фамилия и подпись директора компании</w:t>
      </w:r>
    </w:p>
    <w:p w14:paraId="2690EFC7" w14:textId="77777777" w:rsidR="006D7900" w:rsidRPr="00D6059A" w:rsidRDefault="000E2053" w:rsidP="00D6059A">
      <w:pPr>
        <w:widowControl w:val="0"/>
        <w:spacing w:after="0"/>
        <w:rPr>
          <w:rFonts w:ascii="GHEA Grapalat" w:hAnsi="GHEA Grapalat"/>
          <w:sz w:val="20"/>
          <w:lang w:val="ru-RU"/>
        </w:rPr>
      </w:pPr>
      <w:r w:rsidRPr="00D6059A">
        <w:rPr>
          <w:rFonts w:ascii="GHEA Grapalat" w:hAnsi="GHEA Grapalat"/>
          <w:sz w:val="20"/>
          <w:lang w:val="ru-RU"/>
        </w:rPr>
        <w:t>День/месяц/год                                                                                    М. П.</w:t>
      </w:r>
    </w:p>
    <w:p w14:paraId="6628863D" w14:textId="3BB2CFE4" w:rsidR="006D7900" w:rsidRPr="00D6059A" w:rsidRDefault="006D7900" w:rsidP="00D6059A">
      <w:pPr>
        <w:spacing w:after="0" w:line="240" w:lineRule="auto"/>
        <w:rPr>
          <w:rFonts w:ascii="GHEA Grapalat" w:hAnsi="GHEA Grapalat"/>
          <w:sz w:val="20"/>
          <w:lang w:val="ru-RU"/>
        </w:rPr>
      </w:pPr>
      <w:r w:rsidRPr="00D6059A">
        <w:rPr>
          <w:rFonts w:ascii="GHEA Grapalat" w:hAnsi="GHEA Grapalat"/>
          <w:sz w:val="20"/>
          <w:lang w:val="ru-RU"/>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E1857" w:rsidRPr="00D6059A" w14:paraId="06D4A8BB" w14:textId="77777777" w:rsidTr="006D7900">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D9BA80" w14:textId="77777777" w:rsidR="006D7900" w:rsidRPr="00D6059A" w:rsidRDefault="006D7900" w:rsidP="00D6059A">
            <w:pPr>
              <w:widowControl w:val="0"/>
              <w:tabs>
                <w:tab w:val="left" w:pos="3402"/>
              </w:tabs>
              <w:spacing w:after="0"/>
              <w:ind w:left="360"/>
              <w:rPr>
                <w:rFonts w:ascii="GHEA Grapalat" w:hAnsi="GHEA Grapalat" w:cs="Sylfaen"/>
                <w:b/>
                <w:bCs/>
                <w:sz w:val="20"/>
              </w:rPr>
            </w:pPr>
            <w:r w:rsidRPr="00D6059A">
              <w:rPr>
                <w:rFonts w:ascii="GHEA Grapalat" w:hAnsi="GHEA Grapalat"/>
                <w:b/>
                <w:sz w:val="20"/>
              </w:rPr>
              <w:lastRenderedPageBreak/>
              <w:t>1.</w:t>
            </w:r>
            <w:r w:rsidRPr="00D6059A">
              <w:rPr>
                <w:rFonts w:ascii="GHEA Grapalat" w:hAnsi="GHEA Grapalat"/>
                <w:b/>
                <w:sz w:val="20"/>
              </w:rPr>
              <w:tab/>
              <w:t>ПЛАТЕЖНОЕ ТРЕБОВАНИЕ *</w:t>
            </w:r>
          </w:p>
        </w:tc>
      </w:tr>
      <w:tr w:rsidR="000E1857" w:rsidRPr="00D6059A" w14:paraId="376C6131" w14:textId="77777777" w:rsidTr="006D790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59B473" w14:textId="77777777" w:rsidR="006D7900" w:rsidRPr="00D6059A" w:rsidRDefault="006D7900" w:rsidP="00D6059A">
            <w:pPr>
              <w:widowControl w:val="0"/>
              <w:tabs>
                <w:tab w:val="left" w:pos="855"/>
              </w:tabs>
              <w:spacing w:after="0"/>
              <w:ind w:left="360"/>
              <w:rPr>
                <w:rFonts w:ascii="GHEA Grapalat" w:hAnsi="GHEA Grapalat" w:cs="Sylfaen"/>
                <w:sz w:val="20"/>
              </w:rPr>
            </w:pPr>
            <w:r w:rsidRPr="00D6059A">
              <w:rPr>
                <w:rFonts w:ascii="GHEA Grapalat" w:hAnsi="GHEA Grapalat"/>
                <w:sz w:val="20"/>
              </w:rPr>
              <w:t>2.</w:t>
            </w:r>
            <w:r w:rsidRPr="00D6059A">
              <w:rPr>
                <w:rFonts w:ascii="GHEA Grapalat" w:hAnsi="GHEA Grapalat"/>
                <w:sz w:val="20"/>
              </w:rPr>
              <w:tab/>
              <w:t xml:space="preserve">Номер </w:t>
            </w:r>
          </w:p>
        </w:tc>
      </w:tr>
      <w:tr w:rsidR="000E1857" w:rsidRPr="00D6059A" w14:paraId="5500D792" w14:textId="77777777" w:rsidTr="006D7900">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D95E3B" w14:textId="77777777" w:rsidR="006D7900" w:rsidRPr="00D6059A" w:rsidRDefault="006D7900" w:rsidP="00D6059A">
            <w:pPr>
              <w:widowControl w:val="0"/>
              <w:tabs>
                <w:tab w:val="left" w:pos="3390"/>
              </w:tabs>
              <w:spacing w:after="0"/>
              <w:ind w:left="322"/>
              <w:rPr>
                <w:rFonts w:ascii="GHEA Grapalat" w:hAnsi="GHEA Grapalat" w:cs="Sylfaen"/>
                <w:sz w:val="20"/>
              </w:rPr>
            </w:pPr>
            <w:r w:rsidRPr="00D6059A">
              <w:rPr>
                <w:rFonts w:ascii="GHEA Grapalat" w:hAnsi="GHEA Grapalat"/>
                <w:sz w:val="20"/>
              </w:rPr>
              <w:t>3</w:t>
            </w:r>
            <w:r w:rsidRPr="00D6059A">
              <w:rPr>
                <w:rFonts w:ascii="GHEA Grapalat" w:hAnsi="GHEA Grapalat"/>
                <w:sz w:val="20"/>
              </w:rPr>
              <w:tab/>
              <w:t>Дата представления: "___" ___ 20___г.</w:t>
            </w:r>
          </w:p>
        </w:tc>
      </w:tr>
      <w:tr w:rsidR="000E1857" w:rsidRPr="006927A5" w14:paraId="66BFE865" w14:textId="77777777" w:rsidTr="006D7900">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5AE996" w14:textId="77777777" w:rsidR="006D7900" w:rsidRPr="00D6059A" w:rsidRDefault="006D7900" w:rsidP="00D6059A">
            <w:pPr>
              <w:widowControl w:val="0"/>
              <w:tabs>
                <w:tab w:val="left" w:pos="855"/>
              </w:tabs>
              <w:spacing w:after="0"/>
              <w:ind w:left="360"/>
              <w:rPr>
                <w:rFonts w:ascii="GHEA Grapalat" w:hAnsi="GHEA Grapalat"/>
                <w:sz w:val="20"/>
                <w:lang w:val="ru-RU"/>
              </w:rPr>
            </w:pPr>
            <w:r w:rsidRPr="00D6059A">
              <w:rPr>
                <w:rFonts w:ascii="GHEA Grapalat" w:hAnsi="GHEA Grapalat"/>
                <w:sz w:val="20"/>
                <w:lang w:val="ru-RU"/>
              </w:rPr>
              <w:t>4.</w:t>
            </w:r>
            <w:r w:rsidRPr="00D6059A">
              <w:rPr>
                <w:rFonts w:ascii="GHEA Grapalat" w:hAnsi="GHEA Grapalat"/>
                <w:sz w:val="20"/>
                <w:lang w:val="ru-RU"/>
              </w:rPr>
              <w:tab/>
              <w:t>Наименование, или имя, фамилия плательщика (Компания:</w:t>
            </w:r>
          </w:p>
        </w:tc>
      </w:tr>
      <w:tr w:rsidR="000E1857" w:rsidRPr="006927A5" w14:paraId="12E49653" w14:textId="77777777" w:rsidTr="006D790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4360C7" w14:textId="77777777" w:rsidR="006D7900" w:rsidRPr="00D6059A" w:rsidRDefault="006D7900" w:rsidP="00D6059A">
            <w:pPr>
              <w:widowControl w:val="0"/>
              <w:tabs>
                <w:tab w:val="left" w:pos="855"/>
              </w:tabs>
              <w:spacing w:after="0"/>
              <w:ind w:left="360"/>
              <w:rPr>
                <w:rFonts w:ascii="GHEA Grapalat" w:hAnsi="GHEA Grapalat"/>
                <w:sz w:val="20"/>
                <w:lang w:val="ru-RU"/>
              </w:rPr>
            </w:pPr>
            <w:r w:rsidRPr="00D6059A">
              <w:rPr>
                <w:rFonts w:ascii="GHEA Grapalat" w:hAnsi="GHEA Grapalat"/>
                <w:sz w:val="20"/>
                <w:lang w:val="ru-RU"/>
              </w:rPr>
              <w:t>5.</w:t>
            </w:r>
            <w:r w:rsidRPr="00D6059A">
              <w:rPr>
                <w:rFonts w:ascii="GHEA Grapalat" w:hAnsi="GHEA Grapalat"/>
                <w:sz w:val="20"/>
                <w:lang w:val="ru-RU"/>
              </w:rPr>
              <w:tab/>
              <w:t>Обслуживающая плательщика Финансовая организация (банк):</w:t>
            </w:r>
          </w:p>
        </w:tc>
      </w:tr>
      <w:tr w:rsidR="000E1857" w:rsidRPr="00D6059A" w14:paraId="3384CE92" w14:textId="77777777" w:rsidTr="006D7900">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67B482" w14:textId="77777777" w:rsidR="006D7900" w:rsidRPr="00D6059A" w:rsidRDefault="006D7900" w:rsidP="00D6059A">
            <w:pPr>
              <w:widowControl w:val="0"/>
              <w:tabs>
                <w:tab w:val="left" w:pos="855"/>
              </w:tabs>
              <w:spacing w:after="0"/>
              <w:ind w:left="360"/>
              <w:rPr>
                <w:rFonts w:ascii="GHEA Grapalat" w:hAnsi="GHEA Grapalat"/>
                <w:sz w:val="20"/>
              </w:rPr>
            </w:pPr>
            <w:r w:rsidRPr="00D6059A">
              <w:rPr>
                <w:rFonts w:ascii="GHEA Grapalat" w:hAnsi="GHEA Grapalat"/>
                <w:sz w:val="20"/>
              </w:rPr>
              <w:t>6.</w:t>
            </w:r>
            <w:r w:rsidRPr="00D6059A">
              <w:rPr>
                <w:rFonts w:ascii="GHEA Grapalat" w:hAnsi="GHEA Grapalat"/>
                <w:sz w:val="20"/>
              </w:rPr>
              <w:tab/>
              <w:t>Номер счета плательщика:</w:t>
            </w:r>
          </w:p>
        </w:tc>
      </w:tr>
      <w:tr w:rsidR="000E1857" w:rsidRPr="00D6059A" w14:paraId="4F4B1ED7" w14:textId="77777777" w:rsidTr="006D7900">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F58DBC" w14:textId="77777777" w:rsidR="006D7900" w:rsidRPr="00D6059A" w:rsidRDefault="006D7900" w:rsidP="00D6059A">
            <w:pPr>
              <w:widowControl w:val="0"/>
              <w:tabs>
                <w:tab w:val="left" w:pos="855"/>
              </w:tabs>
              <w:spacing w:after="0"/>
              <w:ind w:left="360"/>
              <w:rPr>
                <w:rFonts w:ascii="GHEA Grapalat" w:hAnsi="GHEA Grapalat"/>
                <w:sz w:val="20"/>
              </w:rPr>
            </w:pPr>
            <w:r w:rsidRPr="00D6059A">
              <w:rPr>
                <w:rFonts w:ascii="GHEA Grapalat" w:hAnsi="GHEA Grapalat"/>
                <w:sz w:val="20"/>
              </w:rPr>
              <w:t>7.</w:t>
            </w:r>
            <w:r w:rsidRPr="00D6059A">
              <w:rPr>
                <w:rFonts w:ascii="GHEA Grapalat" w:hAnsi="GHEA Grapalat"/>
                <w:sz w:val="20"/>
              </w:rPr>
              <w:tab/>
              <w:t>УНН плательщика:</w:t>
            </w:r>
          </w:p>
        </w:tc>
      </w:tr>
      <w:tr w:rsidR="000E1857" w:rsidRPr="00D6059A" w14:paraId="4716AF7A" w14:textId="77777777" w:rsidTr="006D7900">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EB0B21" w14:textId="77777777" w:rsidR="006D7900" w:rsidRPr="00D6059A" w:rsidRDefault="006D7900" w:rsidP="00D6059A">
            <w:pPr>
              <w:widowControl w:val="0"/>
              <w:tabs>
                <w:tab w:val="left" w:pos="855"/>
              </w:tabs>
              <w:spacing w:after="0"/>
              <w:ind w:left="360"/>
              <w:rPr>
                <w:rFonts w:ascii="GHEA Grapalat" w:hAnsi="GHEA Grapalat"/>
                <w:sz w:val="20"/>
              </w:rPr>
            </w:pPr>
            <w:r w:rsidRPr="00D6059A">
              <w:rPr>
                <w:rFonts w:ascii="GHEA Grapalat" w:hAnsi="GHEA Grapalat"/>
                <w:sz w:val="20"/>
              </w:rPr>
              <w:t>8.</w:t>
            </w:r>
            <w:r w:rsidRPr="00D6059A">
              <w:rPr>
                <w:rFonts w:ascii="GHEA Grapalat" w:hAnsi="GHEA Grapalat"/>
                <w:sz w:val="20"/>
              </w:rPr>
              <w:tab/>
              <w:t>НЗОУ плательщика:</w:t>
            </w:r>
          </w:p>
        </w:tc>
      </w:tr>
      <w:tr w:rsidR="000E1857" w:rsidRPr="006927A5" w14:paraId="383F573C" w14:textId="77777777" w:rsidTr="006D790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56C7E4" w14:textId="77777777" w:rsidR="006D7900" w:rsidRPr="00D6059A" w:rsidRDefault="006D7900" w:rsidP="00D6059A">
            <w:pPr>
              <w:widowControl w:val="0"/>
              <w:tabs>
                <w:tab w:val="left" w:pos="855"/>
              </w:tabs>
              <w:spacing w:after="0"/>
              <w:ind w:left="360"/>
              <w:rPr>
                <w:rFonts w:ascii="GHEA Grapalat" w:hAnsi="GHEA Grapalat"/>
                <w:sz w:val="20"/>
                <w:lang w:val="ru-RU"/>
              </w:rPr>
            </w:pPr>
            <w:r w:rsidRPr="00D6059A">
              <w:rPr>
                <w:rFonts w:ascii="GHEA Grapalat" w:hAnsi="GHEA Grapalat"/>
                <w:sz w:val="20"/>
                <w:lang w:val="ru-RU"/>
              </w:rPr>
              <w:t>9.</w:t>
            </w:r>
            <w:r w:rsidRPr="00D6059A">
              <w:rPr>
                <w:rFonts w:ascii="GHEA Grapalat" w:hAnsi="GHEA Grapalat"/>
                <w:sz w:val="20"/>
                <w:lang w:val="ru-RU"/>
              </w:rPr>
              <w:tab/>
              <w:t>Наименование, или имя, фамилия бенефициара:</w:t>
            </w:r>
            <w:r w:rsidRPr="00D6059A">
              <w:rPr>
                <w:rFonts w:ascii="GHEA Grapalat" w:hAnsi="GHEA Grapalat"/>
                <w:lang w:val="ru-RU"/>
              </w:rPr>
              <w:t xml:space="preserve"> </w:t>
            </w:r>
            <w:r w:rsidRPr="00D6059A">
              <w:rPr>
                <w:rFonts w:ascii="GHEA Grapalat" w:hAnsi="GHEA Grapalat"/>
                <w:sz w:val="20"/>
                <w:lang w:val="ru-RU"/>
              </w:rPr>
              <w:t>ЗАО "Паркинг Сити Сервис"</w:t>
            </w:r>
          </w:p>
        </w:tc>
      </w:tr>
      <w:tr w:rsidR="000E1857" w:rsidRPr="00D6059A" w14:paraId="06B82019" w14:textId="77777777" w:rsidTr="006D790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0277BA" w14:textId="77777777" w:rsidR="006D7900" w:rsidRPr="00D6059A" w:rsidRDefault="006D7900" w:rsidP="00D6059A">
            <w:pPr>
              <w:widowControl w:val="0"/>
              <w:tabs>
                <w:tab w:val="left" w:pos="855"/>
              </w:tabs>
              <w:spacing w:after="0"/>
              <w:ind w:left="360"/>
              <w:rPr>
                <w:rFonts w:ascii="GHEA Grapalat" w:hAnsi="GHEA Grapalat"/>
                <w:sz w:val="20"/>
              </w:rPr>
            </w:pPr>
            <w:r w:rsidRPr="00D6059A">
              <w:rPr>
                <w:rFonts w:ascii="GHEA Grapalat" w:hAnsi="GHEA Grapalat"/>
                <w:sz w:val="20"/>
              </w:rPr>
              <w:t>10.</w:t>
            </w:r>
            <w:r w:rsidRPr="00D6059A">
              <w:rPr>
                <w:rFonts w:ascii="GHEA Grapalat" w:hAnsi="GHEA Grapalat"/>
                <w:sz w:val="20"/>
              </w:rPr>
              <w:tab/>
              <w:t>НЗОУ бенефициара (не заполняется)</w:t>
            </w:r>
          </w:p>
        </w:tc>
      </w:tr>
      <w:tr w:rsidR="000E1857" w:rsidRPr="00D6059A" w14:paraId="756CDE4F" w14:textId="77777777" w:rsidTr="006D7900">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B40691" w14:textId="77777777" w:rsidR="006D7900" w:rsidRPr="00D6059A" w:rsidRDefault="006D7900" w:rsidP="00D6059A">
            <w:pPr>
              <w:widowControl w:val="0"/>
              <w:tabs>
                <w:tab w:val="left" w:pos="855"/>
              </w:tabs>
              <w:spacing w:after="0"/>
              <w:ind w:left="360"/>
              <w:rPr>
                <w:rFonts w:ascii="GHEA Grapalat" w:hAnsi="GHEA Grapalat"/>
                <w:sz w:val="20"/>
              </w:rPr>
            </w:pPr>
            <w:r w:rsidRPr="00D6059A">
              <w:rPr>
                <w:rFonts w:ascii="GHEA Grapalat" w:hAnsi="GHEA Grapalat"/>
                <w:sz w:val="20"/>
              </w:rPr>
              <w:t>11.</w:t>
            </w:r>
            <w:r w:rsidRPr="00D6059A">
              <w:rPr>
                <w:rFonts w:ascii="GHEA Grapalat" w:hAnsi="GHEA Grapalat"/>
                <w:sz w:val="20"/>
              </w:rPr>
              <w:tab/>
              <w:t xml:space="preserve">УНН бенефициара: </w:t>
            </w:r>
            <w:r w:rsidRPr="00D6059A">
              <w:rPr>
                <w:rFonts w:ascii="GHEA Grapalat" w:hAnsi="GHEA Grapalat"/>
                <w:sz w:val="20"/>
                <w:lang w:val="hy-AM"/>
              </w:rPr>
              <w:t>00117375</w:t>
            </w:r>
          </w:p>
        </w:tc>
      </w:tr>
      <w:tr w:rsidR="000E1857" w:rsidRPr="006927A5" w14:paraId="585C3006" w14:textId="77777777" w:rsidTr="006D7900">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9983A5" w14:textId="77777777" w:rsidR="006D7900" w:rsidRPr="00D6059A" w:rsidRDefault="006D7900" w:rsidP="00D6059A">
            <w:pPr>
              <w:widowControl w:val="0"/>
              <w:tabs>
                <w:tab w:val="left" w:pos="855"/>
              </w:tabs>
              <w:spacing w:after="0"/>
              <w:ind w:left="360"/>
              <w:rPr>
                <w:rFonts w:ascii="GHEA Grapalat" w:hAnsi="GHEA Grapalat"/>
                <w:sz w:val="20"/>
                <w:lang w:val="ru-RU"/>
              </w:rPr>
            </w:pPr>
            <w:r w:rsidRPr="00D6059A">
              <w:rPr>
                <w:rFonts w:ascii="GHEA Grapalat" w:hAnsi="GHEA Grapalat"/>
                <w:sz w:val="20"/>
                <w:lang w:val="ru-RU"/>
              </w:rPr>
              <w:t>12.</w:t>
            </w:r>
            <w:r w:rsidRPr="00D6059A">
              <w:rPr>
                <w:rFonts w:ascii="GHEA Grapalat" w:hAnsi="GHEA Grapalat"/>
                <w:sz w:val="20"/>
                <w:lang w:val="ru-RU"/>
              </w:rPr>
              <w:tab/>
              <w:t>Обслуживающая бенефициара Финансовая организация (банк):</w:t>
            </w:r>
            <w:r w:rsidRPr="00D6059A">
              <w:rPr>
                <w:rFonts w:ascii="GHEA Grapalat" w:hAnsi="GHEA Grapalat"/>
                <w:lang w:val="ru-RU"/>
              </w:rPr>
              <w:t xml:space="preserve"> </w:t>
            </w:r>
            <w:r w:rsidRPr="00D6059A">
              <w:rPr>
                <w:rFonts w:ascii="GHEA Grapalat" w:hAnsi="GHEA Grapalat"/>
                <w:sz w:val="20"/>
                <w:lang w:val="ru-RU"/>
              </w:rPr>
              <w:t>ЗАО "Ардшинбанк"</w:t>
            </w:r>
          </w:p>
        </w:tc>
      </w:tr>
      <w:tr w:rsidR="000E1857" w:rsidRPr="00D6059A" w14:paraId="3C43A01F" w14:textId="77777777" w:rsidTr="006D7900">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AB4359" w14:textId="77777777" w:rsidR="006D7900" w:rsidRPr="00D6059A" w:rsidRDefault="006D7900" w:rsidP="00D6059A">
            <w:pPr>
              <w:widowControl w:val="0"/>
              <w:tabs>
                <w:tab w:val="left" w:pos="855"/>
              </w:tabs>
              <w:spacing w:after="0"/>
              <w:ind w:left="360"/>
              <w:rPr>
                <w:rFonts w:ascii="GHEA Grapalat" w:hAnsi="GHEA Grapalat"/>
                <w:sz w:val="20"/>
              </w:rPr>
            </w:pPr>
            <w:r w:rsidRPr="00D6059A">
              <w:rPr>
                <w:rFonts w:ascii="GHEA Grapalat" w:hAnsi="GHEA Grapalat"/>
                <w:sz w:val="20"/>
              </w:rPr>
              <w:t>13.</w:t>
            </w:r>
            <w:r w:rsidRPr="00D6059A">
              <w:rPr>
                <w:rFonts w:ascii="GHEA Grapalat" w:hAnsi="GHEA Grapalat"/>
                <w:sz w:val="20"/>
              </w:rPr>
              <w:tab/>
              <w:t xml:space="preserve">Номер счета бенефициара (сч.№) </w:t>
            </w:r>
            <w:r w:rsidRPr="00D6059A">
              <w:rPr>
                <w:rFonts w:ascii="GHEA Grapalat" w:hAnsi="GHEA Grapalat"/>
                <w:sz w:val="20"/>
                <w:lang w:val="hy-AM"/>
              </w:rPr>
              <w:t>2470103051800000</w:t>
            </w:r>
          </w:p>
        </w:tc>
      </w:tr>
      <w:tr w:rsidR="000E1857" w:rsidRPr="00D6059A" w14:paraId="2910E803" w14:textId="77777777" w:rsidTr="006D7900">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62A998" w14:textId="77777777" w:rsidR="006D7900" w:rsidRPr="00D6059A" w:rsidRDefault="006D7900" w:rsidP="00D6059A">
            <w:pPr>
              <w:widowControl w:val="0"/>
              <w:tabs>
                <w:tab w:val="left" w:pos="855"/>
              </w:tabs>
              <w:spacing w:after="0"/>
              <w:ind w:left="360"/>
              <w:rPr>
                <w:rFonts w:ascii="GHEA Grapalat" w:hAnsi="GHEA Grapalat"/>
                <w:sz w:val="20"/>
              </w:rPr>
            </w:pPr>
            <w:r w:rsidRPr="00D6059A">
              <w:rPr>
                <w:rFonts w:ascii="GHEA Grapalat" w:hAnsi="GHEA Grapalat"/>
                <w:sz w:val="20"/>
              </w:rPr>
              <w:t>14.</w:t>
            </w:r>
            <w:r w:rsidRPr="00D6059A">
              <w:rPr>
                <w:rFonts w:ascii="GHEA Grapalat" w:hAnsi="GHEA Grapalat"/>
                <w:sz w:val="20"/>
              </w:rPr>
              <w:tab/>
              <w:t>Сумма (цифрами и прописью):</w:t>
            </w:r>
          </w:p>
        </w:tc>
      </w:tr>
      <w:tr w:rsidR="000E1857" w:rsidRPr="006927A5" w14:paraId="3990837F" w14:textId="77777777" w:rsidTr="006D790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A192FC" w14:textId="77777777" w:rsidR="006D7900" w:rsidRPr="00D6059A" w:rsidRDefault="006D7900" w:rsidP="00D6059A">
            <w:pPr>
              <w:widowControl w:val="0"/>
              <w:tabs>
                <w:tab w:val="left" w:pos="855"/>
              </w:tabs>
              <w:spacing w:after="0"/>
              <w:ind w:left="360"/>
              <w:rPr>
                <w:rFonts w:ascii="GHEA Grapalat" w:hAnsi="GHEA Grapalat"/>
                <w:sz w:val="20"/>
                <w:lang w:val="ru-RU"/>
              </w:rPr>
            </w:pPr>
            <w:r w:rsidRPr="00D6059A">
              <w:rPr>
                <w:rFonts w:ascii="GHEA Grapalat" w:hAnsi="GHEA Grapalat"/>
                <w:sz w:val="20"/>
                <w:lang w:val="ru-RU"/>
              </w:rPr>
              <w:t>15.</w:t>
            </w:r>
            <w:r w:rsidRPr="00D6059A">
              <w:rPr>
                <w:rFonts w:ascii="GHEA Grapalat" w:hAnsi="GHEA Grapalat"/>
                <w:sz w:val="20"/>
                <w:lang w:val="ru-RU"/>
              </w:rPr>
              <w:tab/>
              <w:t>Акцептованная сумма (цифрами и прописью) (предусмотрена для частичного акцепта указанной суммы, который не применяется)</w:t>
            </w:r>
          </w:p>
        </w:tc>
      </w:tr>
      <w:tr w:rsidR="000E1857" w:rsidRPr="006927A5" w14:paraId="5018EEFA" w14:textId="77777777" w:rsidTr="006D7900">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117095" w14:textId="77777777" w:rsidR="006D7900" w:rsidRPr="00D6059A" w:rsidRDefault="006D7900" w:rsidP="00D6059A">
            <w:pPr>
              <w:widowControl w:val="0"/>
              <w:tabs>
                <w:tab w:val="left" w:pos="855"/>
              </w:tabs>
              <w:spacing w:after="0"/>
              <w:ind w:left="360"/>
              <w:rPr>
                <w:rFonts w:ascii="GHEA Grapalat" w:hAnsi="GHEA Grapalat"/>
                <w:sz w:val="20"/>
                <w:lang w:val="ru-RU"/>
              </w:rPr>
            </w:pPr>
            <w:r w:rsidRPr="00D6059A">
              <w:rPr>
                <w:rFonts w:ascii="GHEA Grapalat" w:hAnsi="GHEA Grapalat"/>
                <w:sz w:val="20"/>
                <w:lang w:val="ru-RU"/>
              </w:rPr>
              <w:t>16.</w:t>
            </w:r>
            <w:r w:rsidRPr="00D6059A">
              <w:rPr>
                <w:rFonts w:ascii="GHEA Grapalat" w:hAnsi="GHEA Grapalat"/>
                <w:sz w:val="20"/>
                <w:lang w:val="ru-RU"/>
              </w:rPr>
              <w:tab/>
              <w:t>Валюта (прописью и по коду):</w:t>
            </w:r>
          </w:p>
        </w:tc>
      </w:tr>
      <w:tr w:rsidR="000E1857" w:rsidRPr="006927A5" w14:paraId="51B89184" w14:textId="77777777" w:rsidTr="006D7900">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94C78E" w14:textId="77777777" w:rsidR="006D7900" w:rsidRPr="00D6059A" w:rsidRDefault="006D7900" w:rsidP="00D6059A">
            <w:pPr>
              <w:widowControl w:val="0"/>
              <w:tabs>
                <w:tab w:val="left" w:pos="855"/>
              </w:tabs>
              <w:spacing w:after="0"/>
              <w:ind w:left="360"/>
              <w:rPr>
                <w:rFonts w:ascii="GHEA Grapalat" w:hAnsi="GHEA Grapalat"/>
                <w:sz w:val="20"/>
                <w:lang w:val="ru-RU"/>
              </w:rPr>
            </w:pPr>
            <w:r w:rsidRPr="00D6059A">
              <w:rPr>
                <w:rFonts w:ascii="GHEA Grapalat" w:hAnsi="GHEA Grapalat"/>
                <w:sz w:val="20"/>
                <w:lang w:val="ru-RU"/>
              </w:rPr>
              <w:t>17.</w:t>
            </w:r>
            <w:r w:rsidRPr="00D6059A">
              <w:rPr>
                <w:rFonts w:ascii="GHEA Grapalat" w:hAnsi="GHEA Grapalat"/>
                <w:sz w:val="20"/>
                <w:lang w:val="ru-RU"/>
              </w:rPr>
              <w:tab/>
              <w:t>Цель сделки (уплаты): (для обеспечения исполнения договора)</w:t>
            </w:r>
          </w:p>
        </w:tc>
      </w:tr>
      <w:tr w:rsidR="000E1857" w:rsidRPr="006927A5" w14:paraId="6827E755" w14:textId="77777777" w:rsidTr="006D7900">
        <w:trPr>
          <w:trHeight w:val="424"/>
        </w:trPr>
        <w:tc>
          <w:tcPr>
            <w:tcW w:w="10980" w:type="dxa"/>
            <w:gridSpan w:val="2"/>
            <w:tcBorders>
              <w:top w:val="single" w:sz="4" w:space="0" w:color="auto"/>
              <w:left w:val="single" w:sz="4" w:space="0" w:color="auto"/>
              <w:right w:val="single" w:sz="4" w:space="0" w:color="000000"/>
            </w:tcBorders>
            <w:noWrap/>
            <w:vAlign w:val="bottom"/>
          </w:tcPr>
          <w:p w14:paraId="30B34341" w14:textId="77777777" w:rsidR="006D7900" w:rsidRPr="00D6059A" w:rsidRDefault="006D7900" w:rsidP="00D6059A">
            <w:pPr>
              <w:widowControl w:val="0"/>
              <w:tabs>
                <w:tab w:val="left" w:pos="855"/>
              </w:tabs>
              <w:spacing w:after="0"/>
              <w:ind w:left="360"/>
              <w:rPr>
                <w:rFonts w:ascii="GHEA Grapalat" w:hAnsi="GHEA Grapalat"/>
                <w:sz w:val="20"/>
                <w:lang w:val="ru-RU"/>
              </w:rPr>
            </w:pPr>
            <w:r w:rsidRPr="00D6059A">
              <w:rPr>
                <w:rFonts w:ascii="GHEA Grapalat" w:hAnsi="GHEA Grapalat"/>
                <w:sz w:val="20"/>
                <w:lang w:val="ru-RU"/>
              </w:rPr>
              <w:t>18.</w:t>
            </w:r>
            <w:r w:rsidRPr="00D6059A">
              <w:rPr>
                <w:rFonts w:ascii="GHEA Grapalat" w:hAnsi="GHEA Grapalat"/>
                <w:sz w:val="20"/>
                <w:lang w:val="ru-RU"/>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E1857" w:rsidRPr="00D6059A" w14:paraId="58A51E56" w14:textId="77777777" w:rsidTr="006D7900">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E29619" w14:textId="77777777" w:rsidR="006D7900" w:rsidRPr="00D6059A" w:rsidRDefault="006D7900" w:rsidP="00D6059A">
            <w:pPr>
              <w:widowControl w:val="0"/>
              <w:tabs>
                <w:tab w:val="left" w:pos="855"/>
              </w:tabs>
              <w:spacing w:after="0"/>
              <w:ind w:left="360"/>
              <w:rPr>
                <w:rFonts w:ascii="GHEA Grapalat" w:hAnsi="GHEA Grapalat"/>
                <w:sz w:val="20"/>
              </w:rPr>
            </w:pPr>
            <w:r w:rsidRPr="00D6059A">
              <w:rPr>
                <w:rFonts w:ascii="GHEA Grapalat" w:hAnsi="GHEA Grapalat"/>
                <w:sz w:val="20"/>
              </w:rPr>
              <w:t>19.</w:t>
            </w:r>
            <w:r w:rsidRPr="00D6059A">
              <w:rPr>
                <w:rFonts w:ascii="GHEA Grapalat" w:hAnsi="GHEA Grapalat"/>
                <w:sz w:val="20"/>
              </w:rPr>
              <w:tab/>
              <w:t>Условия оплаты: &lt;акцептованный платеж&gt;</w:t>
            </w:r>
          </w:p>
        </w:tc>
      </w:tr>
      <w:tr w:rsidR="000E1857" w:rsidRPr="00D6059A" w14:paraId="2CAEBB59" w14:textId="77777777" w:rsidTr="006D7900">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89C09A" w14:textId="77777777" w:rsidR="006D7900" w:rsidRPr="00D6059A" w:rsidRDefault="006D7900" w:rsidP="00D6059A">
            <w:pPr>
              <w:widowControl w:val="0"/>
              <w:tabs>
                <w:tab w:val="left" w:pos="855"/>
              </w:tabs>
              <w:spacing w:after="0"/>
              <w:ind w:left="360"/>
              <w:rPr>
                <w:rFonts w:ascii="GHEA Grapalat" w:hAnsi="GHEA Grapalat"/>
                <w:sz w:val="20"/>
              </w:rPr>
            </w:pPr>
            <w:r w:rsidRPr="00D6059A">
              <w:rPr>
                <w:rFonts w:ascii="GHEA Grapalat" w:hAnsi="GHEA Grapalat"/>
                <w:sz w:val="20"/>
              </w:rPr>
              <w:t>20.</w:t>
            </w:r>
            <w:r w:rsidRPr="00D6059A">
              <w:rPr>
                <w:rFonts w:ascii="GHEA Grapalat" w:hAnsi="GHEA Grapalat"/>
                <w:sz w:val="20"/>
              </w:rPr>
              <w:tab/>
              <w:t>Количество прилагаемых страниц: --- страниц</w:t>
            </w:r>
          </w:p>
        </w:tc>
      </w:tr>
      <w:tr w:rsidR="000E1857" w:rsidRPr="006927A5" w14:paraId="1AB05C34" w14:textId="77777777" w:rsidTr="006D7900">
        <w:trPr>
          <w:trHeight w:val="2194"/>
        </w:trPr>
        <w:tc>
          <w:tcPr>
            <w:tcW w:w="5616" w:type="dxa"/>
            <w:tcBorders>
              <w:top w:val="nil"/>
              <w:left w:val="single" w:sz="4" w:space="0" w:color="auto"/>
              <w:bottom w:val="single" w:sz="4" w:space="0" w:color="auto"/>
              <w:right w:val="single" w:sz="4" w:space="0" w:color="auto"/>
            </w:tcBorders>
            <w:noWrap/>
            <w:vAlign w:val="bottom"/>
          </w:tcPr>
          <w:p w14:paraId="46561249" w14:textId="77777777" w:rsidR="006D7900" w:rsidRPr="00D6059A" w:rsidRDefault="006D7900" w:rsidP="00D6059A">
            <w:pPr>
              <w:widowControl w:val="0"/>
              <w:tabs>
                <w:tab w:val="left" w:pos="851"/>
              </w:tabs>
              <w:spacing w:after="0"/>
              <w:rPr>
                <w:rFonts w:ascii="GHEA Grapalat" w:hAnsi="GHEA Grapalat" w:cs="Sylfaen"/>
                <w:sz w:val="20"/>
                <w:lang w:val="ru-RU"/>
              </w:rPr>
            </w:pPr>
            <w:r w:rsidRPr="00D6059A">
              <w:rPr>
                <w:rFonts w:ascii="GHEA Grapalat" w:hAnsi="GHEA Grapalat"/>
                <w:sz w:val="20"/>
                <w:lang w:val="ru-RU"/>
              </w:rPr>
              <w:t>22.а.</w:t>
            </w:r>
            <w:r w:rsidRPr="00D6059A">
              <w:rPr>
                <w:rFonts w:ascii="GHEA Grapalat" w:hAnsi="GHEA Grapalat"/>
                <w:sz w:val="20"/>
                <w:lang w:val="ru-RU"/>
              </w:rPr>
              <w:tab/>
              <w:t>Подписи бенефициара</w:t>
            </w:r>
          </w:p>
          <w:p w14:paraId="6F0842E6" w14:textId="77777777" w:rsidR="006D7900" w:rsidRPr="00D6059A" w:rsidRDefault="006D7900" w:rsidP="00D6059A">
            <w:pPr>
              <w:widowControl w:val="0"/>
              <w:spacing w:after="0"/>
              <w:rPr>
                <w:rFonts w:ascii="GHEA Grapalat" w:hAnsi="GHEA Grapalat" w:cs="Sylfaen"/>
                <w:sz w:val="20"/>
                <w:lang w:val="ru-RU"/>
              </w:rPr>
            </w:pPr>
          </w:p>
          <w:p w14:paraId="2AFB5D3A" w14:textId="77777777" w:rsidR="006D7900" w:rsidRPr="00D6059A" w:rsidRDefault="006D7900" w:rsidP="00D6059A">
            <w:pPr>
              <w:widowControl w:val="0"/>
              <w:spacing w:after="0"/>
              <w:jc w:val="right"/>
              <w:rPr>
                <w:rFonts w:ascii="GHEA Grapalat" w:hAnsi="GHEA Grapalat" w:cs="Tahoma"/>
                <w:sz w:val="20"/>
                <w:lang w:val="ru-RU"/>
              </w:rPr>
            </w:pPr>
            <w:r w:rsidRPr="00D6059A">
              <w:rPr>
                <w:rFonts w:ascii="GHEA Grapalat" w:hAnsi="GHEA Grapalat"/>
                <w:sz w:val="20"/>
                <w:lang w:val="ru-RU"/>
              </w:rPr>
              <w:t>/____________________/</w:t>
            </w:r>
          </w:p>
          <w:p w14:paraId="083454AA" w14:textId="77777777" w:rsidR="006D7900" w:rsidRPr="00D6059A" w:rsidRDefault="006D7900" w:rsidP="00D6059A">
            <w:pPr>
              <w:widowControl w:val="0"/>
              <w:spacing w:after="0"/>
              <w:rPr>
                <w:rFonts w:ascii="GHEA Grapalat" w:hAnsi="GHEA Grapalat" w:cs="Sylfaen"/>
                <w:sz w:val="20"/>
                <w:lang w:val="ru-RU"/>
              </w:rPr>
            </w:pPr>
          </w:p>
          <w:p w14:paraId="5AA0A206" w14:textId="77777777" w:rsidR="006D7900" w:rsidRPr="00D6059A" w:rsidRDefault="006D7900" w:rsidP="00D6059A">
            <w:pPr>
              <w:widowControl w:val="0"/>
              <w:spacing w:after="0"/>
              <w:jc w:val="right"/>
              <w:rPr>
                <w:rFonts w:ascii="GHEA Grapalat" w:hAnsi="GHEA Grapalat" w:cs="Sylfaen"/>
                <w:sz w:val="20"/>
                <w:lang w:val="ru-RU"/>
              </w:rPr>
            </w:pPr>
            <w:r w:rsidRPr="00D6059A">
              <w:rPr>
                <w:rFonts w:ascii="GHEA Grapalat" w:hAnsi="GHEA Grapalat"/>
                <w:sz w:val="20"/>
                <w:lang w:val="ru-RU"/>
              </w:rPr>
              <w:t>/____________________/</w:t>
            </w:r>
          </w:p>
          <w:p w14:paraId="5F7496B8" w14:textId="77777777" w:rsidR="006D7900" w:rsidRPr="00D6059A" w:rsidRDefault="006D7900" w:rsidP="00D6059A">
            <w:pPr>
              <w:widowControl w:val="0"/>
              <w:spacing w:after="0"/>
              <w:rPr>
                <w:rFonts w:ascii="GHEA Grapalat" w:hAnsi="GHEA Grapalat" w:cs="Sylfaen"/>
                <w:sz w:val="20"/>
                <w:lang w:val="ru-RU"/>
              </w:rPr>
            </w:pPr>
          </w:p>
          <w:p w14:paraId="16C7092E" w14:textId="77777777" w:rsidR="006D7900" w:rsidRPr="00D6059A" w:rsidRDefault="006D7900" w:rsidP="00D6059A">
            <w:pPr>
              <w:widowControl w:val="0"/>
              <w:tabs>
                <w:tab w:val="left" w:pos="4545"/>
              </w:tabs>
              <w:spacing w:after="0"/>
              <w:rPr>
                <w:rFonts w:ascii="GHEA Grapalat" w:hAnsi="GHEA Grapalat" w:cs="Sylfaen"/>
                <w:sz w:val="20"/>
                <w:lang w:val="ru-RU"/>
              </w:rPr>
            </w:pPr>
            <w:r w:rsidRPr="00D6059A">
              <w:rPr>
                <w:rFonts w:ascii="GHEA Grapalat" w:hAnsi="GHEA Grapalat"/>
                <w:sz w:val="20"/>
                <w:lang w:val="ru-RU"/>
              </w:rPr>
              <w:t>22.б.</w:t>
            </w:r>
            <w:r w:rsidRPr="00D6059A">
              <w:rPr>
                <w:rFonts w:ascii="GHEA Grapalat" w:hAnsi="GHEA Grapalat"/>
                <w:sz w:val="20"/>
                <w:lang w:val="ru-RU"/>
              </w:rPr>
              <w:tab/>
              <w:t>М. П.</w:t>
            </w:r>
          </w:p>
        </w:tc>
        <w:tc>
          <w:tcPr>
            <w:tcW w:w="5364" w:type="dxa"/>
            <w:tcBorders>
              <w:top w:val="nil"/>
              <w:left w:val="nil"/>
              <w:bottom w:val="single" w:sz="4" w:space="0" w:color="auto"/>
              <w:right w:val="single" w:sz="4" w:space="0" w:color="auto"/>
            </w:tcBorders>
            <w:noWrap/>
          </w:tcPr>
          <w:p w14:paraId="6CB7F89C" w14:textId="77777777" w:rsidR="006D7900" w:rsidRPr="00D6059A" w:rsidRDefault="006D7900" w:rsidP="00D6059A">
            <w:pPr>
              <w:widowControl w:val="0"/>
              <w:tabs>
                <w:tab w:val="left" w:pos="905"/>
              </w:tabs>
              <w:spacing w:after="0"/>
              <w:rPr>
                <w:rFonts w:ascii="GHEA Grapalat" w:hAnsi="GHEA Grapalat" w:cs="Sylfaen"/>
                <w:sz w:val="20"/>
                <w:lang w:val="ru-RU"/>
              </w:rPr>
            </w:pPr>
            <w:r w:rsidRPr="00D6059A">
              <w:rPr>
                <w:rFonts w:ascii="GHEA Grapalat" w:hAnsi="GHEA Grapalat"/>
                <w:sz w:val="20"/>
                <w:lang w:val="ru-RU"/>
              </w:rPr>
              <w:t>21.а.</w:t>
            </w:r>
            <w:r w:rsidRPr="00D6059A">
              <w:rPr>
                <w:rFonts w:ascii="GHEA Grapalat" w:hAnsi="GHEA Grapalat"/>
                <w:sz w:val="20"/>
                <w:lang w:val="ru-RU"/>
              </w:rPr>
              <w:tab/>
            </w:r>
            <w:r w:rsidRPr="00D6059A">
              <w:rPr>
                <w:rFonts w:ascii="Courier New" w:hAnsi="Courier New"/>
                <w:sz w:val="20"/>
              </w:rPr>
              <w:t> </w:t>
            </w:r>
            <w:r w:rsidRPr="00D6059A">
              <w:rPr>
                <w:rFonts w:ascii="GHEA Grapalat" w:hAnsi="GHEA Grapalat"/>
                <w:sz w:val="20"/>
                <w:lang w:val="ru-RU"/>
              </w:rPr>
              <w:t>Подписи плательщика:</w:t>
            </w:r>
          </w:p>
          <w:p w14:paraId="68C95CC6" w14:textId="77777777" w:rsidR="006D7900" w:rsidRPr="00D6059A" w:rsidRDefault="006D7900" w:rsidP="00D6059A">
            <w:pPr>
              <w:widowControl w:val="0"/>
              <w:spacing w:after="0"/>
              <w:rPr>
                <w:rFonts w:ascii="GHEA Grapalat" w:hAnsi="GHEA Grapalat" w:cs="Sylfaen"/>
                <w:sz w:val="20"/>
                <w:lang w:val="ru-RU"/>
              </w:rPr>
            </w:pPr>
          </w:p>
          <w:p w14:paraId="0FF90B8C" w14:textId="77777777" w:rsidR="006D7900" w:rsidRPr="00D6059A" w:rsidRDefault="006D7900" w:rsidP="00D6059A">
            <w:pPr>
              <w:widowControl w:val="0"/>
              <w:spacing w:after="0"/>
              <w:jc w:val="right"/>
              <w:rPr>
                <w:rFonts w:ascii="GHEA Grapalat" w:hAnsi="GHEA Grapalat" w:cs="Sylfaen"/>
                <w:sz w:val="20"/>
                <w:lang w:val="ru-RU"/>
              </w:rPr>
            </w:pPr>
            <w:r w:rsidRPr="00D6059A">
              <w:rPr>
                <w:rFonts w:ascii="GHEA Grapalat" w:hAnsi="GHEA Grapalat"/>
                <w:sz w:val="20"/>
                <w:lang w:val="ru-RU"/>
              </w:rPr>
              <w:t>/____________________/</w:t>
            </w:r>
          </w:p>
          <w:p w14:paraId="603CB7C0" w14:textId="77777777" w:rsidR="006D7900" w:rsidRPr="00D6059A" w:rsidRDefault="006D7900" w:rsidP="00D6059A">
            <w:pPr>
              <w:widowControl w:val="0"/>
              <w:spacing w:after="0"/>
              <w:jc w:val="right"/>
              <w:rPr>
                <w:rFonts w:ascii="GHEA Grapalat" w:hAnsi="GHEA Grapalat" w:cs="Tahoma"/>
                <w:sz w:val="20"/>
                <w:lang w:val="ru-RU"/>
              </w:rPr>
            </w:pPr>
          </w:p>
          <w:p w14:paraId="14621BF1" w14:textId="77777777" w:rsidR="006D7900" w:rsidRPr="00D6059A" w:rsidRDefault="006D7900" w:rsidP="00D6059A">
            <w:pPr>
              <w:widowControl w:val="0"/>
              <w:spacing w:after="0"/>
              <w:jc w:val="right"/>
              <w:rPr>
                <w:rFonts w:ascii="GHEA Grapalat" w:hAnsi="GHEA Grapalat" w:cs="Sylfaen"/>
                <w:sz w:val="20"/>
                <w:lang w:val="ru-RU"/>
              </w:rPr>
            </w:pPr>
            <w:r w:rsidRPr="00D6059A">
              <w:rPr>
                <w:rFonts w:ascii="GHEA Grapalat" w:hAnsi="GHEA Grapalat"/>
                <w:sz w:val="20"/>
                <w:lang w:val="ru-RU"/>
              </w:rPr>
              <w:t>/____________________/</w:t>
            </w:r>
          </w:p>
          <w:p w14:paraId="12D6A234" w14:textId="77777777" w:rsidR="006D7900" w:rsidRPr="00D6059A" w:rsidRDefault="006D7900" w:rsidP="00D6059A">
            <w:pPr>
              <w:widowControl w:val="0"/>
              <w:spacing w:after="0"/>
              <w:rPr>
                <w:rFonts w:ascii="GHEA Grapalat" w:hAnsi="GHEA Grapalat" w:cs="Sylfaen"/>
                <w:sz w:val="20"/>
                <w:lang w:val="ru-RU"/>
              </w:rPr>
            </w:pPr>
          </w:p>
          <w:p w14:paraId="4F195A77" w14:textId="77777777" w:rsidR="006D7900" w:rsidRPr="00D6059A" w:rsidRDefault="006D7900" w:rsidP="00D6059A">
            <w:pPr>
              <w:widowControl w:val="0"/>
              <w:tabs>
                <w:tab w:val="left" w:pos="4539"/>
              </w:tabs>
              <w:spacing w:after="0"/>
              <w:rPr>
                <w:rFonts w:ascii="GHEA Grapalat" w:hAnsi="GHEA Grapalat" w:cs="Sylfaen"/>
                <w:sz w:val="20"/>
                <w:lang w:val="ru-RU"/>
              </w:rPr>
            </w:pPr>
            <w:r w:rsidRPr="00D6059A">
              <w:rPr>
                <w:rFonts w:ascii="GHEA Grapalat" w:hAnsi="GHEA Grapalat"/>
                <w:sz w:val="20"/>
                <w:lang w:val="ru-RU"/>
              </w:rPr>
              <w:t>21.б.</w:t>
            </w:r>
            <w:r w:rsidRPr="00D6059A">
              <w:rPr>
                <w:rFonts w:ascii="GHEA Grapalat" w:hAnsi="GHEA Grapalat"/>
                <w:sz w:val="20"/>
                <w:lang w:val="ru-RU"/>
              </w:rPr>
              <w:tab/>
              <w:t>М. П.</w:t>
            </w:r>
          </w:p>
        </w:tc>
      </w:tr>
      <w:tr w:rsidR="000E1857" w:rsidRPr="00D6059A" w14:paraId="71B11FC3" w14:textId="77777777" w:rsidTr="006D7900">
        <w:trPr>
          <w:trHeight w:val="2194"/>
        </w:trPr>
        <w:tc>
          <w:tcPr>
            <w:tcW w:w="5616" w:type="dxa"/>
            <w:tcBorders>
              <w:top w:val="single" w:sz="4" w:space="0" w:color="auto"/>
              <w:left w:val="single" w:sz="4" w:space="0" w:color="auto"/>
              <w:right w:val="single" w:sz="4" w:space="0" w:color="auto"/>
            </w:tcBorders>
            <w:noWrap/>
            <w:vAlign w:val="bottom"/>
          </w:tcPr>
          <w:p w14:paraId="7ACDE99D" w14:textId="77777777" w:rsidR="006D7900" w:rsidRPr="00D6059A" w:rsidRDefault="006D7900" w:rsidP="00D6059A">
            <w:pPr>
              <w:widowControl w:val="0"/>
              <w:spacing w:after="0"/>
              <w:rPr>
                <w:rFonts w:ascii="GHEA Grapalat" w:hAnsi="GHEA Grapalat" w:cs="Tahoma"/>
                <w:sz w:val="20"/>
                <w:lang w:val="ru-RU"/>
              </w:rPr>
            </w:pPr>
            <w:r w:rsidRPr="00D6059A">
              <w:rPr>
                <w:rFonts w:ascii="GHEA Grapalat" w:hAnsi="GHEA Grapalat"/>
                <w:sz w:val="20"/>
                <w:lang w:val="ru-RU"/>
              </w:rPr>
              <w:t>24.а.</w:t>
            </w:r>
            <w:r w:rsidRPr="00D6059A">
              <w:rPr>
                <w:rFonts w:ascii="GHEA Grapalat" w:hAnsi="GHEA Grapalat"/>
                <w:sz w:val="20"/>
                <w:lang w:val="ru-RU"/>
              </w:rPr>
              <w:tab/>
              <w:t xml:space="preserve"> Обслуживающая бенефициара финансовая организация </w:t>
            </w:r>
          </w:p>
          <w:p w14:paraId="48882B1D" w14:textId="77777777" w:rsidR="006D7900" w:rsidRPr="00D6059A" w:rsidRDefault="006D7900" w:rsidP="00D6059A">
            <w:pPr>
              <w:widowControl w:val="0"/>
              <w:spacing w:after="0"/>
              <w:rPr>
                <w:rFonts w:ascii="GHEA Grapalat" w:hAnsi="GHEA Grapalat"/>
                <w:sz w:val="20"/>
                <w:lang w:val="ru-RU"/>
              </w:rPr>
            </w:pPr>
          </w:p>
          <w:p w14:paraId="2AEAD3C6" w14:textId="77777777" w:rsidR="006D7900" w:rsidRPr="00D6059A" w:rsidRDefault="006D7900" w:rsidP="00D6059A">
            <w:pPr>
              <w:widowControl w:val="0"/>
              <w:spacing w:after="0"/>
              <w:jc w:val="right"/>
              <w:rPr>
                <w:rFonts w:ascii="GHEA Grapalat" w:hAnsi="GHEA Grapalat" w:cs="Tahoma"/>
                <w:sz w:val="20"/>
                <w:lang w:val="ru-RU"/>
              </w:rPr>
            </w:pPr>
            <w:r w:rsidRPr="00D6059A">
              <w:rPr>
                <w:rFonts w:ascii="GHEA Grapalat" w:hAnsi="GHEA Grapalat"/>
                <w:sz w:val="20"/>
                <w:lang w:val="ru-RU"/>
              </w:rPr>
              <w:t>/____________________/</w:t>
            </w:r>
          </w:p>
          <w:p w14:paraId="0DCB1D69" w14:textId="77777777" w:rsidR="006D7900" w:rsidRPr="00D6059A" w:rsidRDefault="006D7900" w:rsidP="00D6059A">
            <w:pPr>
              <w:widowControl w:val="0"/>
              <w:spacing w:after="0"/>
              <w:ind w:left="3828" w:right="13"/>
              <w:jc w:val="both"/>
              <w:rPr>
                <w:rFonts w:ascii="GHEA Grapalat" w:hAnsi="GHEA Grapalat" w:cs="Sylfaen"/>
                <w:sz w:val="20"/>
                <w:vertAlign w:val="superscript"/>
              </w:rPr>
            </w:pPr>
            <w:r w:rsidRPr="00D6059A">
              <w:rPr>
                <w:rFonts w:ascii="GHEA Grapalat" w:hAnsi="GHEA Grapalat"/>
                <w:sz w:val="20"/>
                <w:vertAlign w:val="superscript"/>
              </w:rPr>
              <w:t>подпись/</w:t>
            </w:r>
          </w:p>
          <w:p w14:paraId="44340DC0" w14:textId="77777777" w:rsidR="006D7900" w:rsidRPr="00D6059A" w:rsidRDefault="006D7900" w:rsidP="00D6059A">
            <w:pPr>
              <w:widowControl w:val="0"/>
              <w:spacing w:after="0"/>
              <w:rPr>
                <w:rFonts w:ascii="GHEA Grapalat" w:hAnsi="GHEA Grapalat" w:cs="Tahoma"/>
                <w:sz w:val="20"/>
              </w:rPr>
            </w:pPr>
          </w:p>
          <w:p w14:paraId="1C0058F7" w14:textId="77777777" w:rsidR="006D7900" w:rsidRPr="00D6059A" w:rsidRDefault="006D7900" w:rsidP="00D6059A">
            <w:pPr>
              <w:widowControl w:val="0"/>
              <w:spacing w:after="0"/>
              <w:rPr>
                <w:rFonts w:ascii="GHEA Grapalat" w:hAnsi="GHEA Grapalat" w:cs="Arial"/>
                <w:sz w:val="20"/>
              </w:rPr>
            </w:pPr>
          </w:p>
        </w:tc>
        <w:tc>
          <w:tcPr>
            <w:tcW w:w="5364" w:type="dxa"/>
            <w:tcBorders>
              <w:top w:val="single" w:sz="4" w:space="0" w:color="auto"/>
              <w:left w:val="nil"/>
              <w:right w:val="single" w:sz="4" w:space="0" w:color="auto"/>
            </w:tcBorders>
            <w:noWrap/>
          </w:tcPr>
          <w:p w14:paraId="5461C9E1" w14:textId="77777777" w:rsidR="006D7900" w:rsidRPr="00D6059A" w:rsidRDefault="006D7900" w:rsidP="00D6059A">
            <w:pPr>
              <w:widowControl w:val="0"/>
              <w:spacing w:after="0"/>
              <w:rPr>
                <w:rFonts w:ascii="GHEA Grapalat" w:hAnsi="GHEA Grapalat" w:cs="Tahoma"/>
                <w:sz w:val="20"/>
                <w:lang w:val="ru-RU"/>
              </w:rPr>
            </w:pPr>
            <w:r w:rsidRPr="00D6059A">
              <w:rPr>
                <w:rFonts w:ascii="GHEA Grapalat" w:hAnsi="GHEA Grapalat"/>
                <w:sz w:val="20"/>
                <w:lang w:val="ru-RU"/>
              </w:rPr>
              <w:t>23.а.</w:t>
            </w:r>
            <w:r w:rsidRPr="00D6059A">
              <w:rPr>
                <w:rFonts w:ascii="GHEA Grapalat" w:hAnsi="GHEA Grapalat"/>
                <w:sz w:val="20"/>
                <w:lang w:val="ru-RU"/>
              </w:rPr>
              <w:tab/>
              <w:t xml:space="preserve"> Обслуживающая плательщика финансовая организация </w:t>
            </w:r>
          </w:p>
          <w:p w14:paraId="468AA7E3" w14:textId="77777777" w:rsidR="006D7900" w:rsidRPr="00D6059A" w:rsidRDefault="006D7900" w:rsidP="00D6059A">
            <w:pPr>
              <w:widowControl w:val="0"/>
              <w:spacing w:after="0"/>
              <w:rPr>
                <w:rFonts w:ascii="GHEA Grapalat" w:hAnsi="GHEA Grapalat" w:cs="Tahoma"/>
                <w:sz w:val="20"/>
                <w:lang w:val="ru-RU"/>
              </w:rPr>
            </w:pPr>
          </w:p>
          <w:p w14:paraId="50577F90" w14:textId="77777777" w:rsidR="006D7900" w:rsidRPr="00D6059A" w:rsidRDefault="006D7900" w:rsidP="00D6059A">
            <w:pPr>
              <w:widowControl w:val="0"/>
              <w:spacing w:after="0"/>
              <w:jc w:val="right"/>
              <w:rPr>
                <w:rFonts w:ascii="GHEA Grapalat" w:hAnsi="GHEA Grapalat" w:cs="Tahoma"/>
                <w:sz w:val="20"/>
                <w:lang w:val="ru-RU"/>
              </w:rPr>
            </w:pPr>
            <w:r w:rsidRPr="00D6059A">
              <w:rPr>
                <w:rFonts w:ascii="GHEA Grapalat" w:hAnsi="GHEA Grapalat"/>
                <w:sz w:val="20"/>
                <w:lang w:val="ru-RU"/>
              </w:rPr>
              <w:t>/____________________/</w:t>
            </w:r>
          </w:p>
          <w:p w14:paraId="47C597D2" w14:textId="77777777" w:rsidR="006D7900" w:rsidRPr="00D6059A" w:rsidRDefault="006D7900" w:rsidP="00D6059A">
            <w:pPr>
              <w:widowControl w:val="0"/>
              <w:spacing w:after="0"/>
              <w:ind w:right="983"/>
              <w:jc w:val="right"/>
              <w:rPr>
                <w:rFonts w:ascii="GHEA Grapalat" w:hAnsi="GHEA Grapalat" w:cs="Sylfaen"/>
                <w:sz w:val="20"/>
                <w:vertAlign w:val="superscript"/>
              </w:rPr>
            </w:pPr>
            <w:r w:rsidRPr="00D6059A">
              <w:rPr>
                <w:rFonts w:ascii="GHEA Grapalat" w:hAnsi="GHEA Grapalat"/>
                <w:sz w:val="20"/>
                <w:vertAlign w:val="superscript"/>
              </w:rPr>
              <w:t>/подпись/</w:t>
            </w:r>
          </w:p>
          <w:p w14:paraId="025E2B55" w14:textId="77777777" w:rsidR="006D7900" w:rsidRPr="00D6059A" w:rsidRDefault="006D7900" w:rsidP="00D6059A">
            <w:pPr>
              <w:widowControl w:val="0"/>
              <w:spacing w:after="0"/>
              <w:rPr>
                <w:rFonts w:ascii="GHEA Grapalat" w:hAnsi="GHEA Grapalat" w:cs="Arial"/>
                <w:sz w:val="20"/>
              </w:rPr>
            </w:pPr>
          </w:p>
        </w:tc>
      </w:tr>
      <w:tr w:rsidR="000E1857" w:rsidRPr="006927A5" w14:paraId="1ABEAF4F" w14:textId="77777777" w:rsidTr="006D7900">
        <w:trPr>
          <w:trHeight w:val="2194"/>
        </w:trPr>
        <w:tc>
          <w:tcPr>
            <w:tcW w:w="5616" w:type="dxa"/>
            <w:tcBorders>
              <w:top w:val="nil"/>
              <w:left w:val="single" w:sz="4" w:space="0" w:color="auto"/>
              <w:bottom w:val="single" w:sz="4" w:space="0" w:color="auto"/>
              <w:right w:val="single" w:sz="4" w:space="0" w:color="auto"/>
            </w:tcBorders>
            <w:noWrap/>
            <w:vAlign w:val="bottom"/>
          </w:tcPr>
          <w:p w14:paraId="331C6B69" w14:textId="77777777" w:rsidR="006D7900" w:rsidRPr="00D6059A" w:rsidRDefault="006D7900" w:rsidP="00D6059A">
            <w:pPr>
              <w:widowControl w:val="0"/>
              <w:tabs>
                <w:tab w:val="left" w:pos="4678"/>
              </w:tabs>
              <w:spacing w:after="0"/>
              <w:rPr>
                <w:rFonts w:ascii="GHEA Grapalat" w:hAnsi="GHEA Grapalat" w:cs="Sylfaen"/>
                <w:sz w:val="20"/>
              </w:rPr>
            </w:pPr>
            <w:r w:rsidRPr="00D6059A">
              <w:rPr>
                <w:rFonts w:ascii="GHEA Grapalat" w:hAnsi="GHEA Grapalat"/>
                <w:sz w:val="20"/>
              </w:rPr>
              <w:t>24.б.</w:t>
            </w:r>
            <w:r w:rsidRPr="00D6059A">
              <w:rPr>
                <w:rFonts w:ascii="GHEA Grapalat" w:hAnsi="GHEA Grapalat"/>
                <w:sz w:val="20"/>
              </w:rPr>
              <w:tab/>
              <w:t>М. П.</w:t>
            </w:r>
          </w:p>
          <w:p w14:paraId="64517761" w14:textId="77777777" w:rsidR="006D7900" w:rsidRPr="00D6059A" w:rsidRDefault="006D7900" w:rsidP="00D6059A">
            <w:pPr>
              <w:widowControl w:val="0"/>
              <w:spacing w:after="0"/>
              <w:rPr>
                <w:rFonts w:ascii="GHEA Grapalat" w:hAnsi="GHEA Grapalat" w:cs="Sylfaen"/>
                <w:sz w:val="20"/>
              </w:rPr>
            </w:pPr>
          </w:p>
          <w:p w14:paraId="245DB515" w14:textId="77777777" w:rsidR="006D7900" w:rsidRPr="00D6059A" w:rsidRDefault="006D7900" w:rsidP="00D6059A">
            <w:pPr>
              <w:widowControl w:val="0"/>
              <w:spacing w:after="0"/>
              <w:ind w:right="155"/>
              <w:jc w:val="right"/>
              <w:rPr>
                <w:rFonts w:ascii="GHEA Grapalat" w:hAnsi="GHEA Grapalat" w:cs="Sylfaen"/>
                <w:sz w:val="20"/>
              </w:rPr>
            </w:pPr>
            <w:r w:rsidRPr="00D6059A">
              <w:rPr>
                <w:rFonts w:ascii="GHEA Grapalat" w:hAnsi="GHEA Grapalat"/>
                <w:sz w:val="20"/>
              </w:rPr>
              <w:t xml:space="preserve">24.в"___" ___ 20___ г. </w:t>
            </w:r>
          </w:p>
        </w:tc>
        <w:tc>
          <w:tcPr>
            <w:tcW w:w="5364" w:type="dxa"/>
            <w:tcBorders>
              <w:top w:val="nil"/>
              <w:left w:val="nil"/>
              <w:bottom w:val="single" w:sz="4" w:space="0" w:color="auto"/>
              <w:right w:val="single" w:sz="4" w:space="0" w:color="auto"/>
            </w:tcBorders>
            <w:noWrap/>
            <w:vAlign w:val="bottom"/>
          </w:tcPr>
          <w:p w14:paraId="39F8AF3C" w14:textId="77777777" w:rsidR="006D7900" w:rsidRPr="00D6059A" w:rsidRDefault="006D7900" w:rsidP="00D6059A">
            <w:pPr>
              <w:widowControl w:val="0"/>
              <w:tabs>
                <w:tab w:val="left" w:pos="4554"/>
              </w:tabs>
              <w:spacing w:after="0"/>
              <w:rPr>
                <w:rFonts w:ascii="GHEA Grapalat" w:hAnsi="GHEA Grapalat" w:cs="Sylfaen"/>
                <w:sz w:val="20"/>
                <w:lang w:val="ru-RU"/>
              </w:rPr>
            </w:pPr>
            <w:r w:rsidRPr="00D6059A">
              <w:rPr>
                <w:rFonts w:ascii="GHEA Grapalat" w:hAnsi="GHEA Grapalat"/>
                <w:sz w:val="20"/>
                <w:lang w:val="ru-RU"/>
              </w:rPr>
              <w:t>23.б.</w:t>
            </w:r>
            <w:r w:rsidRPr="00D6059A">
              <w:rPr>
                <w:rFonts w:ascii="GHEA Grapalat" w:hAnsi="GHEA Grapalat"/>
                <w:sz w:val="20"/>
                <w:lang w:val="ru-RU"/>
              </w:rPr>
              <w:tab/>
              <w:t>М. П.</w:t>
            </w:r>
          </w:p>
          <w:p w14:paraId="14676B03" w14:textId="77777777" w:rsidR="006D7900" w:rsidRPr="00D6059A" w:rsidRDefault="006D7900" w:rsidP="00D6059A">
            <w:pPr>
              <w:widowControl w:val="0"/>
              <w:spacing w:after="0"/>
              <w:rPr>
                <w:rFonts w:ascii="GHEA Grapalat" w:hAnsi="GHEA Grapalat"/>
                <w:sz w:val="20"/>
                <w:lang w:val="ru-RU"/>
              </w:rPr>
            </w:pPr>
          </w:p>
          <w:p w14:paraId="5E81203D" w14:textId="77777777" w:rsidR="006D7900" w:rsidRPr="00D6059A" w:rsidRDefault="006D7900" w:rsidP="00D6059A">
            <w:pPr>
              <w:widowControl w:val="0"/>
              <w:spacing w:after="0"/>
              <w:jc w:val="right"/>
              <w:rPr>
                <w:rFonts w:ascii="GHEA Grapalat" w:hAnsi="GHEA Grapalat" w:cs="Sylfaen"/>
                <w:sz w:val="20"/>
                <w:lang w:val="ru-RU"/>
              </w:rPr>
            </w:pPr>
            <w:r w:rsidRPr="00D6059A">
              <w:rPr>
                <w:rFonts w:ascii="GHEA Grapalat" w:hAnsi="GHEA Grapalat"/>
                <w:sz w:val="20"/>
                <w:lang w:val="ru-RU"/>
              </w:rPr>
              <w:t>23.в Дата исполнения: "___" ___ 20___г.</w:t>
            </w:r>
          </w:p>
        </w:tc>
      </w:tr>
    </w:tbl>
    <w:p w14:paraId="55DE2FB9" w14:textId="77777777" w:rsidR="006D7900" w:rsidRPr="00D6059A" w:rsidRDefault="006D7900" w:rsidP="00D6059A">
      <w:pPr>
        <w:widowControl w:val="0"/>
        <w:spacing w:after="0"/>
        <w:rPr>
          <w:rFonts w:ascii="GHEA Grapalat" w:hAnsi="GHEA Grapalat"/>
          <w:sz w:val="20"/>
          <w:lang w:val="ru-RU"/>
        </w:rPr>
      </w:pPr>
    </w:p>
    <w:p w14:paraId="66EF0F2E" w14:textId="214B7086" w:rsidR="000E2053" w:rsidRPr="00D6059A" w:rsidRDefault="000E2053" w:rsidP="00D6059A">
      <w:pPr>
        <w:widowControl w:val="0"/>
        <w:spacing w:after="0"/>
        <w:rPr>
          <w:rFonts w:ascii="GHEA Grapalat" w:hAnsi="GHEA Grapalat" w:cs="Sylfaen"/>
          <w:sz w:val="20"/>
          <w:lang w:val="ru-RU"/>
        </w:rPr>
      </w:pPr>
      <w:r w:rsidRPr="00D6059A">
        <w:rPr>
          <w:rFonts w:ascii="GHEA Grapalat" w:hAnsi="GHEA Grapalat" w:cs="Sylfaen"/>
          <w:sz w:val="20"/>
          <w:lang w:val="ru-RU"/>
        </w:rPr>
        <w:t xml:space="preserve">*  </w:t>
      </w:r>
      <w:r w:rsidRPr="00D6059A">
        <w:rPr>
          <w:rFonts w:ascii="GHEA Grapalat" w:hAnsi="GHEA Grapalat"/>
          <w:i/>
          <w:sz w:val="16"/>
          <w:szCs w:val="20"/>
          <w:lang w:val="ru-RU"/>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7C264D0C" w14:textId="77777777" w:rsidR="000E2053" w:rsidRPr="00D6059A" w:rsidRDefault="000E2053" w:rsidP="00D6059A">
      <w:pPr>
        <w:spacing w:after="0"/>
        <w:rPr>
          <w:rFonts w:ascii="GHEA Grapalat" w:hAnsi="GHEA Grapalat" w:cs="Sylfaen"/>
          <w:sz w:val="20"/>
          <w:lang w:val="ru-RU"/>
        </w:rPr>
      </w:pPr>
      <w:r w:rsidRPr="00D6059A">
        <w:rPr>
          <w:rFonts w:ascii="GHEA Grapalat" w:hAnsi="GHEA Grapalat" w:cs="Sylfaen"/>
          <w:sz w:val="20"/>
          <w:lang w:val="ru-RU"/>
        </w:rPr>
        <w:br w:type="page"/>
      </w:r>
    </w:p>
    <w:p w14:paraId="6466B06E" w14:textId="77777777" w:rsidR="000E2053" w:rsidRPr="00D6059A" w:rsidRDefault="000E2053" w:rsidP="00D6059A">
      <w:pPr>
        <w:widowControl w:val="0"/>
        <w:spacing w:after="0"/>
        <w:ind w:left="567" w:right="565"/>
        <w:jc w:val="center"/>
        <w:rPr>
          <w:rFonts w:ascii="GHEA Grapalat" w:hAnsi="GHEA Grapalat"/>
          <w:b/>
          <w:sz w:val="20"/>
          <w:lang w:val="ru-RU"/>
        </w:rPr>
      </w:pPr>
      <w:r w:rsidRPr="00D6059A">
        <w:rPr>
          <w:rFonts w:ascii="GHEA Grapalat" w:hAnsi="GHEA Grapalat"/>
          <w:b/>
          <w:sz w:val="20"/>
          <w:lang w:val="ru-RU"/>
        </w:rPr>
        <w:lastRenderedPageBreak/>
        <w:t xml:space="preserve">Обязательные реквизиты платежного требования </w:t>
      </w:r>
      <w:r w:rsidRPr="00D6059A">
        <w:rPr>
          <w:rFonts w:ascii="GHEA Grapalat" w:hAnsi="GHEA Grapalat"/>
          <w:b/>
          <w:sz w:val="20"/>
          <w:lang w:val="ru-RU"/>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D6059A" w:rsidRPr="006927A5" w14:paraId="4610D702" w14:textId="77777777" w:rsidTr="006D7900">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8B5B87"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П/Н</w:t>
            </w:r>
          </w:p>
        </w:tc>
        <w:tc>
          <w:tcPr>
            <w:tcW w:w="1938" w:type="dxa"/>
            <w:tcBorders>
              <w:top w:val="single" w:sz="4" w:space="0" w:color="auto"/>
              <w:left w:val="single" w:sz="4" w:space="0" w:color="auto"/>
              <w:bottom w:val="single" w:sz="4" w:space="0" w:color="auto"/>
              <w:right w:val="single" w:sz="4" w:space="0" w:color="auto"/>
            </w:tcBorders>
          </w:tcPr>
          <w:p w14:paraId="474335A4" w14:textId="77777777" w:rsidR="000E2053" w:rsidRPr="00D6059A" w:rsidRDefault="000E2053" w:rsidP="00D6059A">
            <w:pPr>
              <w:widowControl w:val="0"/>
              <w:spacing w:after="0"/>
              <w:jc w:val="center"/>
              <w:rPr>
                <w:rFonts w:ascii="GHEA Grapalat" w:hAnsi="GHEA Grapalat"/>
                <w:b/>
                <w:sz w:val="14"/>
                <w:szCs w:val="18"/>
              </w:rPr>
            </w:pPr>
            <w:r w:rsidRPr="00D6059A">
              <w:rPr>
                <w:rFonts w:ascii="GHEA Grapalat" w:hAnsi="GHEA Grapalat"/>
                <w:b/>
                <w:sz w:val="14"/>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86DA81F" w14:textId="77777777" w:rsidR="000E2053" w:rsidRPr="00D6059A" w:rsidRDefault="000E2053" w:rsidP="00D6059A">
            <w:pPr>
              <w:widowControl w:val="0"/>
              <w:spacing w:after="0"/>
              <w:jc w:val="center"/>
              <w:rPr>
                <w:rFonts w:ascii="GHEA Grapalat" w:hAnsi="GHEA Grapalat"/>
                <w:b/>
                <w:sz w:val="14"/>
                <w:szCs w:val="18"/>
                <w:lang w:val="ru-RU"/>
              </w:rPr>
            </w:pPr>
            <w:r w:rsidRPr="00D6059A">
              <w:rPr>
                <w:rFonts w:ascii="GHEA Grapalat" w:hAnsi="GHEA Grapalat"/>
                <w:b/>
                <w:sz w:val="14"/>
                <w:szCs w:val="18"/>
                <w:lang w:val="ru-RU"/>
              </w:rPr>
              <w:t>Наличие указанного поля/</w:t>
            </w:r>
          </w:p>
          <w:p w14:paraId="21D79B69" w14:textId="77777777" w:rsidR="000E2053" w:rsidRPr="00D6059A" w:rsidRDefault="000E2053" w:rsidP="00D6059A">
            <w:pPr>
              <w:widowControl w:val="0"/>
              <w:spacing w:after="0"/>
              <w:jc w:val="center"/>
              <w:rPr>
                <w:rFonts w:ascii="GHEA Grapalat" w:hAnsi="GHEA Grapalat"/>
                <w:b/>
                <w:sz w:val="14"/>
                <w:szCs w:val="18"/>
                <w:lang w:val="ru-RU"/>
              </w:rPr>
            </w:pPr>
            <w:r w:rsidRPr="00D6059A">
              <w:rPr>
                <w:rFonts w:ascii="GHEA Grapalat" w:hAnsi="GHEA Grapalat"/>
                <w:b/>
                <w:sz w:val="14"/>
                <w:szCs w:val="18"/>
                <w:lang w:val="ru-RU"/>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6771BF38" w14:textId="77777777" w:rsidR="000E2053" w:rsidRPr="00D6059A" w:rsidRDefault="000E2053" w:rsidP="00D6059A">
            <w:pPr>
              <w:widowControl w:val="0"/>
              <w:spacing w:after="0"/>
              <w:jc w:val="center"/>
              <w:rPr>
                <w:rFonts w:ascii="GHEA Grapalat" w:hAnsi="GHEA Grapalat"/>
                <w:b/>
                <w:sz w:val="14"/>
                <w:szCs w:val="18"/>
                <w:lang w:val="ru-RU"/>
              </w:rPr>
            </w:pPr>
            <w:r w:rsidRPr="00D6059A">
              <w:rPr>
                <w:rFonts w:ascii="GHEA Grapalat" w:hAnsi="GHEA Grapalat"/>
                <w:b/>
                <w:sz w:val="14"/>
                <w:szCs w:val="18"/>
                <w:lang w:val="ru-RU"/>
              </w:rPr>
              <w:t xml:space="preserve">Требование о заполнении реквизита </w:t>
            </w:r>
          </w:p>
          <w:p w14:paraId="11C1AA67" w14:textId="77777777" w:rsidR="000E2053" w:rsidRPr="00D6059A" w:rsidRDefault="000E2053" w:rsidP="00D6059A">
            <w:pPr>
              <w:widowControl w:val="0"/>
              <w:spacing w:after="0"/>
              <w:jc w:val="center"/>
              <w:rPr>
                <w:rFonts w:ascii="GHEA Grapalat" w:hAnsi="GHEA Grapalat"/>
                <w:b/>
                <w:sz w:val="14"/>
                <w:szCs w:val="18"/>
                <w:lang w:val="ru-RU"/>
              </w:rPr>
            </w:pPr>
            <w:r w:rsidRPr="00D6059A">
              <w:rPr>
                <w:rFonts w:ascii="GHEA Grapalat" w:hAnsi="GHEA Grapalat"/>
                <w:b/>
                <w:sz w:val="14"/>
                <w:szCs w:val="18"/>
                <w:lang w:val="ru-RU"/>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DB2E9D7" w14:textId="77777777" w:rsidR="000E2053" w:rsidRPr="00D6059A" w:rsidRDefault="000E2053" w:rsidP="00D6059A">
            <w:pPr>
              <w:widowControl w:val="0"/>
              <w:spacing w:after="0"/>
              <w:jc w:val="center"/>
              <w:rPr>
                <w:rFonts w:ascii="GHEA Grapalat" w:hAnsi="GHEA Grapalat"/>
                <w:b/>
                <w:sz w:val="14"/>
                <w:szCs w:val="18"/>
                <w:lang w:val="ru-RU"/>
              </w:rPr>
            </w:pPr>
            <w:r w:rsidRPr="00D6059A">
              <w:rPr>
                <w:rFonts w:ascii="GHEA Grapalat" w:hAnsi="GHEA Grapalat"/>
                <w:b/>
                <w:sz w:val="14"/>
                <w:szCs w:val="18"/>
                <w:lang w:val="ru-RU"/>
              </w:rPr>
              <w:t>Сторона,</w:t>
            </w:r>
          </w:p>
          <w:p w14:paraId="63C1AE53" w14:textId="77777777" w:rsidR="000E2053" w:rsidRPr="00D6059A" w:rsidRDefault="000E2053" w:rsidP="00D6059A">
            <w:pPr>
              <w:widowControl w:val="0"/>
              <w:spacing w:after="0"/>
              <w:jc w:val="center"/>
              <w:rPr>
                <w:rFonts w:ascii="GHEA Grapalat" w:hAnsi="GHEA Grapalat"/>
                <w:b/>
                <w:sz w:val="14"/>
                <w:szCs w:val="18"/>
                <w:lang w:val="ru-RU"/>
              </w:rPr>
            </w:pPr>
            <w:r w:rsidRPr="00D6059A">
              <w:rPr>
                <w:rFonts w:ascii="GHEA Grapalat" w:hAnsi="GHEA Grapalat"/>
                <w:b/>
                <w:sz w:val="14"/>
                <w:szCs w:val="18"/>
                <w:lang w:val="ru-RU"/>
              </w:rPr>
              <w:t xml:space="preserve">заполняющая реквизит </w:t>
            </w:r>
          </w:p>
          <w:p w14:paraId="1849A276" w14:textId="77777777" w:rsidR="000E2053" w:rsidRPr="00D6059A" w:rsidRDefault="000E2053" w:rsidP="00D6059A">
            <w:pPr>
              <w:widowControl w:val="0"/>
              <w:spacing w:after="0"/>
              <w:jc w:val="center"/>
              <w:rPr>
                <w:rFonts w:ascii="GHEA Grapalat" w:hAnsi="GHEA Grapalat"/>
                <w:b/>
                <w:sz w:val="14"/>
                <w:szCs w:val="18"/>
                <w:lang w:val="ru-RU"/>
              </w:rPr>
            </w:pPr>
            <w:r w:rsidRPr="00D6059A">
              <w:rPr>
                <w:rFonts w:ascii="GHEA Grapalat" w:hAnsi="GHEA Grapalat"/>
                <w:b/>
                <w:sz w:val="14"/>
                <w:szCs w:val="18"/>
                <w:lang w:val="ru-RU"/>
              </w:rPr>
              <w:t>бенефициар или плательщик</w:t>
            </w:r>
          </w:p>
          <w:p w14:paraId="5BEA4974" w14:textId="77777777" w:rsidR="000E2053" w:rsidRPr="00D6059A" w:rsidRDefault="000E2053" w:rsidP="00D6059A">
            <w:pPr>
              <w:widowControl w:val="0"/>
              <w:spacing w:after="0"/>
              <w:jc w:val="center"/>
              <w:rPr>
                <w:rFonts w:ascii="GHEA Grapalat" w:hAnsi="GHEA Grapalat"/>
                <w:b/>
                <w:sz w:val="14"/>
                <w:szCs w:val="18"/>
                <w:lang w:val="ru-RU"/>
              </w:rPr>
            </w:pPr>
            <w:r w:rsidRPr="00D6059A">
              <w:rPr>
                <w:rFonts w:ascii="GHEA Grapalat" w:hAnsi="GHEA Grapalat"/>
                <w:b/>
                <w:sz w:val="14"/>
                <w:szCs w:val="18"/>
                <w:lang w:val="ru-RU"/>
              </w:rPr>
              <w:t>(в связи с процессом закупки)</w:t>
            </w:r>
          </w:p>
        </w:tc>
      </w:tr>
      <w:tr w:rsidR="00D6059A" w:rsidRPr="00D6059A" w14:paraId="407D7E2B" w14:textId="77777777" w:rsidTr="006D7900">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1548D6" w14:textId="77777777" w:rsidR="000E2053" w:rsidRPr="00D6059A" w:rsidRDefault="000E2053" w:rsidP="00D6059A">
            <w:pPr>
              <w:widowControl w:val="0"/>
              <w:spacing w:after="0"/>
              <w:jc w:val="center"/>
              <w:rPr>
                <w:rFonts w:ascii="GHEA Grapalat" w:hAnsi="GHEA Grapalat"/>
                <w:b/>
                <w:sz w:val="14"/>
                <w:szCs w:val="18"/>
              </w:rPr>
            </w:pPr>
            <w:r w:rsidRPr="00D6059A">
              <w:rPr>
                <w:rFonts w:ascii="GHEA Grapalat" w:hAnsi="GHEA Grapalat"/>
                <w:b/>
                <w:sz w:val="14"/>
                <w:szCs w:val="18"/>
              </w:rPr>
              <w:t>1</w:t>
            </w:r>
          </w:p>
        </w:tc>
        <w:tc>
          <w:tcPr>
            <w:tcW w:w="1938" w:type="dxa"/>
            <w:tcBorders>
              <w:top w:val="single" w:sz="4" w:space="0" w:color="auto"/>
              <w:left w:val="single" w:sz="4" w:space="0" w:color="auto"/>
              <w:bottom w:val="single" w:sz="4" w:space="0" w:color="auto"/>
              <w:right w:val="single" w:sz="4" w:space="0" w:color="auto"/>
            </w:tcBorders>
          </w:tcPr>
          <w:p w14:paraId="3E97FCCE" w14:textId="77777777" w:rsidR="000E2053" w:rsidRPr="00D6059A" w:rsidRDefault="000E2053" w:rsidP="00D6059A">
            <w:pPr>
              <w:widowControl w:val="0"/>
              <w:spacing w:after="0"/>
              <w:jc w:val="center"/>
              <w:rPr>
                <w:rFonts w:ascii="GHEA Grapalat" w:hAnsi="GHEA Grapalat"/>
                <w:b/>
                <w:sz w:val="14"/>
                <w:szCs w:val="18"/>
              </w:rPr>
            </w:pPr>
            <w:r w:rsidRPr="00D6059A">
              <w:rPr>
                <w:rFonts w:ascii="GHEA Grapalat" w:hAnsi="GHEA Grapalat"/>
                <w:b/>
                <w:sz w:val="14"/>
                <w:szCs w:val="18"/>
              </w:rPr>
              <w:t>2</w:t>
            </w:r>
          </w:p>
        </w:tc>
        <w:tc>
          <w:tcPr>
            <w:tcW w:w="2050" w:type="dxa"/>
            <w:tcBorders>
              <w:top w:val="single" w:sz="4" w:space="0" w:color="auto"/>
              <w:left w:val="single" w:sz="4" w:space="0" w:color="auto"/>
              <w:bottom w:val="single" w:sz="4" w:space="0" w:color="auto"/>
              <w:right w:val="single" w:sz="4" w:space="0" w:color="auto"/>
            </w:tcBorders>
          </w:tcPr>
          <w:p w14:paraId="67CA341D" w14:textId="77777777" w:rsidR="000E2053" w:rsidRPr="00D6059A" w:rsidRDefault="000E2053" w:rsidP="00D6059A">
            <w:pPr>
              <w:widowControl w:val="0"/>
              <w:spacing w:after="0"/>
              <w:jc w:val="center"/>
              <w:rPr>
                <w:rFonts w:ascii="GHEA Grapalat" w:hAnsi="GHEA Grapalat"/>
                <w:b/>
                <w:sz w:val="14"/>
                <w:szCs w:val="18"/>
              </w:rPr>
            </w:pPr>
            <w:r w:rsidRPr="00D6059A">
              <w:rPr>
                <w:rFonts w:ascii="GHEA Grapalat" w:hAnsi="GHEA Grapalat"/>
                <w:b/>
                <w:sz w:val="14"/>
                <w:szCs w:val="18"/>
              </w:rPr>
              <w:t>3</w:t>
            </w:r>
          </w:p>
        </w:tc>
        <w:tc>
          <w:tcPr>
            <w:tcW w:w="3350" w:type="dxa"/>
            <w:tcBorders>
              <w:top w:val="single" w:sz="4" w:space="0" w:color="auto"/>
              <w:left w:val="single" w:sz="4" w:space="0" w:color="auto"/>
              <w:bottom w:val="single" w:sz="4" w:space="0" w:color="auto"/>
              <w:right w:val="single" w:sz="4" w:space="0" w:color="auto"/>
            </w:tcBorders>
          </w:tcPr>
          <w:p w14:paraId="533E2F1A" w14:textId="77777777" w:rsidR="000E2053" w:rsidRPr="00D6059A" w:rsidRDefault="000E2053" w:rsidP="00D6059A">
            <w:pPr>
              <w:widowControl w:val="0"/>
              <w:spacing w:after="0"/>
              <w:jc w:val="center"/>
              <w:rPr>
                <w:rFonts w:ascii="GHEA Grapalat" w:hAnsi="GHEA Grapalat"/>
                <w:b/>
                <w:sz w:val="14"/>
                <w:szCs w:val="18"/>
              </w:rPr>
            </w:pPr>
            <w:r w:rsidRPr="00D6059A">
              <w:rPr>
                <w:rFonts w:ascii="GHEA Grapalat" w:hAnsi="GHEA Grapalat"/>
                <w:b/>
                <w:sz w:val="14"/>
                <w:szCs w:val="18"/>
              </w:rPr>
              <w:t>4</w:t>
            </w:r>
          </w:p>
        </w:tc>
        <w:tc>
          <w:tcPr>
            <w:tcW w:w="2640" w:type="dxa"/>
            <w:tcBorders>
              <w:top w:val="single" w:sz="4" w:space="0" w:color="auto"/>
              <w:left w:val="single" w:sz="4" w:space="0" w:color="auto"/>
              <w:bottom w:val="single" w:sz="4" w:space="0" w:color="auto"/>
              <w:right w:val="single" w:sz="4" w:space="0" w:color="auto"/>
            </w:tcBorders>
          </w:tcPr>
          <w:p w14:paraId="13A1C7DF" w14:textId="77777777" w:rsidR="000E2053" w:rsidRPr="00D6059A" w:rsidRDefault="000E2053" w:rsidP="00D6059A">
            <w:pPr>
              <w:widowControl w:val="0"/>
              <w:spacing w:after="0"/>
              <w:jc w:val="center"/>
              <w:rPr>
                <w:rFonts w:ascii="GHEA Grapalat" w:hAnsi="GHEA Grapalat"/>
                <w:b/>
                <w:sz w:val="14"/>
                <w:szCs w:val="18"/>
              </w:rPr>
            </w:pPr>
            <w:r w:rsidRPr="00D6059A">
              <w:rPr>
                <w:rFonts w:ascii="GHEA Grapalat" w:hAnsi="GHEA Grapalat"/>
                <w:b/>
                <w:sz w:val="14"/>
                <w:szCs w:val="18"/>
              </w:rPr>
              <w:t>5</w:t>
            </w:r>
          </w:p>
        </w:tc>
      </w:tr>
      <w:tr w:rsidR="00D6059A" w:rsidRPr="006927A5" w14:paraId="7A1AEFF3" w14:textId="77777777" w:rsidTr="006D79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5E0E64"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1.</w:t>
            </w:r>
          </w:p>
        </w:tc>
        <w:tc>
          <w:tcPr>
            <w:tcW w:w="1938" w:type="dxa"/>
            <w:tcBorders>
              <w:top w:val="single" w:sz="4" w:space="0" w:color="auto"/>
              <w:left w:val="single" w:sz="4" w:space="0" w:color="auto"/>
              <w:bottom w:val="single" w:sz="4" w:space="0" w:color="auto"/>
              <w:right w:val="single" w:sz="4" w:space="0" w:color="auto"/>
            </w:tcBorders>
          </w:tcPr>
          <w:p w14:paraId="185AD2D8"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6F576B01"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B0EA98"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9248BFB"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на документе заранее заполнено "Платежное требование"</w:t>
            </w:r>
          </w:p>
        </w:tc>
      </w:tr>
      <w:tr w:rsidR="00D6059A" w:rsidRPr="006927A5" w14:paraId="31D449E5" w14:textId="77777777" w:rsidTr="006D79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744053"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2.</w:t>
            </w:r>
          </w:p>
        </w:tc>
        <w:tc>
          <w:tcPr>
            <w:tcW w:w="1938" w:type="dxa"/>
            <w:tcBorders>
              <w:top w:val="single" w:sz="4" w:space="0" w:color="auto"/>
              <w:left w:val="single" w:sz="4" w:space="0" w:color="auto"/>
              <w:bottom w:val="single" w:sz="4" w:space="0" w:color="auto"/>
              <w:right w:val="single" w:sz="4" w:space="0" w:color="auto"/>
            </w:tcBorders>
          </w:tcPr>
          <w:p w14:paraId="64D4A484" w14:textId="77777777" w:rsidR="000E2053" w:rsidRPr="00D6059A" w:rsidRDefault="000E2053" w:rsidP="00D6059A">
            <w:pPr>
              <w:widowControl w:val="0"/>
              <w:spacing w:after="0"/>
              <w:jc w:val="both"/>
              <w:rPr>
                <w:rFonts w:ascii="GHEA Grapalat" w:hAnsi="GHEA Grapalat"/>
                <w:sz w:val="14"/>
                <w:szCs w:val="18"/>
              </w:rPr>
            </w:pPr>
            <w:r w:rsidRPr="00D6059A">
              <w:rPr>
                <w:rFonts w:ascii="GHEA Grapalat" w:hAnsi="GHEA Grapalat"/>
                <w:sz w:val="14"/>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4CB8393D"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78B878"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C49AF3A"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заполняется бенефициаром при представлении платежного требования в банк плательщика</w:t>
            </w:r>
          </w:p>
        </w:tc>
      </w:tr>
      <w:tr w:rsidR="00D6059A" w:rsidRPr="006927A5" w14:paraId="3E2C8AB1" w14:textId="77777777" w:rsidTr="006D79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23998E"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3.</w:t>
            </w:r>
          </w:p>
        </w:tc>
        <w:tc>
          <w:tcPr>
            <w:tcW w:w="1938" w:type="dxa"/>
            <w:tcBorders>
              <w:top w:val="single" w:sz="4" w:space="0" w:color="auto"/>
              <w:left w:val="single" w:sz="4" w:space="0" w:color="auto"/>
              <w:bottom w:val="single" w:sz="4" w:space="0" w:color="auto"/>
              <w:right w:val="single" w:sz="4" w:space="0" w:color="auto"/>
            </w:tcBorders>
          </w:tcPr>
          <w:p w14:paraId="48C69B60" w14:textId="77777777" w:rsidR="000E2053" w:rsidRPr="00D6059A" w:rsidRDefault="000E2053" w:rsidP="00D6059A">
            <w:pPr>
              <w:widowControl w:val="0"/>
              <w:spacing w:after="0"/>
              <w:jc w:val="both"/>
              <w:rPr>
                <w:rFonts w:ascii="GHEA Grapalat" w:hAnsi="GHEA Grapalat"/>
                <w:sz w:val="14"/>
                <w:szCs w:val="18"/>
              </w:rPr>
            </w:pPr>
            <w:r w:rsidRPr="00D6059A">
              <w:rPr>
                <w:rFonts w:ascii="GHEA Grapalat" w:hAnsi="GHEA Grapalat"/>
                <w:sz w:val="14"/>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064393F6"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8FEEED"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обязательно</w:t>
            </w:r>
          </w:p>
          <w:p w14:paraId="51CDDA88" w14:textId="77777777" w:rsidR="000E2053" w:rsidRPr="00D6059A" w:rsidRDefault="000E2053" w:rsidP="00D6059A">
            <w:pPr>
              <w:widowControl w:val="0"/>
              <w:spacing w:after="0"/>
              <w:jc w:val="center"/>
              <w:rPr>
                <w:rFonts w:ascii="GHEA Grapalat" w:hAnsi="GHEA Grapalat"/>
                <w:sz w:val="14"/>
                <w:szCs w:val="18"/>
              </w:rPr>
            </w:pPr>
          </w:p>
        </w:tc>
        <w:tc>
          <w:tcPr>
            <w:tcW w:w="2640" w:type="dxa"/>
            <w:tcBorders>
              <w:top w:val="single" w:sz="4" w:space="0" w:color="auto"/>
              <w:left w:val="single" w:sz="4" w:space="0" w:color="auto"/>
              <w:bottom w:val="single" w:sz="4" w:space="0" w:color="auto"/>
              <w:right w:val="single" w:sz="4" w:space="0" w:color="auto"/>
            </w:tcBorders>
          </w:tcPr>
          <w:p w14:paraId="6145647A"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 xml:space="preserve">заполняется бенефициаром в день представления платежного требования в банк плательщика </w:t>
            </w:r>
          </w:p>
        </w:tc>
      </w:tr>
      <w:tr w:rsidR="00D6059A" w:rsidRPr="00D6059A" w14:paraId="2EEC3B1B" w14:textId="77777777" w:rsidTr="006D79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D17121"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4.</w:t>
            </w:r>
          </w:p>
        </w:tc>
        <w:tc>
          <w:tcPr>
            <w:tcW w:w="1938" w:type="dxa"/>
            <w:tcBorders>
              <w:top w:val="single" w:sz="4" w:space="0" w:color="auto"/>
              <w:left w:val="single" w:sz="4" w:space="0" w:color="auto"/>
              <w:bottom w:val="single" w:sz="4" w:space="0" w:color="auto"/>
              <w:right w:val="single" w:sz="4" w:space="0" w:color="auto"/>
            </w:tcBorders>
          </w:tcPr>
          <w:p w14:paraId="76EDEE1B" w14:textId="77777777" w:rsidR="000E2053" w:rsidRPr="00D6059A" w:rsidRDefault="000E2053" w:rsidP="00D6059A">
            <w:pPr>
              <w:widowControl w:val="0"/>
              <w:spacing w:after="0"/>
              <w:jc w:val="both"/>
              <w:rPr>
                <w:rFonts w:ascii="GHEA Grapalat" w:hAnsi="GHEA Grapalat"/>
                <w:sz w:val="14"/>
                <w:szCs w:val="18"/>
                <w:lang w:val="ru-RU"/>
              </w:rPr>
            </w:pPr>
            <w:r w:rsidRPr="00D6059A">
              <w:rPr>
                <w:rFonts w:ascii="GHEA Grapalat" w:hAnsi="GHEA Grapalat"/>
                <w:sz w:val="14"/>
                <w:szCs w:val="18"/>
                <w:lang w:val="ru-RU"/>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20D469F6"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F1C86E"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обязательно</w:t>
            </w:r>
          </w:p>
          <w:p w14:paraId="49A2D111"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lang w:val="ru-RU"/>
              </w:rPr>
              <w:t xml:space="preserve">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w:t>
            </w:r>
            <w:r w:rsidRPr="00D6059A">
              <w:rPr>
                <w:rFonts w:ascii="GHEA Grapalat" w:hAnsi="GHEA Grapalat"/>
                <w:sz w:val="14"/>
                <w:szCs w:val="18"/>
              </w:rPr>
              <w:t>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063B605B"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заполняется плательщиком</w:t>
            </w:r>
          </w:p>
        </w:tc>
      </w:tr>
      <w:tr w:rsidR="00D6059A" w:rsidRPr="00D6059A" w14:paraId="02527520" w14:textId="77777777" w:rsidTr="006D79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A44F8E"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5.</w:t>
            </w:r>
          </w:p>
        </w:tc>
        <w:tc>
          <w:tcPr>
            <w:tcW w:w="1938" w:type="dxa"/>
            <w:tcBorders>
              <w:top w:val="single" w:sz="4" w:space="0" w:color="auto"/>
              <w:left w:val="single" w:sz="4" w:space="0" w:color="auto"/>
              <w:bottom w:val="single" w:sz="4" w:space="0" w:color="auto"/>
              <w:right w:val="single" w:sz="4" w:space="0" w:color="auto"/>
            </w:tcBorders>
          </w:tcPr>
          <w:p w14:paraId="358CBEC6"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737F70A4"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B11450D"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6092FF21"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заполняется плательщиком</w:t>
            </w:r>
          </w:p>
        </w:tc>
      </w:tr>
      <w:tr w:rsidR="00D6059A" w:rsidRPr="00D6059A" w14:paraId="6CEDB49E" w14:textId="77777777" w:rsidTr="006D79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6401D3"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6.</w:t>
            </w:r>
          </w:p>
        </w:tc>
        <w:tc>
          <w:tcPr>
            <w:tcW w:w="1938" w:type="dxa"/>
            <w:tcBorders>
              <w:top w:val="single" w:sz="4" w:space="0" w:color="auto"/>
              <w:left w:val="single" w:sz="4" w:space="0" w:color="auto"/>
              <w:bottom w:val="single" w:sz="4" w:space="0" w:color="auto"/>
              <w:right w:val="single" w:sz="4" w:space="0" w:color="auto"/>
            </w:tcBorders>
          </w:tcPr>
          <w:p w14:paraId="07A6D426"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26256DC7"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F13913"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обязательно</w:t>
            </w:r>
          </w:p>
          <w:p w14:paraId="35272FD9"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3B63562C"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заполняется плательщиком</w:t>
            </w:r>
          </w:p>
        </w:tc>
      </w:tr>
      <w:tr w:rsidR="00D6059A" w:rsidRPr="00D6059A" w14:paraId="328A4EFA" w14:textId="77777777" w:rsidTr="006D79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36FB0B"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7.</w:t>
            </w:r>
          </w:p>
        </w:tc>
        <w:tc>
          <w:tcPr>
            <w:tcW w:w="1938" w:type="dxa"/>
            <w:tcBorders>
              <w:top w:val="single" w:sz="4" w:space="0" w:color="auto"/>
              <w:left w:val="single" w:sz="4" w:space="0" w:color="auto"/>
              <w:bottom w:val="single" w:sz="4" w:space="0" w:color="auto"/>
              <w:right w:val="single" w:sz="4" w:space="0" w:color="auto"/>
            </w:tcBorders>
          </w:tcPr>
          <w:p w14:paraId="3649D9B2"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4A314F84"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C44A3A"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необязательно</w:t>
            </w:r>
          </w:p>
          <w:p w14:paraId="656073A7"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4041ACAD"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заполняется плательщиком</w:t>
            </w:r>
          </w:p>
        </w:tc>
      </w:tr>
      <w:tr w:rsidR="00D6059A" w:rsidRPr="00D6059A" w14:paraId="51D3E4CE" w14:textId="77777777" w:rsidTr="006D79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049665"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8.</w:t>
            </w:r>
          </w:p>
        </w:tc>
        <w:tc>
          <w:tcPr>
            <w:tcW w:w="1938" w:type="dxa"/>
            <w:tcBorders>
              <w:top w:val="single" w:sz="4" w:space="0" w:color="auto"/>
              <w:left w:val="single" w:sz="4" w:space="0" w:color="auto"/>
              <w:bottom w:val="single" w:sz="4" w:space="0" w:color="auto"/>
              <w:right w:val="single" w:sz="4" w:space="0" w:color="auto"/>
            </w:tcBorders>
          </w:tcPr>
          <w:p w14:paraId="6E0AAF21"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AED6A5E"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1668D8"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необязательно</w:t>
            </w:r>
          </w:p>
          <w:p w14:paraId="03C1185D"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21D05EDC"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заполняется плательщиком</w:t>
            </w:r>
          </w:p>
        </w:tc>
      </w:tr>
      <w:tr w:rsidR="00D6059A" w:rsidRPr="006927A5" w14:paraId="67CAC7DB" w14:textId="77777777" w:rsidTr="006D79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FD863B"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9.</w:t>
            </w:r>
          </w:p>
        </w:tc>
        <w:tc>
          <w:tcPr>
            <w:tcW w:w="1938" w:type="dxa"/>
            <w:tcBorders>
              <w:top w:val="single" w:sz="4" w:space="0" w:color="auto"/>
              <w:left w:val="single" w:sz="4" w:space="0" w:color="auto"/>
              <w:bottom w:val="single" w:sz="4" w:space="0" w:color="auto"/>
              <w:right w:val="single" w:sz="4" w:space="0" w:color="auto"/>
            </w:tcBorders>
          </w:tcPr>
          <w:p w14:paraId="411365A4"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202F271C"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FC318A"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обязательно</w:t>
            </w:r>
          </w:p>
          <w:p w14:paraId="25056934"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lang w:val="ru-RU"/>
              </w:rPr>
              <w:t xml:space="preserve">заполняется наименование лица, являющегося бенефициаром (получателем платежа). </w:t>
            </w:r>
            <w:r w:rsidRPr="00D6059A">
              <w:rPr>
                <w:rFonts w:ascii="GHEA Grapalat" w:hAnsi="GHEA Grapalat"/>
                <w:sz w:val="14"/>
                <w:szCs w:val="18"/>
              </w:rPr>
              <w:t>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5BA1C336"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заранее заполняется бенефициаром — по приглашению</w:t>
            </w:r>
          </w:p>
        </w:tc>
      </w:tr>
      <w:tr w:rsidR="00D6059A" w:rsidRPr="00D6059A" w14:paraId="1077125D" w14:textId="77777777" w:rsidTr="006D79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620335"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10.</w:t>
            </w:r>
          </w:p>
        </w:tc>
        <w:tc>
          <w:tcPr>
            <w:tcW w:w="1938" w:type="dxa"/>
            <w:tcBorders>
              <w:top w:val="single" w:sz="4" w:space="0" w:color="auto"/>
              <w:left w:val="single" w:sz="4" w:space="0" w:color="auto"/>
              <w:bottom w:val="single" w:sz="4" w:space="0" w:color="auto"/>
              <w:right w:val="single" w:sz="4" w:space="0" w:color="auto"/>
            </w:tcBorders>
          </w:tcPr>
          <w:p w14:paraId="7022029C"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63CB0C43"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A24E43"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необязательно</w:t>
            </w:r>
          </w:p>
          <w:p w14:paraId="10A15E13"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9A2AA97"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(не заполняется)</w:t>
            </w:r>
          </w:p>
        </w:tc>
      </w:tr>
      <w:tr w:rsidR="00D6059A" w:rsidRPr="006927A5" w14:paraId="30DA7075" w14:textId="77777777" w:rsidTr="006D79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083368"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11.</w:t>
            </w:r>
          </w:p>
        </w:tc>
        <w:tc>
          <w:tcPr>
            <w:tcW w:w="1938" w:type="dxa"/>
            <w:tcBorders>
              <w:top w:val="single" w:sz="4" w:space="0" w:color="auto"/>
              <w:left w:val="single" w:sz="4" w:space="0" w:color="auto"/>
              <w:bottom w:val="single" w:sz="4" w:space="0" w:color="auto"/>
              <w:right w:val="single" w:sz="4" w:space="0" w:color="auto"/>
            </w:tcBorders>
          </w:tcPr>
          <w:p w14:paraId="2CA8EA69"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67357883"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5D268A"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необязательно</w:t>
            </w:r>
          </w:p>
          <w:p w14:paraId="559C33A7"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64767E5C"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заранее заполняется бенефициаром — по приглашению</w:t>
            </w:r>
          </w:p>
        </w:tc>
      </w:tr>
      <w:tr w:rsidR="00D6059A" w:rsidRPr="006927A5" w14:paraId="2244CEC5" w14:textId="77777777" w:rsidTr="006D79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18F499"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12.</w:t>
            </w:r>
          </w:p>
        </w:tc>
        <w:tc>
          <w:tcPr>
            <w:tcW w:w="1938" w:type="dxa"/>
            <w:tcBorders>
              <w:top w:val="single" w:sz="4" w:space="0" w:color="auto"/>
              <w:left w:val="single" w:sz="4" w:space="0" w:color="auto"/>
              <w:bottom w:val="single" w:sz="4" w:space="0" w:color="auto"/>
              <w:right w:val="single" w:sz="4" w:space="0" w:color="auto"/>
            </w:tcBorders>
          </w:tcPr>
          <w:p w14:paraId="236C5EFC"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0F84B561"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2EF6D1"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1BFB30D"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заранее заполняется бенефициаром — по приглашению</w:t>
            </w:r>
          </w:p>
        </w:tc>
      </w:tr>
      <w:tr w:rsidR="00D6059A" w:rsidRPr="006927A5" w14:paraId="7AF3BD23" w14:textId="77777777" w:rsidTr="006D79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BD1543"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13.</w:t>
            </w:r>
          </w:p>
        </w:tc>
        <w:tc>
          <w:tcPr>
            <w:tcW w:w="1938" w:type="dxa"/>
            <w:tcBorders>
              <w:top w:val="single" w:sz="4" w:space="0" w:color="auto"/>
              <w:left w:val="single" w:sz="4" w:space="0" w:color="auto"/>
              <w:bottom w:val="single" w:sz="4" w:space="0" w:color="auto"/>
              <w:right w:val="single" w:sz="4" w:space="0" w:color="auto"/>
            </w:tcBorders>
          </w:tcPr>
          <w:p w14:paraId="24E57FF0"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1369D070"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6E1FA5"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обязательно</w:t>
            </w:r>
          </w:p>
          <w:p w14:paraId="64C0D74E"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5510A76C"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заранее заполняется бенефициаром — по приглашению</w:t>
            </w:r>
          </w:p>
        </w:tc>
      </w:tr>
      <w:tr w:rsidR="00D6059A" w:rsidRPr="00D6059A" w14:paraId="049A6CFB" w14:textId="77777777" w:rsidTr="006D79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ABDEEC"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14.</w:t>
            </w:r>
          </w:p>
        </w:tc>
        <w:tc>
          <w:tcPr>
            <w:tcW w:w="1938" w:type="dxa"/>
            <w:tcBorders>
              <w:top w:val="single" w:sz="4" w:space="0" w:color="auto"/>
              <w:left w:val="single" w:sz="4" w:space="0" w:color="auto"/>
              <w:bottom w:val="single" w:sz="4" w:space="0" w:color="auto"/>
              <w:right w:val="single" w:sz="4" w:space="0" w:color="auto"/>
            </w:tcBorders>
          </w:tcPr>
          <w:p w14:paraId="239403A4"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005C6075"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ED0C9E"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обязательно</w:t>
            </w:r>
          </w:p>
          <w:p w14:paraId="0B09F85F"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188A16D3"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 xml:space="preserve">заполняется плательщиком </w:t>
            </w:r>
          </w:p>
        </w:tc>
      </w:tr>
      <w:tr w:rsidR="00D6059A" w:rsidRPr="006927A5" w14:paraId="1565FE83" w14:textId="77777777" w:rsidTr="006D79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5381DF"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15.</w:t>
            </w:r>
          </w:p>
        </w:tc>
        <w:tc>
          <w:tcPr>
            <w:tcW w:w="1938" w:type="dxa"/>
            <w:tcBorders>
              <w:top w:val="single" w:sz="4" w:space="0" w:color="auto"/>
              <w:left w:val="single" w:sz="4" w:space="0" w:color="auto"/>
              <w:bottom w:val="single" w:sz="4" w:space="0" w:color="auto"/>
              <w:right w:val="single" w:sz="4" w:space="0" w:color="auto"/>
            </w:tcBorders>
          </w:tcPr>
          <w:p w14:paraId="25AA13B1"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8C23250"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10E5B4"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необязательно</w:t>
            </w:r>
          </w:p>
          <w:p w14:paraId="2C48FE89"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 xml:space="preserve">(предусмотрена для частичного акцепта </w:t>
            </w:r>
            <w:r w:rsidRPr="00D6059A">
              <w:rPr>
                <w:rFonts w:ascii="GHEA Grapalat" w:hAnsi="GHEA Grapalat"/>
                <w:sz w:val="14"/>
                <w:szCs w:val="18"/>
                <w:lang w:val="ru-RU"/>
              </w:rPr>
              <w:lastRenderedPageBreak/>
              <w:t>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759A6F0"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lastRenderedPageBreak/>
              <w:t>(не заполняется и не применяется)</w:t>
            </w:r>
          </w:p>
        </w:tc>
      </w:tr>
      <w:tr w:rsidR="00D6059A" w:rsidRPr="00D6059A" w14:paraId="4576FCE5" w14:textId="77777777" w:rsidTr="006D79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E19959"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16.</w:t>
            </w:r>
          </w:p>
        </w:tc>
        <w:tc>
          <w:tcPr>
            <w:tcW w:w="1938" w:type="dxa"/>
            <w:tcBorders>
              <w:top w:val="single" w:sz="4" w:space="0" w:color="auto"/>
              <w:left w:val="single" w:sz="4" w:space="0" w:color="auto"/>
              <w:bottom w:val="single" w:sz="4" w:space="0" w:color="auto"/>
              <w:right w:val="single" w:sz="4" w:space="0" w:color="auto"/>
            </w:tcBorders>
          </w:tcPr>
          <w:p w14:paraId="5DC48FD2"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58CE56BC"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E25644"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C146517"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заполняется плательщиком</w:t>
            </w:r>
          </w:p>
        </w:tc>
      </w:tr>
      <w:tr w:rsidR="00D6059A" w:rsidRPr="006927A5" w14:paraId="00E6AAC9" w14:textId="77777777" w:rsidTr="006D79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D0B95B"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17.</w:t>
            </w:r>
          </w:p>
        </w:tc>
        <w:tc>
          <w:tcPr>
            <w:tcW w:w="1938" w:type="dxa"/>
            <w:tcBorders>
              <w:top w:val="single" w:sz="4" w:space="0" w:color="auto"/>
              <w:left w:val="single" w:sz="4" w:space="0" w:color="auto"/>
              <w:bottom w:val="single" w:sz="4" w:space="0" w:color="auto"/>
              <w:right w:val="single" w:sz="4" w:space="0" w:color="auto"/>
            </w:tcBorders>
          </w:tcPr>
          <w:p w14:paraId="62639B91"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2253FCC5"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14D082"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388FD4E2"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заранее заполняется бенефициаром — по приглашению</w:t>
            </w:r>
          </w:p>
        </w:tc>
      </w:tr>
      <w:tr w:rsidR="00D6059A" w:rsidRPr="00D6059A" w14:paraId="4FA5360E" w14:textId="77777777" w:rsidTr="006D79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329BD7"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18.</w:t>
            </w:r>
          </w:p>
        </w:tc>
        <w:tc>
          <w:tcPr>
            <w:tcW w:w="1938" w:type="dxa"/>
            <w:tcBorders>
              <w:top w:val="single" w:sz="4" w:space="0" w:color="auto"/>
              <w:left w:val="single" w:sz="4" w:space="0" w:color="auto"/>
              <w:bottom w:val="single" w:sz="4" w:space="0" w:color="auto"/>
              <w:right w:val="single" w:sz="4" w:space="0" w:color="auto"/>
            </w:tcBorders>
          </w:tcPr>
          <w:p w14:paraId="2C915123"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5DE27C60"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CA4A19"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обязательно</w:t>
            </w:r>
          </w:p>
          <w:p w14:paraId="6F8993B8"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0BF4F69A"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заполняется бенефициаром</w:t>
            </w:r>
          </w:p>
        </w:tc>
      </w:tr>
      <w:tr w:rsidR="00D6059A" w:rsidRPr="00D6059A" w14:paraId="20D76334" w14:textId="77777777" w:rsidTr="006D79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179533" w14:textId="77777777" w:rsidR="000E2053" w:rsidRPr="00D6059A" w:rsidDel="0010680B"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19.</w:t>
            </w:r>
          </w:p>
        </w:tc>
        <w:tc>
          <w:tcPr>
            <w:tcW w:w="1938" w:type="dxa"/>
            <w:tcBorders>
              <w:top w:val="single" w:sz="4" w:space="0" w:color="auto"/>
              <w:left w:val="single" w:sz="4" w:space="0" w:color="auto"/>
              <w:bottom w:val="single" w:sz="4" w:space="0" w:color="auto"/>
              <w:right w:val="single" w:sz="4" w:space="0" w:color="auto"/>
            </w:tcBorders>
          </w:tcPr>
          <w:p w14:paraId="73C37E65"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2DD4E3BA"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3113EF" w14:textId="77777777" w:rsidR="000E2053" w:rsidRPr="00D6059A" w:rsidRDefault="000E2053" w:rsidP="00D6059A">
            <w:pPr>
              <w:widowControl w:val="0"/>
              <w:spacing w:after="0"/>
              <w:jc w:val="center"/>
              <w:rPr>
                <w:rFonts w:ascii="GHEA Grapalat" w:hAnsi="GHEA Grapalat" w:cs="Sylfaen"/>
                <w:sz w:val="14"/>
                <w:szCs w:val="18"/>
                <w:lang w:val="ru-RU"/>
              </w:rPr>
            </w:pPr>
            <w:r w:rsidRPr="00D6059A">
              <w:rPr>
                <w:rFonts w:ascii="GHEA Grapalat" w:hAnsi="GHEA Grapalat"/>
                <w:sz w:val="14"/>
                <w:szCs w:val="18"/>
                <w:lang w:val="ru-RU"/>
              </w:rPr>
              <w:t xml:space="preserve">обязательно </w:t>
            </w:r>
          </w:p>
          <w:p w14:paraId="04D6AEF7" w14:textId="77777777" w:rsidR="000E2053" w:rsidRPr="00D6059A" w:rsidRDefault="000E2053" w:rsidP="00D6059A">
            <w:pPr>
              <w:widowControl w:val="0"/>
              <w:spacing w:after="0"/>
              <w:jc w:val="center"/>
              <w:rPr>
                <w:rFonts w:ascii="GHEA Grapalat" w:hAnsi="GHEA Grapalat" w:cs="Sylfaen"/>
                <w:sz w:val="14"/>
                <w:szCs w:val="18"/>
                <w:lang w:val="ru-RU"/>
              </w:rPr>
            </w:pPr>
            <w:r w:rsidRPr="00D6059A">
              <w:rPr>
                <w:rFonts w:ascii="GHEA Grapalat" w:hAnsi="GHEA Grapalat"/>
                <w:sz w:val="14"/>
                <w:szCs w:val="18"/>
                <w:lang w:val="ru-RU"/>
              </w:rPr>
              <w:t xml:space="preserve">заполняются слова "акцептованный платеж", </w:t>
            </w:r>
          </w:p>
          <w:p w14:paraId="3B02E5DD"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79392899"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 xml:space="preserve">заранее заполняется бенефициаром </w:t>
            </w:r>
          </w:p>
        </w:tc>
      </w:tr>
      <w:tr w:rsidR="00D6059A" w:rsidRPr="00D6059A" w14:paraId="4EC4A50C" w14:textId="77777777" w:rsidTr="006D79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0591D8"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20.</w:t>
            </w:r>
          </w:p>
        </w:tc>
        <w:tc>
          <w:tcPr>
            <w:tcW w:w="1938" w:type="dxa"/>
            <w:tcBorders>
              <w:top w:val="single" w:sz="4" w:space="0" w:color="auto"/>
              <w:left w:val="single" w:sz="4" w:space="0" w:color="auto"/>
              <w:bottom w:val="single" w:sz="4" w:space="0" w:color="auto"/>
              <w:right w:val="single" w:sz="4" w:space="0" w:color="auto"/>
            </w:tcBorders>
          </w:tcPr>
          <w:p w14:paraId="2AB8B7AE"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0B6B4823"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BB1A7E"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необязательно</w:t>
            </w:r>
          </w:p>
          <w:p w14:paraId="7DF41AF4"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заполняется количество страниц прилагаемых к Требованию документов, которые должны быть предоставлены плательщику (банку плательщика)</w:t>
            </w:r>
          </w:p>
          <w:p w14:paraId="18BAF1E9"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56DF4771"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заполняется бенефициаром</w:t>
            </w:r>
          </w:p>
        </w:tc>
      </w:tr>
      <w:tr w:rsidR="00D6059A" w:rsidRPr="000E6943" w14:paraId="25D1B685" w14:textId="77777777" w:rsidTr="006D79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FCA5E2"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21.а.</w:t>
            </w:r>
          </w:p>
        </w:tc>
        <w:tc>
          <w:tcPr>
            <w:tcW w:w="1938" w:type="dxa"/>
            <w:tcBorders>
              <w:top w:val="single" w:sz="4" w:space="0" w:color="auto"/>
              <w:left w:val="single" w:sz="4" w:space="0" w:color="auto"/>
              <w:bottom w:val="single" w:sz="4" w:space="0" w:color="auto"/>
              <w:right w:val="single" w:sz="4" w:space="0" w:color="auto"/>
            </w:tcBorders>
          </w:tcPr>
          <w:p w14:paraId="3F74B7DA"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BBDFD7C"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B26F57"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обязательно</w:t>
            </w:r>
          </w:p>
          <w:p w14:paraId="526628A8"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34329CE2"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 xml:space="preserve">подписывается плательщиком или </w:t>
            </w:r>
          </w:p>
          <w:p w14:paraId="14B95A81"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проставляется электронная подпись плательщика</w:t>
            </w:r>
          </w:p>
        </w:tc>
      </w:tr>
      <w:tr w:rsidR="00D6059A" w:rsidRPr="00E14C17" w14:paraId="2CC86BF5" w14:textId="77777777" w:rsidTr="006D79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53D3DF"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21.б.</w:t>
            </w:r>
          </w:p>
        </w:tc>
        <w:tc>
          <w:tcPr>
            <w:tcW w:w="1938" w:type="dxa"/>
            <w:tcBorders>
              <w:top w:val="single" w:sz="4" w:space="0" w:color="auto"/>
              <w:left w:val="single" w:sz="4" w:space="0" w:color="auto"/>
              <w:bottom w:val="single" w:sz="4" w:space="0" w:color="auto"/>
              <w:right w:val="single" w:sz="4" w:space="0" w:color="auto"/>
            </w:tcBorders>
          </w:tcPr>
          <w:p w14:paraId="1FF3FDC3"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6E5ADD1B"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E148A6"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 xml:space="preserve">обязательно: </w:t>
            </w:r>
          </w:p>
          <w:p w14:paraId="13ACDB41"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при наличии печати, когда плательщик представляет Требование в бумажной форме</w:t>
            </w:r>
          </w:p>
          <w:p w14:paraId="69640302" w14:textId="77777777" w:rsidR="000E2053" w:rsidRPr="00D6059A" w:rsidRDefault="000E2053" w:rsidP="00D6059A">
            <w:pPr>
              <w:widowControl w:val="0"/>
              <w:spacing w:after="0"/>
              <w:jc w:val="center"/>
              <w:rPr>
                <w:rFonts w:ascii="GHEA Grapalat" w:hAnsi="GHEA Grapalat"/>
                <w:sz w:val="14"/>
                <w:szCs w:val="18"/>
                <w:lang w:val="ru-RU"/>
              </w:rPr>
            </w:pPr>
          </w:p>
        </w:tc>
        <w:tc>
          <w:tcPr>
            <w:tcW w:w="2640" w:type="dxa"/>
            <w:tcBorders>
              <w:top w:val="single" w:sz="4" w:space="0" w:color="auto"/>
              <w:left w:val="single" w:sz="4" w:space="0" w:color="auto"/>
              <w:bottom w:val="single" w:sz="4" w:space="0" w:color="auto"/>
              <w:right w:val="single" w:sz="4" w:space="0" w:color="auto"/>
            </w:tcBorders>
          </w:tcPr>
          <w:p w14:paraId="3CD45EFC"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 xml:space="preserve">скрепляется печатью плательщика </w:t>
            </w:r>
          </w:p>
          <w:p w14:paraId="3A4CBBAB"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при представлении в бумажной форме</w:t>
            </w:r>
          </w:p>
        </w:tc>
      </w:tr>
      <w:tr w:rsidR="00D6059A" w:rsidRPr="00D6059A" w14:paraId="7A37B882" w14:textId="77777777" w:rsidTr="006D79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E271DE"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22.а.</w:t>
            </w:r>
          </w:p>
        </w:tc>
        <w:tc>
          <w:tcPr>
            <w:tcW w:w="1938" w:type="dxa"/>
            <w:tcBorders>
              <w:top w:val="single" w:sz="4" w:space="0" w:color="auto"/>
              <w:left w:val="single" w:sz="4" w:space="0" w:color="auto"/>
              <w:bottom w:val="single" w:sz="4" w:space="0" w:color="auto"/>
              <w:right w:val="single" w:sz="4" w:space="0" w:color="auto"/>
            </w:tcBorders>
          </w:tcPr>
          <w:p w14:paraId="4D371FA6"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56C60084"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0EA04C"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 xml:space="preserve">обязательно: </w:t>
            </w:r>
          </w:p>
          <w:p w14:paraId="1D283D02"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2BB92E73"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подписывается бенефициаром</w:t>
            </w:r>
          </w:p>
        </w:tc>
      </w:tr>
      <w:tr w:rsidR="00D6059A" w:rsidRPr="00E14C17" w14:paraId="0168FC81" w14:textId="77777777" w:rsidTr="006D79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AE3F0C"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22.б.</w:t>
            </w:r>
          </w:p>
        </w:tc>
        <w:tc>
          <w:tcPr>
            <w:tcW w:w="1938" w:type="dxa"/>
            <w:tcBorders>
              <w:top w:val="single" w:sz="4" w:space="0" w:color="auto"/>
              <w:left w:val="single" w:sz="4" w:space="0" w:color="auto"/>
              <w:bottom w:val="single" w:sz="4" w:space="0" w:color="auto"/>
              <w:right w:val="single" w:sz="4" w:space="0" w:color="auto"/>
            </w:tcBorders>
          </w:tcPr>
          <w:p w14:paraId="25B597E3"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4290A1DA"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9DFF7D"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 xml:space="preserve">обязательно: </w:t>
            </w:r>
          </w:p>
          <w:p w14:paraId="655F2956"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0EC1BAA9"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 xml:space="preserve">скрепляется печатью бенефициара </w:t>
            </w:r>
          </w:p>
          <w:p w14:paraId="3922A6E2"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при представлении в банк в бумажной форме</w:t>
            </w:r>
          </w:p>
        </w:tc>
      </w:tr>
      <w:tr w:rsidR="00D6059A" w:rsidRPr="00E14C17" w14:paraId="37F6E7E8" w14:textId="77777777" w:rsidTr="006D79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AB9085"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23.а.</w:t>
            </w:r>
          </w:p>
        </w:tc>
        <w:tc>
          <w:tcPr>
            <w:tcW w:w="1938" w:type="dxa"/>
            <w:tcBorders>
              <w:top w:val="single" w:sz="4" w:space="0" w:color="auto"/>
              <w:left w:val="single" w:sz="4" w:space="0" w:color="auto"/>
              <w:bottom w:val="single" w:sz="4" w:space="0" w:color="auto"/>
              <w:right w:val="single" w:sz="4" w:space="0" w:color="auto"/>
            </w:tcBorders>
          </w:tcPr>
          <w:p w14:paraId="57D405DF"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BF23342"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A55B12"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обязательно</w:t>
            </w:r>
          </w:p>
          <w:p w14:paraId="03A39131"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505BB80" w14:textId="77777777" w:rsidR="000E2053" w:rsidRPr="00D6059A" w:rsidRDefault="000E2053" w:rsidP="00D6059A">
            <w:pPr>
              <w:widowControl w:val="0"/>
              <w:spacing w:after="0"/>
              <w:jc w:val="center"/>
              <w:rPr>
                <w:rFonts w:ascii="GHEA Grapalat" w:hAnsi="GHEA Grapalat"/>
                <w:sz w:val="14"/>
                <w:szCs w:val="18"/>
                <w:lang w:val="ru-RU"/>
              </w:rPr>
            </w:pPr>
          </w:p>
        </w:tc>
      </w:tr>
      <w:tr w:rsidR="00D6059A" w:rsidRPr="00E14C17" w14:paraId="5B692A75" w14:textId="77777777" w:rsidTr="006D79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2B70EC"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23.б.</w:t>
            </w:r>
          </w:p>
        </w:tc>
        <w:tc>
          <w:tcPr>
            <w:tcW w:w="1938" w:type="dxa"/>
            <w:tcBorders>
              <w:top w:val="single" w:sz="4" w:space="0" w:color="auto"/>
              <w:left w:val="single" w:sz="4" w:space="0" w:color="auto"/>
              <w:bottom w:val="single" w:sz="4" w:space="0" w:color="auto"/>
              <w:right w:val="single" w:sz="4" w:space="0" w:color="auto"/>
            </w:tcBorders>
          </w:tcPr>
          <w:p w14:paraId="1B97C5B5"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28887E88"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6AEFB7"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обязательно</w:t>
            </w:r>
          </w:p>
          <w:p w14:paraId="7C7AFDD1"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5683FED" w14:textId="77777777" w:rsidR="000E2053" w:rsidRPr="00D6059A" w:rsidRDefault="000E2053" w:rsidP="00D6059A">
            <w:pPr>
              <w:widowControl w:val="0"/>
              <w:spacing w:after="0"/>
              <w:jc w:val="center"/>
              <w:rPr>
                <w:rFonts w:ascii="GHEA Grapalat" w:hAnsi="GHEA Grapalat"/>
                <w:sz w:val="14"/>
                <w:szCs w:val="18"/>
                <w:lang w:val="ru-RU"/>
              </w:rPr>
            </w:pPr>
          </w:p>
        </w:tc>
      </w:tr>
      <w:tr w:rsidR="00D6059A" w:rsidRPr="00E14C17" w14:paraId="4CE1A37A" w14:textId="77777777" w:rsidTr="006D79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8EAFA8"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23.в</w:t>
            </w:r>
          </w:p>
        </w:tc>
        <w:tc>
          <w:tcPr>
            <w:tcW w:w="1938" w:type="dxa"/>
            <w:tcBorders>
              <w:top w:val="single" w:sz="4" w:space="0" w:color="auto"/>
              <w:left w:val="single" w:sz="4" w:space="0" w:color="auto"/>
              <w:bottom w:val="single" w:sz="4" w:space="0" w:color="auto"/>
              <w:right w:val="single" w:sz="4" w:space="0" w:color="auto"/>
            </w:tcBorders>
          </w:tcPr>
          <w:p w14:paraId="38F5A21D"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42590388"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E95FCE"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обязательно</w:t>
            </w:r>
          </w:p>
          <w:p w14:paraId="730D5526"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6188819F" w14:textId="77777777" w:rsidR="000E2053" w:rsidRPr="00D6059A" w:rsidRDefault="000E2053" w:rsidP="00D6059A">
            <w:pPr>
              <w:widowControl w:val="0"/>
              <w:spacing w:after="0"/>
              <w:jc w:val="center"/>
              <w:rPr>
                <w:rFonts w:ascii="GHEA Grapalat" w:hAnsi="GHEA Grapalat"/>
                <w:sz w:val="14"/>
                <w:szCs w:val="18"/>
                <w:lang w:val="ru-RU"/>
              </w:rPr>
            </w:pPr>
          </w:p>
        </w:tc>
      </w:tr>
      <w:tr w:rsidR="00D6059A" w:rsidRPr="00E14C17" w14:paraId="118A5483" w14:textId="77777777" w:rsidTr="006D79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495CAF"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24.а.</w:t>
            </w:r>
          </w:p>
        </w:tc>
        <w:tc>
          <w:tcPr>
            <w:tcW w:w="1938" w:type="dxa"/>
            <w:tcBorders>
              <w:top w:val="single" w:sz="4" w:space="0" w:color="auto"/>
              <w:left w:val="single" w:sz="4" w:space="0" w:color="auto"/>
              <w:bottom w:val="single" w:sz="4" w:space="0" w:color="auto"/>
              <w:right w:val="single" w:sz="4" w:space="0" w:color="auto"/>
            </w:tcBorders>
          </w:tcPr>
          <w:p w14:paraId="2475657D"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 xml:space="preserve">подпись сотрудника финансовой организации (филиала), обслуживающей </w:t>
            </w:r>
            <w:r w:rsidRPr="00D6059A">
              <w:rPr>
                <w:rFonts w:ascii="GHEA Grapalat" w:hAnsi="GHEA Grapalat"/>
                <w:sz w:val="14"/>
                <w:szCs w:val="18"/>
                <w:lang w:val="ru-RU"/>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14:paraId="46C343ED"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4C11BAEE"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необязательно</w:t>
            </w:r>
          </w:p>
          <w:p w14:paraId="5F3D2283"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 xml:space="preserve">заполняется при представлении Платежного требования в обслуживающую бенефициара финансовую организацию, где подпись </w:t>
            </w:r>
            <w:r w:rsidRPr="00D6059A">
              <w:rPr>
                <w:rFonts w:ascii="GHEA Grapalat" w:hAnsi="GHEA Grapalat"/>
                <w:sz w:val="14"/>
                <w:szCs w:val="18"/>
                <w:lang w:val="ru-RU"/>
              </w:rPr>
              <w:lastRenderedPageBreak/>
              <w:t>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761E490" w14:textId="77777777" w:rsidR="000E2053" w:rsidRPr="00D6059A" w:rsidRDefault="000E2053" w:rsidP="00D6059A">
            <w:pPr>
              <w:widowControl w:val="0"/>
              <w:spacing w:after="0"/>
              <w:jc w:val="center"/>
              <w:rPr>
                <w:rFonts w:ascii="GHEA Grapalat" w:hAnsi="GHEA Grapalat"/>
                <w:sz w:val="14"/>
                <w:szCs w:val="18"/>
                <w:lang w:val="ru-RU"/>
              </w:rPr>
            </w:pPr>
          </w:p>
        </w:tc>
      </w:tr>
      <w:tr w:rsidR="00D6059A" w:rsidRPr="00E14C17" w14:paraId="11BC0FC2" w14:textId="77777777" w:rsidTr="006D79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D8E429"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24.б.</w:t>
            </w:r>
          </w:p>
        </w:tc>
        <w:tc>
          <w:tcPr>
            <w:tcW w:w="1938" w:type="dxa"/>
            <w:tcBorders>
              <w:top w:val="single" w:sz="4" w:space="0" w:color="auto"/>
              <w:left w:val="single" w:sz="4" w:space="0" w:color="auto"/>
              <w:bottom w:val="single" w:sz="4" w:space="0" w:color="auto"/>
              <w:right w:val="single" w:sz="4" w:space="0" w:color="auto"/>
            </w:tcBorders>
          </w:tcPr>
          <w:p w14:paraId="55B59FB5"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3BCC00B"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2035F1"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необязательно</w:t>
            </w:r>
          </w:p>
          <w:p w14:paraId="4DC2577C"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3A3107B" w14:textId="77777777" w:rsidR="000E2053" w:rsidRPr="00D6059A" w:rsidRDefault="000E2053" w:rsidP="00D6059A">
            <w:pPr>
              <w:widowControl w:val="0"/>
              <w:spacing w:after="0"/>
              <w:jc w:val="center"/>
              <w:rPr>
                <w:rFonts w:ascii="GHEA Grapalat" w:hAnsi="GHEA Grapalat"/>
                <w:sz w:val="14"/>
                <w:szCs w:val="18"/>
                <w:lang w:val="ru-RU"/>
              </w:rPr>
            </w:pPr>
          </w:p>
        </w:tc>
      </w:tr>
      <w:tr w:rsidR="000E2053" w:rsidRPr="00E14C17" w14:paraId="44C58265" w14:textId="77777777" w:rsidTr="006D7900">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B54D7B"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24.в</w:t>
            </w:r>
          </w:p>
        </w:tc>
        <w:tc>
          <w:tcPr>
            <w:tcW w:w="1938" w:type="dxa"/>
            <w:tcBorders>
              <w:top w:val="single" w:sz="4" w:space="0" w:color="auto"/>
              <w:left w:val="single" w:sz="4" w:space="0" w:color="auto"/>
              <w:bottom w:val="single" w:sz="4" w:space="0" w:color="auto"/>
              <w:right w:val="single" w:sz="4" w:space="0" w:color="auto"/>
            </w:tcBorders>
          </w:tcPr>
          <w:p w14:paraId="246A56E1"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E93BE7F" w14:textId="77777777" w:rsidR="000E2053" w:rsidRPr="00D6059A" w:rsidRDefault="000E2053" w:rsidP="00D6059A">
            <w:pPr>
              <w:widowControl w:val="0"/>
              <w:spacing w:after="0"/>
              <w:jc w:val="center"/>
              <w:rPr>
                <w:rFonts w:ascii="GHEA Grapalat" w:hAnsi="GHEA Grapalat"/>
                <w:sz w:val="14"/>
                <w:szCs w:val="18"/>
              </w:rPr>
            </w:pPr>
            <w:r w:rsidRPr="00D6059A">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FFCFED"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необязательно</w:t>
            </w:r>
          </w:p>
          <w:p w14:paraId="04D87D02" w14:textId="77777777" w:rsidR="000E2053" w:rsidRPr="00D6059A" w:rsidRDefault="000E2053" w:rsidP="00D6059A">
            <w:pPr>
              <w:widowControl w:val="0"/>
              <w:spacing w:after="0"/>
              <w:jc w:val="center"/>
              <w:rPr>
                <w:rFonts w:ascii="GHEA Grapalat" w:hAnsi="GHEA Grapalat"/>
                <w:sz w:val="14"/>
                <w:szCs w:val="18"/>
                <w:lang w:val="ru-RU"/>
              </w:rPr>
            </w:pPr>
            <w:r w:rsidRPr="00D6059A">
              <w:rPr>
                <w:rFonts w:ascii="GHEA Grapalat" w:hAnsi="GHEA Grapalat"/>
                <w:sz w:val="14"/>
                <w:szCs w:val="18"/>
                <w:lang w:val="ru-RU"/>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0407B44" w14:textId="77777777" w:rsidR="000E2053" w:rsidRPr="00D6059A" w:rsidRDefault="000E2053" w:rsidP="00D6059A">
            <w:pPr>
              <w:widowControl w:val="0"/>
              <w:spacing w:after="0"/>
              <w:jc w:val="center"/>
              <w:rPr>
                <w:rFonts w:ascii="GHEA Grapalat" w:hAnsi="GHEA Grapalat"/>
                <w:sz w:val="14"/>
                <w:szCs w:val="18"/>
                <w:lang w:val="ru-RU"/>
              </w:rPr>
            </w:pPr>
          </w:p>
        </w:tc>
      </w:tr>
    </w:tbl>
    <w:p w14:paraId="68283A5A" w14:textId="77777777" w:rsidR="000E2053" w:rsidRPr="00D6059A" w:rsidRDefault="000E2053" w:rsidP="00D6059A">
      <w:pPr>
        <w:widowControl w:val="0"/>
        <w:spacing w:after="0"/>
        <w:ind w:left="567" w:right="565"/>
        <w:jc w:val="center"/>
        <w:rPr>
          <w:rFonts w:ascii="GHEA Grapalat" w:hAnsi="GHEA Grapalat"/>
          <w:b/>
          <w:sz w:val="20"/>
          <w:lang w:val="ru-RU"/>
        </w:rPr>
      </w:pPr>
    </w:p>
    <w:p w14:paraId="6A5378DE" w14:textId="77777777" w:rsidR="000E2053" w:rsidRPr="00D6059A" w:rsidRDefault="000E2053" w:rsidP="00D6059A">
      <w:pPr>
        <w:widowControl w:val="0"/>
        <w:spacing w:after="0"/>
        <w:ind w:left="567" w:right="565"/>
        <w:jc w:val="center"/>
        <w:rPr>
          <w:rFonts w:ascii="GHEA Grapalat" w:hAnsi="GHEA Grapalat"/>
          <w:b/>
          <w:sz w:val="20"/>
          <w:lang w:val="ru-RU"/>
        </w:rPr>
      </w:pPr>
    </w:p>
    <w:p w14:paraId="1F50C540" w14:textId="77777777" w:rsidR="000E2053" w:rsidRPr="00D6059A" w:rsidRDefault="000E2053" w:rsidP="00D6059A">
      <w:pPr>
        <w:widowControl w:val="0"/>
        <w:spacing w:after="0"/>
        <w:ind w:left="567" w:right="565"/>
        <w:jc w:val="center"/>
        <w:rPr>
          <w:rFonts w:ascii="GHEA Grapalat" w:hAnsi="GHEA Grapalat"/>
          <w:b/>
          <w:sz w:val="20"/>
          <w:lang w:val="ru-RU"/>
        </w:rPr>
      </w:pPr>
    </w:p>
    <w:p w14:paraId="78ABF19A" w14:textId="77777777" w:rsidR="000E2053" w:rsidRPr="00D6059A" w:rsidRDefault="000E2053" w:rsidP="00D6059A">
      <w:pPr>
        <w:widowControl w:val="0"/>
        <w:spacing w:after="0"/>
        <w:ind w:left="567" w:right="565"/>
        <w:jc w:val="center"/>
        <w:rPr>
          <w:rFonts w:ascii="GHEA Grapalat" w:hAnsi="GHEA Grapalat"/>
          <w:b/>
          <w:sz w:val="20"/>
          <w:lang w:val="ru-RU"/>
        </w:rPr>
      </w:pPr>
    </w:p>
    <w:p w14:paraId="77609A7A" w14:textId="77777777" w:rsidR="000E2053" w:rsidRPr="00D6059A" w:rsidRDefault="000E2053" w:rsidP="00D6059A">
      <w:pPr>
        <w:widowControl w:val="0"/>
        <w:spacing w:after="0"/>
        <w:ind w:left="567" w:right="565"/>
        <w:jc w:val="center"/>
        <w:rPr>
          <w:rFonts w:ascii="GHEA Grapalat" w:hAnsi="GHEA Grapalat"/>
          <w:b/>
          <w:sz w:val="20"/>
          <w:lang w:val="ru-RU"/>
        </w:rPr>
      </w:pPr>
    </w:p>
    <w:p w14:paraId="50132C23" w14:textId="77777777" w:rsidR="000E2053" w:rsidRPr="00D6059A" w:rsidRDefault="000E2053" w:rsidP="00D6059A">
      <w:pPr>
        <w:widowControl w:val="0"/>
        <w:spacing w:after="0"/>
        <w:ind w:left="567" w:right="565"/>
        <w:jc w:val="center"/>
        <w:rPr>
          <w:rFonts w:ascii="GHEA Grapalat" w:hAnsi="GHEA Grapalat"/>
          <w:b/>
          <w:sz w:val="20"/>
          <w:lang w:val="ru-RU"/>
        </w:rPr>
      </w:pPr>
    </w:p>
    <w:p w14:paraId="0A911143" w14:textId="77777777" w:rsidR="000E2053" w:rsidRPr="00D6059A" w:rsidRDefault="000E2053" w:rsidP="00D6059A">
      <w:pPr>
        <w:widowControl w:val="0"/>
        <w:spacing w:after="0"/>
        <w:ind w:left="567" w:right="565"/>
        <w:jc w:val="center"/>
        <w:rPr>
          <w:rFonts w:ascii="GHEA Grapalat" w:hAnsi="GHEA Grapalat"/>
          <w:b/>
          <w:sz w:val="20"/>
          <w:lang w:val="ru-RU"/>
        </w:rPr>
      </w:pPr>
    </w:p>
    <w:p w14:paraId="7A4FE2F2" w14:textId="77777777" w:rsidR="000E2053" w:rsidRPr="00D6059A" w:rsidRDefault="000E2053" w:rsidP="00D6059A">
      <w:pPr>
        <w:widowControl w:val="0"/>
        <w:spacing w:after="0"/>
        <w:ind w:left="567" w:right="565"/>
        <w:jc w:val="center"/>
        <w:rPr>
          <w:rFonts w:ascii="GHEA Grapalat" w:hAnsi="GHEA Grapalat"/>
          <w:b/>
          <w:sz w:val="20"/>
          <w:lang w:val="ru-RU"/>
        </w:rPr>
      </w:pPr>
    </w:p>
    <w:p w14:paraId="65C2532D" w14:textId="77777777" w:rsidR="000E2053" w:rsidRPr="00D6059A" w:rsidRDefault="000E2053" w:rsidP="00D6059A">
      <w:pPr>
        <w:widowControl w:val="0"/>
        <w:spacing w:after="0"/>
        <w:ind w:left="567" w:right="565"/>
        <w:jc w:val="center"/>
        <w:rPr>
          <w:rFonts w:ascii="GHEA Grapalat" w:hAnsi="GHEA Grapalat"/>
          <w:b/>
          <w:sz w:val="20"/>
          <w:lang w:val="ru-RU"/>
        </w:rPr>
      </w:pPr>
    </w:p>
    <w:p w14:paraId="6AFDC986" w14:textId="77777777" w:rsidR="000E2053" w:rsidRPr="00D6059A" w:rsidRDefault="000E2053" w:rsidP="00D6059A">
      <w:pPr>
        <w:widowControl w:val="0"/>
        <w:spacing w:after="0"/>
        <w:ind w:left="567" w:right="565"/>
        <w:jc w:val="center"/>
        <w:rPr>
          <w:rFonts w:ascii="GHEA Grapalat" w:hAnsi="GHEA Grapalat"/>
          <w:b/>
          <w:sz w:val="20"/>
          <w:lang w:val="ru-RU"/>
        </w:rPr>
      </w:pPr>
    </w:p>
    <w:p w14:paraId="25291444" w14:textId="77777777" w:rsidR="000E2053" w:rsidRPr="00D6059A" w:rsidRDefault="000E2053" w:rsidP="00D6059A">
      <w:pPr>
        <w:widowControl w:val="0"/>
        <w:spacing w:after="0"/>
        <w:jc w:val="both"/>
        <w:rPr>
          <w:rFonts w:ascii="GHEA Grapalat" w:hAnsi="GHEA Grapalat"/>
          <w:sz w:val="20"/>
          <w:lang w:val="ru-RU"/>
        </w:rPr>
      </w:pPr>
      <w:r w:rsidRPr="00D6059A">
        <w:rPr>
          <w:rFonts w:ascii="GHEA Grapalat" w:hAnsi="GHEA Grapalat"/>
          <w:sz w:val="20"/>
          <w:lang w:val="ru-RU"/>
        </w:rPr>
        <w:br w:type="page"/>
      </w:r>
    </w:p>
    <w:p w14:paraId="33FB2E79" w14:textId="77777777" w:rsidR="000E2053" w:rsidRPr="00D6059A" w:rsidRDefault="000E2053" w:rsidP="00D6059A">
      <w:pPr>
        <w:pStyle w:val="norm"/>
        <w:widowControl w:val="0"/>
        <w:spacing w:line="276" w:lineRule="auto"/>
        <w:ind w:firstLine="540"/>
        <w:jc w:val="right"/>
        <w:rPr>
          <w:rFonts w:ascii="GHEA Grapalat" w:hAnsi="GHEA Grapalat" w:cs="Sylfaen"/>
          <w:b/>
          <w:sz w:val="20"/>
          <w:szCs w:val="24"/>
          <w:lang w:val="ru-RU"/>
        </w:rPr>
      </w:pPr>
      <w:r w:rsidRPr="00D6059A">
        <w:rPr>
          <w:rFonts w:ascii="GHEA Grapalat" w:hAnsi="GHEA Grapalat"/>
          <w:b/>
          <w:sz w:val="20"/>
          <w:szCs w:val="24"/>
          <w:lang w:val="ru-RU"/>
        </w:rPr>
        <w:lastRenderedPageBreak/>
        <w:t>Приложение № 6</w:t>
      </w:r>
    </w:p>
    <w:p w14:paraId="4632B385" w14:textId="3DE3F8AE" w:rsidR="000E2053" w:rsidRPr="00D6059A" w:rsidRDefault="000E2053" w:rsidP="00D6059A">
      <w:pPr>
        <w:pStyle w:val="BodyTextIndent3"/>
        <w:widowControl w:val="0"/>
        <w:spacing w:line="276" w:lineRule="auto"/>
        <w:ind w:firstLine="540"/>
        <w:jc w:val="right"/>
        <w:rPr>
          <w:rFonts w:ascii="GHEA Grapalat" w:hAnsi="GHEA Grapalat" w:cs="Sylfaen"/>
          <w:b/>
          <w:szCs w:val="24"/>
          <w:lang w:val="ru-RU"/>
        </w:rPr>
      </w:pPr>
      <w:r w:rsidRPr="00D6059A">
        <w:rPr>
          <w:rFonts w:ascii="GHEA Grapalat" w:hAnsi="GHEA Grapalat"/>
          <w:b/>
          <w:szCs w:val="24"/>
          <w:lang w:val="ru-RU"/>
        </w:rPr>
        <w:t>к Приглашению на запрос катировок</w:t>
      </w:r>
      <w:r w:rsidRPr="00D6059A">
        <w:rPr>
          <w:rFonts w:ascii="GHEA Grapalat" w:hAnsi="GHEA Grapalat" w:cs="Sylfaen"/>
          <w:b/>
          <w:szCs w:val="24"/>
          <w:lang w:val="ru-RU"/>
        </w:rPr>
        <w:br/>
      </w:r>
      <w:r w:rsidRPr="00D6059A">
        <w:rPr>
          <w:rFonts w:ascii="GHEA Grapalat" w:hAnsi="GHEA Grapalat"/>
          <w:b/>
          <w:szCs w:val="24"/>
          <w:lang w:val="ru-RU"/>
        </w:rPr>
        <w:t xml:space="preserve">под кодом </w:t>
      </w:r>
      <w:r w:rsidR="00135B75" w:rsidRPr="00D6059A">
        <w:rPr>
          <w:rFonts w:ascii="GHEA Grapalat" w:hAnsi="GHEA Grapalat"/>
          <w:b/>
          <w:szCs w:val="24"/>
        </w:rPr>
        <w:t>ՓՍՍ</w:t>
      </w:r>
      <w:r w:rsidR="00135B75" w:rsidRPr="00D6059A">
        <w:rPr>
          <w:rFonts w:ascii="GHEA Grapalat" w:hAnsi="GHEA Grapalat"/>
          <w:b/>
          <w:szCs w:val="24"/>
          <w:lang w:val="ru-RU"/>
        </w:rPr>
        <w:t>-</w:t>
      </w:r>
      <w:r w:rsidR="00135B75" w:rsidRPr="00D6059A">
        <w:rPr>
          <w:rFonts w:ascii="GHEA Grapalat" w:hAnsi="GHEA Grapalat"/>
          <w:b/>
          <w:szCs w:val="24"/>
        </w:rPr>
        <w:t>ԳՀԾՁԲ</w:t>
      </w:r>
      <w:r w:rsidR="00135B75" w:rsidRPr="00D6059A">
        <w:rPr>
          <w:rFonts w:ascii="GHEA Grapalat" w:hAnsi="GHEA Grapalat"/>
          <w:b/>
          <w:szCs w:val="24"/>
          <w:lang w:val="ru-RU"/>
        </w:rPr>
        <w:t>-2021/13</w:t>
      </w:r>
    </w:p>
    <w:p w14:paraId="221DCDCF" w14:textId="77777777" w:rsidR="000E2053" w:rsidRPr="00D6059A" w:rsidRDefault="000E2053" w:rsidP="00D6059A">
      <w:pPr>
        <w:widowControl w:val="0"/>
        <w:spacing w:after="0"/>
        <w:ind w:firstLine="540"/>
        <w:jc w:val="right"/>
        <w:rPr>
          <w:rFonts w:ascii="GHEA Grapalat" w:hAnsi="GHEA Grapalat"/>
          <w:i/>
          <w:sz w:val="20"/>
          <w:lang w:val="ru-RU"/>
        </w:rPr>
      </w:pPr>
    </w:p>
    <w:p w14:paraId="6C6D4587" w14:textId="58D18840" w:rsidR="000E2053" w:rsidRPr="00D6059A" w:rsidRDefault="000E2053" w:rsidP="00D6059A">
      <w:pPr>
        <w:widowControl w:val="0"/>
        <w:spacing w:after="0"/>
        <w:jc w:val="center"/>
        <w:rPr>
          <w:rFonts w:ascii="GHEA Grapalat" w:hAnsi="GHEA Grapalat" w:cs="Times Armenian"/>
          <w:b/>
          <w:sz w:val="20"/>
          <w:lang w:val="ru-RU"/>
        </w:rPr>
      </w:pPr>
      <w:r w:rsidRPr="00D6059A">
        <w:rPr>
          <w:rFonts w:ascii="GHEA Grapalat" w:hAnsi="GHEA Grapalat"/>
          <w:b/>
          <w:sz w:val="20"/>
          <w:lang w:val="ru-RU"/>
        </w:rPr>
        <w:t xml:space="preserve">ДОГОВОР </w:t>
      </w:r>
      <w:r w:rsidR="00E7424B" w:rsidRPr="00D6059A">
        <w:rPr>
          <w:rFonts w:ascii="GHEA Grapalat" w:hAnsi="GHEA Grapalat"/>
          <w:b/>
          <w:sz w:val="20"/>
          <w:lang w:val="ru-RU"/>
        </w:rPr>
        <w:t xml:space="preserve">ГОСУДАРСТВЕННОЙ ЗАКУПКИ </w:t>
      </w:r>
      <w:r w:rsidR="00E7424B" w:rsidRPr="00D6059A">
        <w:rPr>
          <w:rFonts w:ascii="GHEA Grapalat" w:hAnsi="GHEA Grapalat"/>
          <w:b/>
          <w:sz w:val="20"/>
          <w:lang w:val="ru-RU"/>
        </w:rPr>
        <w:br/>
        <w:t>НА ПРЕДОСТАВЛЕНИЕ УСЛУГ ПО ОБСЛУЖИВАНИЮ ВОЛОКОННО-ОПТИЧЕСКИХ, СЕТЕВЫХ И МЕДНЫХ КАБЕЛЕЙ ДЛЯ НУЖД ЗАО "ПАРКИНГ СИТИ СЕРВИС</w:t>
      </w:r>
      <w:r w:rsidRPr="00D6059A">
        <w:rPr>
          <w:rFonts w:ascii="GHEA Grapalat" w:hAnsi="GHEA Grapalat"/>
          <w:b/>
          <w:sz w:val="20"/>
          <w:lang w:val="ru-RU"/>
        </w:rPr>
        <w:t>"</w:t>
      </w:r>
    </w:p>
    <w:p w14:paraId="37114940" w14:textId="2F901D36" w:rsidR="000E2053" w:rsidRPr="00D6059A" w:rsidRDefault="000E2053" w:rsidP="00D6059A">
      <w:pPr>
        <w:widowControl w:val="0"/>
        <w:spacing w:after="0"/>
        <w:jc w:val="center"/>
        <w:rPr>
          <w:rFonts w:ascii="GHEA Grapalat" w:hAnsi="GHEA Grapalat"/>
          <w:b/>
          <w:sz w:val="20"/>
        </w:rPr>
      </w:pPr>
      <w:r w:rsidRPr="00D6059A">
        <w:rPr>
          <w:rFonts w:ascii="GHEA Grapalat" w:hAnsi="GHEA Grapalat"/>
          <w:b/>
          <w:sz w:val="20"/>
        </w:rPr>
        <w:t xml:space="preserve">№ </w:t>
      </w:r>
      <w:r w:rsidR="00135B75" w:rsidRPr="00D6059A">
        <w:rPr>
          <w:rFonts w:ascii="GHEA Grapalat" w:hAnsi="GHEA Grapalat"/>
          <w:b/>
          <w:sz w:val="20"/>
          <w:lang w:val="hy-AM"/>
        </w:rPr>
        <w:t>ՓՍՍ-ԳՀԾՁԲ-2021/13</w:t>
      </w:r>
    </w:p>
    <w:p w14:paraId="2D33E3CF" w14:textId="77777777" w:rsidR="000E2053" w:rsidRPr="00D6059A" w:rsidRDefault="000E2053" w:rsidP="00D6059A">
      <w:pPr>
        <w:widowControl w:val="0"/>
        <w:spacing w:after="0"/>
        <w:ind w:firstLine="540"/>
        <w:jc w:val="center"/>
        <w:rPr>
          <w:rFonts w:ascii="GHEA Grapalat" w:hAnsi="GHEA Grapalat"/>
          <w:b/>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0E2053" w:rsidRPr="00D6059A" w14:paraId="14AB9094" w14:textId="77777777" w:rsidTr="006D7900">
        <w:tc>
          <w:tcPr>
            <w:tcW w:w="4643" w:type="dxa"/>
          </w:tcPr>
          <w:p w14:paraId="3AB74195" w14:textId="77777777" w:rsidR="000E2053" w:rsidRPr="00D6059A" w:rsidRDefault="000E2053" w:rsidP="00D6059A">
            <w:pPr>
              <w:widowControl w:val="0"/>
              <w:spacing w:after="0"/>
              <w:ind w:left="567" w:firstLine="540"/>
              <w:rPr>
                <w:rFonts w:ascii="GHEA Grapalat" w:hAnsi="GHEA Grapalat"/>
                <w:b/>
                <w:sz w:val="20"/>
                <w:u w:val="single"/>
                <w:lang w:val="en-US"/>
              </w:rPr>
            </w:pPr>
            <w:r w:rsidRPr="00D6059A">
              <w:rPr>
                <w:rFonts w:ascii="GHEA Grapalat" w:hAnsi="GHEA Grapalat"/>
                <w:sz w:val="20"/>
              </w:rPr>
              <w:t>г</w:t>
            </w:r>
            <w:r w:rsidRPr="00D6059A">
              <w:rPr>
                <w:rFonts w:ascii="GHEA Grapalat" w:hAnsi="GHEA Grapalat"/>
                <w:sz w:val="20"/>
                <w:lang w:val="en-US"/>
              </w:rPr>
              <w:t>. Ереван</w:t>
            </w:r>
          </w:p>
        </w:tc>
        <w:tc>
          <w:tcPr>
            <w:tcW w:w="4644" w:type="dxa"/>
          </w:tcPr>
          <w:p w14:paraId="235BD29D" w14:textId="694D94CC" w:rsidR="000E2053" w:rsidRPr="00D6059A" w:rsidRDefault="000E2053" w:rsidP="00D6059A">
            <w:pPr>
              <w:widowControl w:val="0"/>
              <w:tabs>
                <w:tab w:val="left" w:pos="1701"/>
                <w:tab w:val="left" w:pos="2552"/>
                <w:tab w:val="left" w:pos="8865"/>
              </w:tabs>
              <w:spacing w:after="0"/>
              <w:ind w:firstLine="540"/>
              <w:jc w:val="right"/>
              <w:rPr>
                <w:rFonts w:ascii="GHEA Grapalat" w:hAnsi="GHEA Grapalat" w:cs="Sylfaen"/>
                <w:sz w:val="20"/>
                <w:lang w:val="en-US"/>
              </w:rPr>
            </w:pPr>
            <w:r w:rsidRPr="00D6059A">
              <w:rPr>
                <w:rFonts w:ascii="GHEA Grapalat" w:hAnsi="GHEA Grapalat"/>
                <w:sz w:val="20"/>
              </w:rPr>
              <w:t>"</w:t>
            </w:r>
            <w:r w:rsidRPr="00D6059A">
              <w:rPr>
                <w:rFonts w:ascii="GHEA Grapalat" w:hAnsi="GHEA Grapalat"/>
                <w:sz w:val="20"/>
              </w:rPr>
              <w:tab/>
              <w:t>" 20</w:t>
            </w:r>
            <w:r w:rsidRPr="00D6059A">
              <w:rPr>
                <w:rFonts w:ascii="GHEA Grapalat" w:hAnsi="GHEA Grapalat"/>
                <w:sz w:val="20"/>
                <w:lang w:val="en-US"/>
              </w:rPr>
              <w:t>2</w:t>
            </w:r>
            <w:r w:rsidR="009451BE" w:rsidRPr="00D6059A">
              <w:rPr>
                <w:rFonts w:ascii="GHEA Grapalat" w:hAnsi="GHEA Grapalat"/>
                <w:sz w:val="20"/>
              </w:rPr>
              <w:t>1</w:t>
            </w:r>
            <w:r w:rsidRPr="00D6059A">
              <w:rPr>
                <w:rFonts w:ascii="GHEA Grapalat" w:hAnsi="GHEA Grapalat"/>
                <w:sz w:val="20"/>
                <w:lang w:val="en-US"/>
              </w:rPr>
              <w:t>г</w:t>
            </w:r>
            <w:r w:rsidRPr="00D6059A">
              <w:rPr>
                <w:rFonts w:ascii="GHEA Grapalat" w:hAnsi="GHEA Grapalat"/>
                <w:sz w:val="20"/>
              </w:rPr>
              <w:t>.</w:t>
            </w:r>
          </w:p>
        </w:tc>
      </w:tr>
    </w:tbl>
    <w:p w14:paraId="14D63271" w14:textId="77777777" w:rsidR="000E2053" w:rsidRPr="00D6059A" w:rsidRDefault="000E2053" w:rsidP="00D6059A">
      <w:pPr>
        <w:widowControl w:val="0"/>
        <w:spacing w:after="0"/>
        <w:ind w:firstLine="540"/>
        <w:jc w:val="center"/>
        <w:rPr>
          <w:rFonts w:ascii="GHEA Grapalat" w:hAnsi="GHEA Grapalat"/>
          <w:b/>
          <w:sz w:val="20"/>
          <w:u w:val="single"/>
        </w:rPr>
      </w:pPr>
    </w:p>
    <w:p w14:paraId="7859E71F" w14:textId="77777777" w:rsidR="000E2053" w:rsidRPr="00D6059A" w:rsidRDefault="000E2053" w:rsidP="00D6059A">
      <w:pPr>
        <w:widowControl w:val="0"/>
        <w:spacing w:after="0"/>
        <w:ind w:firstLine="540"/>
        <w:jc w:val="both"/>
        <w:rPr>
          <w:rFonts w:ascii="GHEA Grapalat" w:hAnsi="GHEA Grapalat"/>
          <w:sz w:val="20"/>
          <w:lang w:val="ru-RU"/>
        </w:rPr>
      </w:pPr>
      <w:r w:rsidRPr="00D6059A">
        <w:rPr>
          <w:rFonts w:ascii="GHEA Grapalat" w:hAnsi="GHEA Grapalat"/>
          <w:sz w:val="20"/>
          <w:lang w:val="ru-RU"/>
        </w:rPr>
        <w:t>ЗАО "Паркинг Сити Сервис", в лице директора В. Арутюняна, действующего на основании устава компании, (далее — "Заказчик), с одной стороны, и</w:t>
      </w:r>
      <w:r w:rsidRPr="00D6059A">
        <w:rPr>
          <w:rFonts w:ascii="Courier New" w:hAnsi="Courier New" w:cs="Courier New"/>
          <w:sz w:val="20"/>
        </w:rPr>
        <w:t> </w:t>
      </w:r>
      <w:r w:rsidRPr="00D6059A">
        <w:rPr>
          <w:rFonts w:ascii="GHEA Grapalat" w:hAnsi="GHEA Grapalat"/>
          <w:sz w:val="20"/>
          <w:lang w:val="ru-RU"/>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2C049ACE" w14:textId="77777777" w:rsidR="000E2053" w:rsidRPr="00D6059A" w:rsidRDefault="000E2053" w:rsidP="00D6059A">
      <w:pPr>
        <w:widowControl w:val="0"/>
        <w:spacing w:after="0"/>
        <w:ind w:firstLine="540"/>
        <w:jc w:val="both"/>
        <w:rPr>
          <w:rFonts w:ascii="GHEA Grapalat" w:hAnsi="GHEA Grapalat"/>
          <w:i/>
          <w:sz w:val="20"/>
          <w:lang w:val="ru-RU"/>
        </w:rPr>
      </w:pPr>
    </w:p>
    <w:p w14:paraId="47B3A521" w14:textId="77777777" w:rsidR="000E2053" w:rsidRPr="00D6059A" w:rsidRDefault="000E2053" w:rsidP="00D6059A">
      <w:pPr>
        <w:spacing w:after="0"/>
        <w:ind w:firstLine="540"/>
        <w:jc w:val="center"/>
        <w:rPr>
          <w:rFonts w:ascii="GHEA Grapalat" w:hAnsi="GHEA Grapalat"/>
          <w:b/>
          <w:sz w:val="20"/>
          <w:lang w:val="ru-RU"/>
        </w:rPr>
      </w:pPr>
      <w:r w:rsidRPr="00D6059A">
        <w:rPr>
          <w:rFonts w:ascii="GHEA Grapalat" w:hAnsi="GHEA Grapalat"/>
          <w:b/>
          <w:sz w:val="20"/>
          <w:lang w:val="ru-RU"/>
        </w:rPr>
        <w:t>1. ПРЕДМЕТ ДОГОВОРА</w:t>
      </w:r>
    </w:p>
    <w:p w14:paraId="51D2CA17" w14:textId="7899B752" w:rsidR="000E2053" w:rsidRPr="00D6059A" w:rsidRDefault="000E2053" w:rsidP="00D6059A">
      <w:pPr>
        <w:widowControl w:val="0"/>
        <w:tabs>
          <w:tab w:val="left" w:pos="1134"/>
        </w:tabs>
        <w:spacing w:after="0"/>
        <w:ind w:firstLine="540"/>
        <w:jc w:val="both"/>
        <w:rPr>
          <w:rFonts w:ascii="GHEA Grapalat" w:hAnsi="GHEA Grapalat" w:cs="Sylfaen"/>
          <w:sz w:val="20"/>
          <w:lang w:val="ru-RU"/>
        </w:rPr>
      </w:pPr>
      <w:r w:rsidRPr="00D6059A">
        <w:rPr>
          <w:rFonts w:ascii="GHEA Grapalat" w:hAnsi="GHEA Grapalat"/>
          <w:sz w:val="20"/>
          <w:lang w:val="ru-RU"/>
        </w:rPr>
        <w:t>1.1.</w:t>
      </w:r>
      <w:r w:rsidRPr="00D6059A">
        <w:rPr>
          <w:rFonts w:ascii="GHEA Grapalat" w:hAnsi="GHEA Grapalat"/>
          <w:sz w:val="20"/>
          <w:lang w:val="ru-RU"/>
        </w:rPr>
        <w:tab/>
        <w:t xml:space="preserve">Заказчик поручает, а Исполнитель принимает обязательство по предоставлению </w:t>
      </w:r>
      <w:r w:rsidR="00034679" w:rsidRPr="00D6059A">
        <w:rPr>
          <w:rFonts w:ascii="GHEA Grapalat" w:hAnsi="GHEA Grapalat"/>
          <w:b/>
          <w:i/>
          <w:sz w:val="20"/>
          <w:lang w:val="ru-RU"/>
        </w:rPr>
        <w:t>услуг по обслуживанию волоконно-оптических, сетевых и медных кабелей</w:t>
      </w:r>
      <w:r w:rsidRPr="00D6059A">
        <w:rPr>
          <w:rFonts w:ascii="GHEA Grapalat" w:hAnsi="GHEA Grapalat"/>
          <w:b/>
          <w:i/>
          <w:sz w:val="20"/>
          <w:lang w:val="ru-RU"/>
        </w:rPr>
        <w:t xml:space="preserve"> </w:t>
      </w:r>
      <w:r w:rsidRPr="00D6059A">
        <w:rPr>
          <w:rFonts w:ascii="GHEA Grapalat" w:hAnsi="GHEA Grapalat"/>
          <w:sz w:val="20"/>
          <w:lang w:val="ru-RU"/>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1E9FABCD" w14:textId="77777777" w:rsidR="000E2053" w:rsidRPr="00D6059A" w:rsidRDefault="000E2053" w:rsidP="00D6059A">
      <w:pPr>
        <w:widowControl w:val="0"/>
        <w:tabs>
          <w:tab w:val="left" w:pos="1134"/>
        </w:tabs>
        <w:spacing w:after="0"/>
        <w:ind w:firstLine="540"/>
        <w:jc w:val="both"/>
        <w:rPr>
          <w:rFonts w:ascii="GHEA Grapalat" w:hAnsi="GHEA Grapalat"/>
          <w:sz w:val="20"/>
          <w:lang w:val="ru-RU"/>
        </w:rPr>
      </w:pPr>
      <w:r w:rsidRPr="00D6059A">
        <w:rPr>
          <w:rFonts w:ascii="GHEA Grapalat" w:hAnsi="GHEA Grapalat"/>
          <w:sz w:val="20"/>
          <w:lang w:val="ru-RU"/>
        </w:rPr>
        <w:t>1.2.</w:t>
      </w:r>
      <w:r w:rsidRPr="00D6059A">
        <w:rPr>
          <w:rFonts w:ascii="GHEA Grapalat" w:hAnsi="GHEA Grapalat"/>
          <w:sz w:val="20"/>
          <w:lang w:val="ru-RU"/>
        </w:rPr>
        <w:tab/>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14:paraId="6E8E89F9" w14:textId="77777777" w:rsidR="000E2053" w:rsidRPr="00D6059A" w:rsidRDefault="000E2053" w:rsidP="00D6059A">
      <w:pPr>
        <w:widowControl w:val="0"/>
        <w:tabs>
          <w:tab w:val="left" w:pos="1134"/>
        </w:tabs>
        <w:spacing w:after="0"/>
        <w:ind w:firstLine="540"/>
        <w:jc w:val="center"/>
        <w:rPr>
          <w:rFonts w:ascii="GHEA Grapalat" w:hAnsi="GHEA Grapalat"/>
          <w:sz w:val="20"/>
          <w:lang w:val="ru-RU"/>
        </w:rPr>
      </w:pPr>
    </w:p>
    <w:p w14:paraId="6D4FFFA1" w14:textId="77777777" w:rsidR="000E2053" w:rsidRPr="00D6059A" w:rsidRDefault="000E2053" w:rsidP="00D6059A">
      <w:pPr>
        <w:widowControl w:val="0"/>
        <w:tabs>
          <w:tab w:val="left" w:pos="1134"/>
        </w:tabs>
        <w:spacing w:after="0"/>
        <w:ind w:firstLine="540"/>
        <w:jc w:val="center"/>
        <w:rPr>
          <w:rFonts w:ascii="GHEA Grapalat" w:hAnsi="GHEA Grapalat" w:cs="Sylfaen"/>
          <w:b/>
          <w:smallCaps/>
          <w:sz w:val="20"/>
          <w:lang w:val="ru-RU"/>
        </w:rPr>
      </w:pPr>
      <w:r w:rsidRPr="00D6059A">
        <w:rPr>
          <w:rFonts w:ascii="GHEA Grapalat" w:hAnsi="GHEA Grapalat"/>
          <w:b/>
          <w:smallCaps/>
          <w:sz w:val="20"/>
          <w:lang w:val="ru-RU"/>
        </w:rPr>
        <w:t>2. ПРАВА И ОБЯЗАННОСТИ СТОРОН</w:t>
      </w:r>
    </w:p>
    <w:p w14:paraId="310EAC2A" w14:textId="77777777" w:rsidR="000E2053" w:rsidRPr="00D6059A" w:rsidRDefault="000E2053" w:rsidP="00D6059A">
      <w:pPr>
        <w:widowControl w:val="0"/>
        <w:tabs>
          <w:tab w:val="left" w:pos="1134"/>
        </w:tabs>
        <w:spacing w:after="0"/>
        <w:ind w:firstLine="540"/>
        <w:jc w:val="both"/>
        <w:rPr>
          <w:rFonts w:ascii="GHEA Grapalat" w:hAnsi="GHEA Grapalat" w:cs="Sylfaen"/>
          <w:sz w:val="20"/>
          <w:lang w:val="ru-RU"/>
        </w:rPr>
      </w:pPr>
      <w:r w:rsidRPr="00D6059A">
        <w:rPr>
          <w:rFonts w:ascii="GHEA Grapalat" w:hAnsi="GHEA Grapalat"/>
          <w:sz w:val="20"/>
          <w:lang w:val="ru-RU"/>
        </w:rPr>
        <w:t>2.1.</w:t>
      </w:r>
      <w:r w:rsidRPr="00D6059A">
        <w:rPr>
          <w:rFonts w:ascii="GHEA Grapalat" w:hAnsi="GHEA Grapalat"/>
          <w:sz w:val="20"/>
          <w:lang w:val="ru-RU"/>
        </w:rPr>
        <w:tab/>
        <w:t>Заказчик имеет право:</w:t>
      </w:r>
    </w:p>
    <w:p w14:paraId="1AEF97A9" w14:textId="77777777" w:rsidR="000E2053" w:rsidRPr="00D6059A" w:rsidRDefault="000E2053" w:rsidP="00D6059A">
      <w:pPr>
        <w:widowControl w:val="0"/>
        <w:tabs>
          <w:tab w:val="left" w:pos="1276"/>
        </w:tabs>
        <w:spacing w:after="0"/>
        <w:ind w:firstLine="540"/>
        <w:jc w:val="both"/>
        <w:rPr>
          <w:rFonts w:ascii="GHEA Grapalat" w:hAnsi="GHEA Grapalat" w:cs="Sylfaen"/>
          <w:sz w:val="20"/>
          <w:lang w:val="ru-RU"/>
        </w:rPr>
      </w:pPr>
      <w:r w:rsidRPr="00D6059A">
        <w:rPr>
          <w:rFonts w:ascii="GHEA Grapalat" w:hAnsi="GHEA Grapalat"/>
          <w:sz w:val="20"/>
          <w:lang w:val="ru-RU"/>
        </w:rPr>
        <w:t>2.1.1.</w:t>
      </w:r>
      <w:r w:rsidRPr="00D6059A">
        <w:rPr>
          <w:rFonts w:ascii="GHEA Grapalat" w:hAnsi="GHEA Grapalat"/>
          <w:sz w:val="20"/>
          <w:lang w:val="ru-RU"/>
        </w:rPr>
        <w:tab/>
        <w:t>В любое время проверять ход и качество предоставляемой Исполнителем услуги, без вмешательства в деятельность Исполнителя.</w:t>
      </w:r>
    </w:p>
    <w:p w14:paraId="7499DE0C" w14:textId="77777777" w:rsidR="000E2053" w:rsidRPr="00D6059A" w:rsidRDefault="000E2053" w:rsidP="00D6059A">
      <w:pPr>
        <w:widowControl w:val="0"/>
        <w:tabs>
          <w:tab w:val="left" w:pos="1276"/>
        </w:tabs>
        <w:spacing w:after="0"/>
        <w:ind w:firstLine="540"/>
        <w:jc w:val="both"/>
        <w:rPr>
          <w:rFonts w:ascii="GHEA Grapalat" w:hAnsi="GHEA Grapalat"/>
          <w:sz w:val="20"/>
          <w:lang w:val="ru-RU"/>
        </w:rPr>
      </w:pPr>
      <w:r w:rsidRPr="00D6059A">
        <w:rPr>
          <w:rFonts w:ascii="GHEA Grapalat" w:hAnsi="GHEA Grapalat"/>
          <w:sz w:val="20"/>
          <w:lang w:val="ru-RU"/>
        </w:rPr>
        <w:t>2.1.2.</w:t>
      </w:r>
      <w:r w:rsidRPr="00D6059A">
        <w:rPr>
          <w:rFonts w:ascii="GHEA Grapalat" w:hAnsi="GHEA Grapalat"/>
          <w:sz w:val="20"/>
          <w:lang w:val="ru-RU"/>
        </w:rPr>
        <w:tab/>
        <w:t xml:space="preserve">Если предоставлена услуга, не соответствующая Технической характеристике-графику закупки, указанной в Приложении № 1 к договору: </w:t>
      </w:r>
    </w:p>
    <w:p w14:paraId="4DE86047" w14:textId="77777777" w:rsidR="000E2053" w:rsidRPr="00D6059A" w:rsidRDefault="000E2053" w:rsidP="00D6059A">
      <w:pPr>
        <w:widowControl w:val="0"/>
        <w:tabs>
          <w:tab w:val="left" w:pos="810"/>
        </w:tabs>
        <w:spacing w:after="0"/>
        <w:ind w:firstLine="540"/>
        <w:jc w:val="both"/>
        <w:rPr>
          <w:rFonts w:ascii="GHEA Grapalat" w:hAnsi="GHEA Grapalat"/>
          <w:sz w:val="20"/>
          <w:lang w:val="ru-RU"/>
        </w:rPr>
      </w:pPr>
      <w:r w:rsidRPr="00D6059A">
        <w:rPr>
          <w:rFonts w:ascii="GHEA Grapalat" w:hAnsi="GHEA Grapalat"/>
          <w:sz w:val="20"/>
          <w:lang w:val="ru-RU"/>
        </w:rPr>
        <w:t>а)</w:t>
      </w:r>
      <w:r w:rsidRPr="00D6059A">
        <w:rPr>
          <w:rFonts w:ascii="GHEA Grapalat" w:hAnsi="GHEA Grapalat"/>
          <w:sz w:val="20"/>
          <w:lang w:val="ru-RU"/>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p>
    <w:p w14:paraId="66C26F9D" w14:textId="4754AAC9" w:rsidR="000E2053" w:rsidRPr="00D6059A" w:rsidRDefault="000E2053" w:rsidP="00D6059A">
      <w:pPr>
        <w:widowControl w:val="0"/>
        <w:tabs>
          <w:tab w:val="left" w:pos="810"/>
          <w:tab w:val="left" w:pos="1080"/>
        </w:tabs>
        <w:spacing w:after="0"/>
        <w:ind w:firstLine="540"/>
        <w:jc w:val="both"/>
        <w:rPr>
          <w:rFonts w:ascii="GHEA Grapalat" w:hAnsi="GHEA Grapalat"/>
          <w:sz w:val="20"/>
          <w:lang w:val="ru-RU"/>
        </w:rPr>
      </w:pPr>
      <w:r w:rsidRPr="00D6059A">
        <w:rPr>
          <w:rFonts w:ascii="GHEA Grapalat" w:hAnsi="GHEA Grapalat"/>
          <w:sz w:val="20"/>
          <w:lang w:val="ru-RU"/>
        </w:rPr>
        <w:t>б)</w:t>
      </w:r>
      <w:r w:rsidRPr="00D6059A">
        <w:rPr>
          <w:rFonts w:ascii="GHEA Grapalat" w:hAnsi="GHEA Grapalat"/>
          <w:sz w:val="20"/>
          <w:lang w:val="ru-RU"/>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w:t>
      </w:r>
      <w:r w:rsidR="009451BE" w:rsidRPr="00D6059A">
        <w:rPr>
          <w:rFonts w:ascii="GHEA Grapalat" w:hAnsi="GHEA Grapalat"/>
          <w:sz w:val="20"/>
          <w:lang w:val="hy-AM"/>
        </w:rPr>
        <w:t xml:space="preserve"> </w:t>
      </w:r>
      <w:r w:rsidR="009451BE" w:rsidRPr="00D6059A">
        <w:rPr>
          <w:rFonts w:ascii="GHEA Grapalat" w:hAnsi="GHEA Grapalat"/>
          <w:sz w:val="20"/>
          <w:lang w:val="ru-RU"/>
        </w:rPr>
        <w:t>и 5.2.1</w:t>
      </w:r>
      <w:r w:rsidRPr="00D6059A">
        <w:rPr>
          <w:rFonts w:ascii="GHEA Grapalat" w:hAnsi="GHEA Grapalat"/>
          <w:sz w:val="20"/>
          <w:lang w:val="ru-RU"/>
        </w:rPr>
        <w:t xml:space="preserve"> договора штрафа.</w:t>
      </w:r>
    </w:p>
    <w:p w14:paraId="4C40C27C" w14:textId="77777777" w:rsidR="000E2053" w:rsidRPr="00D6059A" w:rsidRDefault="000E2053" w:rsidP="00D6059A">
      <w:pPr>
        <w:widowControl w:val="0"/>
        <w:tabs>
          <w:tab w:val="left" w:pos="810"/>
          <w:tab w:val="left" w:pos="1276"/>
        </w:tabs>
        <w:spacing w:after="0"/>
        <w:ind w:firstLine="540"/>
        <w:jc w:val="both"/>
        <w:rPr>
          <w:rFonts w:ascii="GHEA Grapalat" w:hAnsi="GHEA Grapalat"/>
          <w:sz w:val="20"/>
          <w:lang w:val="ru-RU"/>
        </w:rPr>
      </w:pPr>
      <w:r w:rsidRPr="00D6059A">
        <w:rPr>
          <w:rFonts w:ascii="GHEA Grapalat" w:hAnsi="GHEA Grapalat"/>
          <w:sz w:val="20"/>
          <w:lang w:val="ru-RU"/>
        </w:rPr>
        <w:t>2.1.3.</w:t>
      </w:r>
      <w:r w:rsidRPr="00D6059A">
        <w:rPr>
          <w:rFonts w:ascii="GHEA Grapalat" w:hAnsi="GHEA Grapalat"/>
          <w:sz w:val="20"/>
          <w:lang w:val="ru-RU"/>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6B71F0D3" w14:textId="77777777" w:rsidR="000E2053" w:rsidRPr="00D6059A" w:rsidRDefault="000E2053" w:rsidP="00D6059A">
      <w:pPr>
        <w:widowControl w:val="0"/>
        <w:tabs>
          <w:tab w:val="left" w:pos="810"/>
        </w:tabs>
        <w:spacing w:after="0"/>
        <w:ind w:firstLine="540"/>
        <w:jc w:val="both"/>
        <w:rPr>
          <w:rFonts w:ascii="GHEA Grapalat" w:hAnsi="GHEA Grapalat"/>
          <w:sz w:val="20"/>
          <w:lang w:val="ru-RU"/>
        </w:rPr>
      </w:pPr>
      <w:r w:rsidRPr="00D6059A">
        <w:rPr>
          <w:rFonts w:ascii="GHEA Grapalat" w:hAnsi="GHEA Grapalat"/>
          <w:sz w:val="20"/>
          <w:lang w:val="ru-RU"/>
        </w:rPr>
        <w:t>а)</w:t>
      </w:r>
      <w:r w:rsidRPr="00D6059A">
        <w:rPr>
          <w:rFonts w:ascii="GHEA Grapalat" w:hAnsi="GHEA Grapalat"/>
          <w:sz w:val="20"/>
          <w:lang w:val="ru-RU"/>
        </w:rPr>
        <w:tab/>
        <w:t>предоставленная услуга не соответствует требованиям, установленным Приложением № 1 к договору;</w:t>
      </w:r>
    </w:p>
    <w:p w14:paraId="0D30D06E" w14:textId="15FDB9C3" w:rsidR="000E2053" w:rsidRPr="00D6059A" w:rsidRDefault="000E2053" w:rsidP="00D6059A">
      <w:pPr>
        <w:widowControl w:val="0"/>
        <w:tabs>
          <w:tab w:val="left" w:pos="810"/>
        </w:tabs>
        <w:spacing w:after="0"/>
        <w:ind w:firstLine="540"/>
        <w:jc w:val="both"/>
        <w:rPr>
          <w:rFonts w:ascii="GHEA Grapalat" w:hAnsi="GHEA Grapalat"/>
          <w:sz w:val="20"/>
          <w:lang w:val="ru-RU"/>
        </w:rPr>
      </w:pPr>
      <w:r w:rsidRPr="00D6059A">
        <w:rPr>
          <w:rFonts w:ascii="GHEA Grapalat" w:hAnsi="GHEA Grapalat"/>
          <w:sz w:val="20"/>
          <w:lang w:val="ru-RU"/>
        </w:rPr>
        <w:t>б)</w:t>
      </w:r>
      <w:r w:rsidRPr="00D6059A">
        <w:rPr>
          <w:rFonts w:ascii="GHEA Grapalat" w:hAnsi="GHEA Grapalat"/>
          <w:sz w:val="20"/>
          <w:lang w:val="ru-RU"/>
        </w:rPr>
        <w:tab/>
        <w:t>нар</w:t>
      </w:r>
      <w:r w:rsidR="003E3F62" w:rsidRPr="00D6059A">
        <w:rPr>
          <w:rFonts w:ascii="GHEA Grapalat" w:hAnsi="GHEA Grapalat"/>
          <w:sz w:val="20"/>
          <w:lang w:val="ru-RU"/>
        </w:rPr>
        <w:t>ушен срок предоставления услуги;</w:t>
      </w:r>
    </w:p>
    <w:p w14:paraId="5018A192" w14:textId="1F319A09" w:rsidR="003E3F62" w:rsidRPr="00D6059A" w:rsidRDefault="003E3F62" w:rsidP="00D6059A">
      <w:pPr>
        <w:widowControl w:val="0"/>
        <w:tabs>
          <w:tab w:val="left" w:pos="810"/>
        </w:tabs>
        <w:spacing w:after="0"/>
        <w:ind w:firstLine="540"/>
        <w:jc w:val="both"/>
        <w:rPr>
          <w:rFonts w:ascii="GHEA Grapalat" w:hAnsi="GHEA Grapalat"/>
          <w:sz w:val="20"/>
          <w:lang w:val="ru-RU"/>
        </w:rPr>
      </w:pPr>
      <w:r w:rsidRPr="00D6059A">
        <w:rPr>
          <w:rFonts w:ascii="GHEA Grapalat" w:hAnsi="GHEA Grapalat"/>
          <w:sz w:val="20"/>
          <w:lang w:val="ru-RU"/>
        </w:rPr>
        <w:t>г) Чрезвычайный инцидент, определенный в Приложением № 1 к договору, не урегулирован в установленный срок.</w:t>
      </w:r>
    </w:p>
    <w:p w14:paraId="24B8D684" w14:textId="77777777" w:rsidR="000E2053" w:rsidRPr="00D6059A" w:rsidRDefault="000E2053" w:rsidP="00D6059A">
      <w:pPr>
        <w:widowControl w:val="0"/>
        <w:tabs>
          <w:tab w:val="left" w:pos="1134"/>
        </w:tabs>
        <w:spacing w:after="0"/>
        <w:ind w:firstLine="540"/>
        <w:jc w:val="both"/>
        <w:rPr>
          <w:rFonts w:ascii="GHEA Grapalat" w:hAnsi="GHEA Grapalat" w:cs="Sylfaen"/>
          <w:b/>
          <w:sz w:val="20"/>
          <w:lang w:val="ru-RU"/>
        </w:rPr>
      </w:pPr>
      <w:r w:rsidRPr="00D6059A">
        <w:rPr>
          <w:rFonts w:ascii="GHEA Grapalat" w:hAnsi="GHEA Grapalat"/>
          <w:b/>
          <w:sz w:val="20"/>
          <w:lang w:val="ru-RU"/>
        </w:rPr>
        <w:t>2.2.</w:t>
      </w:r>
      <w:r w:rsidRPr="00D6059A">
        <w:rPr>
          <w:rFonts w:ascii="GHEA Grapalat" w:hAnsi="GHEA Grapalat"/>
          <w:b/>
          <w:sz w:val="20"/>
          <w:lang w:val="ru-RU"/>
        </w:rPr>
        <w:tab/>
        <w:t>Заказчик обязан:</w:t>
      </w:r>
    </w:p>
    <w:p w14:paraId="620A5586" w14:textId="77777777" w:rsidR="000E2053" w:rsidRPr="00D6059A" w:rsidRDefault="000E2053" w:rsidP="00D6059A">
      <w:pPr>
        <w:widowControl w:val="0"/>
        <w:tabs>
          <w:tab w:val="left" w:pos="1276"/>
        </w:tabs>
        <w:spacing w:after="0"/>
        <w:ind w:firstLine="540"/>
        <w:jc w:val="both"/>
        <w:rPr>
          <w:rFonts w:ascii="GHEA Grapalat" w:hAnsi="GHEA Grapalat" w:cs="Sylfaen"/>
          <w:sz w:val="20"/>
          <w:lang w:val="ru-RU"/>
        </w:rPr>
      </w:pPr>
      <w:r w:rsidRPr="00D6059A">
        <w:rPr>
          <w:rFonts w:ascii="GHEA Grapalat" w:hAnsi="GHEA Grapalat"/>
          <w:sz w:val="20"/>
          <w:lang w:val="ru-RU"/>
        </w:rPr>
        <w:t>2.2.1.</w:t>
      </w:r>
      <w:r w:rsidRPr="00D6059A">
        <w:rPr>
          <w:rFonts w:ascii="GHEA Grapalat" w:hAnsi="GHEA Grapalat"/>
          <w:sz w:val="20"/>
          <w:lang w:val="ru-RU"/>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417FF223" w14:textId="77777777" w:rsidR="000E2053" w:rsidRPr="00D6059A" w:rsidRDefault="000E2053" w:rsidP="00D6059A">
      <w:pPr>
        <w:widowControl w:val="0"/>
        <w:tabs>
          <w:tab w:val="left" w:pos="1276"/>
        </w:tabs>
        <w:spacing w:after="0"/>
        <w:ind w:firstLine="540"/>
        <w:jc w:val="both"/>
        <w:rPr>
          <w:rFonts w:ascii="GHEA Grapalat" w:hAnsi="GHEA Grapalat" w:cs="Sylfaen"/>
          <w:sz w:val="20"/>
          <w:lang w:val="ru-RU"/>
        </w:rPr>
      </w:pPr>
      <w:r w:rsidRPr="00D6059A">
        <w:rPr>
          <w:rFonts w:ascii="GHEA Grapalat" w:hAnsi="GHEA Grapalat"/>
          <w:sz w:val="20"/>
          <w:lang w:val="ru-RU"/>
        </w:rPr>
        <w:t>2.2.2.</w:t>
      </w:r>
      <w:r w:rsidRPr="00D6059A">
        <w:rPr>
          <w:rFonts w:ascii="GHEA Grapalat" w:hAnsi="GHEA Grapalat"/>
          <w:sz w:val="20"/>
          <w:lang w:val="ru-RU"/>
        </w:rPr>
        <w:tab/>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14:paraId="6478F73D" w14:textId="77777777" w:rsidR="000E2053" w:rsidRPr="00D6059A" w:rsidRDefault="000E2053" w:rsidP="00D6059A">
      <w:pPr>
        <w:widowControl w:val="0"/>
        <w:tabs>
          <w:tab w:val="left" w:pos="1134"/>
        </w:tabs>
        <w:spacing w:after="0"/>
        <w:ind w:firstLine="540"/>
        <w:jc w:val="both"/>
        <w:rPr>
          <w:rFonts w:ascii="GHEA Grapalat" w:hAnsi="GHEA Grapalat" w:cs="Sylfaen"/>
          <w:b/>
          <w:sz w:val="20"/>
          <w:lang w:val="ru-RU"/>
        </w:rPr>
      </w:pPr>
      <w:r w:rsidRPr="00D6059A">
        <w:rPr>
          <w:rFonts w:ascii="GHEA Grapalat" w:hAnsi="GHEA Grapalat"/>
          <w:b/>
          <w:sz w:val="20"/>
          <w:lang w:val="ru-RU"/>
        </w:rPr>
        <w:t>2.3.</w:t>
      </w:r>
      <w:r w:rsidRPr="00D6059A">
        <w:rPr>
          <w:rFonts w:ascii="GHEA Grapalat" w:hAnsi="GHEA Grapalat"/>
          <w:b/>
          <w:sz w:val="20"/>
          <w:lang w:val="ru-RU"/>
        </w:rPr>
        <w:tab/>
        <w:t>Исполнитель имеет право:</w:t>
      </w:r>
    </w:p>
    <w:p w14:paraId="0FB1C6CA" w14:textId="77777777" w:rsidR="000E2053" w:rsidRPr="00D6059A" w:rsidRDefault="000E2053" w:rsidP="00D6059A">
      <w:pPr>
        <w:widowControl w:val="0"/>
        <w:tabs>
          <w:tab w:val="left" w:pos="1276"/>
        </w:tabs>
        <w:spacing w:after="0"/>
        <w:ind w:firstLine="540"/>
        <w:jc w:val="both"/>
        <w:rPr>
          <w:rFonts w:ascii="GHEA Grapalat" w:hAnsi="GHEA Grapalat" w:cs="Sylfaen"/>
          <w:sz w:val="20"/>
          <w:lang w:val="ru-RU"/>
        </w:rPr>
      </w:pPr>
      <w:r w:rsidRPr="00D6059A">
        <w:rPr>
          <w:rFonts w:ascii="GHEA Grapalat" w:hAnsi="GHEA Grapalat"/>
          <w:sz w:val="20"/>
          <w:lang w:val="ru-RU"/>
        </w:rPr>
        <w:t>2.3.1.</w:t>
      </w:r>
      <w:r w:rsidRPr="00D6059A">
        <w:rPr>
          <w:rFonts w:ascii="GHEA Grapalat" w:hAnsi="GHEA Grapalat"/>
          <w:sz w:val="20"/>
          <w:lang w:val="ru-RU"/>
        </w:rPr>
        <w:tab/>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14:paraId="3223EEE1" w14:textId="77777777" w:rsidR="000E2053" w:rsidRPr="00D6059A" w:rsidRDefault="000E2053" w:rsidP="00D6059A">
      <w:pPr>
        <w:widowControl w:val="0"/>
        <w:tabs>
          <w:tab w:val="left" w:pos="1134"/>
        </w:tabs>
        <w:spacing w:after="0"/>
        <w:ind w:firstLine="540"/>
        <w:jc w:val="both"/>
        <w:rPr>
          <w:rFonts w:ascii="GHEA Grapalat" w:hAnsi="GHEA Grapalat" w:cs="Sylfaen"/>
          <w:b/>
          <w:sz w:val="20"/>
          <w:lang w:val="ru-RU"/>
        </w:rPr>
      </w:pPr>
      <w:r w:rsidRPr="00D6059A">
        <w:rPr>
          <w:rFonts w:ascii="GHEA Grapalat" w:hAnsi="GHEA Grapalat"/>
          <w:b/>
          <w:sz w:val="20"/>
          <w:lang w:val="ru-RU"/>
        </w:rPr>
        <w:lastRenderedPageBreak/>
        <w:t>2.4.</w:t>
      </w:r>
      <w:r w:rsidRPr="00D6059A">
        <w:rPr>
          <w:rFonts w:ascii="GHEA Grapalat" w:hAnsi="GHEA Grapalat"/>
          <w:b/>
          <w:sz w:val="20"/>
          <w:lang w:val="ru-RU"/>
        </w:rPr>
        <w:tab/>
        <w:t>Исполнитель обязан:</w:t>
      </w:r>
    </w:p>
    <w:p w14:paraId="278FE9C2" w14:textId="77777777" w:rsidR="000E2053" w:rsidRPr="00D6059A" w:rsidRDefault="000E2053" w:rsidP="00D6059A">
      <w:pPr>
        <w:widowControl w:val="0"/>
        <w:tabs>
          <w:tab w:val="left" w:pos="1276"/>
        </w:tabs>
        <w:spacing w:after="0"/>
        <w:ind w:firstLine="540"/>
        <w:jc w:val="both"/>
        <w:rPr>
          <w:rFonts w:ascii="GHEA Grapalat" w:hAnsi="GHEA Grapalat"/>
          <w:sz w:val="20"/>
          <w:lang w:val="ru-RU"/>
        </w:rPr>
      </w:pPr>
      <w:r w:rsidRPr="00D6059A">
        <w:rPr>
          <w:rFonts w:ascii="GHEA Grapalat" w:hAnsi="GHEA Grapalat"/>
          <w:sz w:val="20"/>
          <w:lang w:val="ru-RU"/>
        </w:rPr>
        <w:t>2.4.1.</w:t>
      </w:r>
      <w:r w:rsidRPr="00D6059A">
        <w:rPr>
          <w:rFonts w:ascii="GHEA Grapalat" w:hAnsi="GHEA Grapalat"/>
          <w:sz w:val="20"/>
          <w:lang w:val="ru-RU"/>
        </w:rPr>
        <w:tab/>
        <w:t>Обеспечивать предоставление услуги по условиям, установленным Приложением № 1 к договору, руководствуясь действующим законодательством.</w:t>
      </w:r>
    </w:p>
    <w:p w14:paraId="5C3018F1" w14:textId="2BD0CC17" w:rsidR="003E3F62" w:rsidRPr="00D6059A" w:rsidRDefault="003E3F62" w:rsidP="00D6059A">
      <w:pPr>
        <w:widowControl w:val="0"/>
        <w:tabs>
          <w:tab w:val="left" w:pos="1276"/>
        </w:tabs>
        <w:spacing w:after="0"/>
        <w:ind w:firstLine="540"/>
        <w:jc w:val="both"/>
        <w:rPr>
          <w:rFonts w:ascii="GHEA Grapalat" w:hAnsi="GHEA Grapalat"/>
          <w:sz w:val="20"/>
          <w:lang w:val="ru-RU"/>
        </w:rPr>
      </w:pPr>
      <w:r w:rsidRPr="00D6059A">
        <w:rPr>
          <w:rFonts w:ascii="GHEA Grapalat" w:hAnsi="GHEA Grapalat"/>
          <w:sz w:val="20"/>
          <w:lang w:val="ru-RU"/>
        </w:rPr>
        <w:t>2.4.1.1 Устранять инциденты, указанные в Приложением № 1 к договору, в сроки, указанные в Приложением № 1 к договору.</w:t>
      </w:r>
    </w:p>
    <w:p w14:paraId="57077DE8" w14:textId="182DE77A" w:rsidR="000E2053" w:rsidRPr="00D6059A" w:rsidRDefault="000E2053" w:rsidP="00D6059A">
      <w:pPr>
        <w:widowControl w:val="0"/>
        <w:tabs>
          <w:tab w:val="left" w:pos="1276"/>
        </w:tabs>
        <w:spacing w:after="0"/>
        <w:ind w:firstLine="540"/>
        <w:jc w:val="both"/>
        <w:rPr>
          <w:rFonts w:ascii="GHEA Grapalat" w:hAnsi="GHEA Grapalat" w:cs="Sylfaen"/>
          <w:sz w:val="20"/>
          <w:lang w:val="ru-RU"/>
        </w:rPr>
      </w:pPr>
      <w:r w:rsidRPr="00D6059A">
        <w:rPr>
          <w:rFonts w:ascii="GHEA Grapalat" w:hAnsi="GHEA Grapalat"/>
          <w:sz w:val="20"/>
          <w:lang w:val="ru-RU"/>
        </w:rPr>
        <w:t>2.4.2.</w:t>
      </w:r>
      <w:r w:rsidRPr="00D6059A">
        <w:rPr>
          <w:rFonts w:ascii="GHEA Grapalat" w:hAnsi="GHEA Grapalat"/>
          <w:sz w:val="20"/>
          <w:lang w:val="ru-RU"/>
        </w:rPr>
        <w:tab/>
        <w:t>В предусмотренных договором случаях уплачивать предусмотренные пунктами 5.2</w:t>
      </w:r>
      <w:r w:rsidR="003E3F62" w:rsidRPr="00D6059A">
        <w:rPr>
          <w:rFonts w:ascii="GHEA Grapalat" w:hAnsi="GHEA Grapalat"/>
          <w:sz w:val="20"/>
          <w:lang w:val="ru-RU"/>
        </w:rPr>
        <w:t>, 5.2.1</w:t>
      </w:r>
      <w:r w:rsidRPr="00D6059A">
        <w:rPr>
          <w:rFonts w:ascii="GHEA Grapalat" w:hAnsi="GHEA Grapalat"/>
          <w:sz w:val="20"/>
          <w:lang w:val="ru-RU"/>
        </w:rPr>
        <w:t xml:space="preserve"> и 5.3 договора пеню и штраф.</w:t>
      </w:r>
    </w:p>
    <w:p w14:paraId="55762398" w14:textId="77777777" w:rsidR="000E2053" w:rsidRPr="00D6059A" w:rsidRDefault="000E2053" w:rsidP="00D6059A">
      <w:pPr>
        <w:widowControl w:val="0"/>
        <w:tabs>
          <w:tab w:val="left" w:pos="1276"/>
        </w:tabs>
        <w:spacing w:after="0"/>
        <w:ind w:firstLine="540"/>
        <w:jc w:val="both"/>
        <w:rPr>
          <w:rFonts w:ascii="GHEA Grapalat" w:hAnsi="GHEA Grapalat"/>
          <w:sz w:val="20"/>
          <w:lang w:val="ru-RU"/>
        </w:rPr>
      </w:pPr>
      <w:r w:rsidRPr="00D6059A">
        <w:rPr>
          <w:rFonts w:ascii="GHEA Grapalat" w:hAnsi="GHEA Grapalat"/>
          <w:sz w:val="20"/>
          <w:lang w:val="ru-RU"/>
        </w:rPr>
        <w:t>2.4.3.</w:t>
      </w:r>
      <w:r w:rsidRPr="00D6059A">
        <w:rPr>
          <w:rFonts w:ascii="GHEA Grapalat" w:hAnsi="GHEA Grapalat"/>
          <w:sz w:val="20"/>
          <w:lang w:val="ru-RU"/>
        </w:rPr>
        <w:tab/>
        <w:t xml:space="preserve">В течение срока действия обеспечений квалификации и договора в случае начала процесса ликвидации или банкротства заранее в письменной форме уведомлять об этом Заказчика. </w:t>
      </w:r>
    </w:p>
    <w:p w14:paraId="304050CA" w14:textId="77777777" w:rsidR="000E2053" w:rsidRPr="00D6059A" w:rsidRDefault="000E2053" w:rsidP="00D6059A">
      <w:pPr>
        <w:widowControl w:val="0"/>
        <w:spacing w:after="0"/>
        <w:ind w:firstLine="540"/>
        <w:jc w:val="center"/>
        <w:rPr>
          <w:rFonts w:ascii="GHEA Grapalat" w:hAnsi="GHEA Grapalat"/>
          <w:b/>
          <w:sz w:val="20"/>
          <w:lang w:val="ru-RU"/>
        </w:rPr>
      </w:pPr>
    </w:p>
    <w:p w14:paraId="2E6835AB" w14:textId="77777777" w:rsidR="000E2053" w:rsidRPr="00D6059A" w:rsidRDefault="000E2053" w:rsidP="00D6059A">
      <w:pPr>
        <w:widowControl w:val="0"/>
        <w:spacing w:after="0"/>
        <w:ind w:firstLine="540"/>
        <w:jc w:val="center"/>
        <w:rPr>
          <w:rFonts w:ascii="GHEA Grapalat" w:hAnsi="GHEA Grapalat" w:cs="Sylfaen"/>
          <w:b/>
          <w:sz w:val="20"/>
          <w:lang w:val="ru-RU"/>
        </w:rPr>
      </w:pPr>
      <w:r w:rsidRPr="00D6059A">
        <w:rPr>
          <w:rFonts w:ascii="GHEA Grapalat" w:hAnsi="GHEA Grapalat"/>
          <w:b/>
          <w:sz w:val="20"/>
          <w:lang w:val="ru-RU"/>
        </w:rPr>
        <w:t>3. ПОРЯДОК СДАЧИ И ПРИЕМКИ УСЛУГИ</w:t>
      </w:r>
    </w:p>
    <w:p w14:paraId="6EDFA441" w14:textId="77777777" w:rsidR="000E2053" w:rsidRPr="00D6059A" w:rsidRDefault="000E2053" w:rsidP="00D6059A">
      <w:pPr>
        <w:widowControl w:val="0"/>
        <w:tabs>
          <w:tab w:val="left" w:pos="1134"/>
        </w:tabs>
        <w:spacing w:after="0"/>
        <w:ind w:firstLine="540"/>
        <w:jc w:val="both"/>
        <w:rPr>
          <w:rFonts w:ascii="GHEA Grapalat" w:hAnsi="GHEA Grapalat" w:cs="Sylfaen"/>
          <w:sz w:val="20"/>
          <w:lang w:val="ru-RU"/>
        </w:rPr>
      </w:pPr>
      <w:r w:rsidRPr="00D6059A">
        <w:rPr>
          <w:rFonts w:ascii="GHEA Grapalat" w:hAnsi="GHEA Grapalat"/>
          <w:sz w:val="20"/>
          <w:lang w:val="ru-RU"/>
        </w:rPr>
        <w:t>3.1.</w:t>
      </w:r>
      <w:r w:rsidRPr="00D6059A">
        <w:rPr>
          <w:rFonts w:ascii="GHEA Grapalat" w:hAnsi="GHEA Grapalat"/>
          <w:sz w:val="20"/>
          <w:lang w:val="ru-RU"/>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14:paraId="14AD483A" w14:textId="77777777" w:rsidR="000E2053" w:rsidRPr="00D6059A" w:rsidRDefault="000E2053" w:rsidP="00D6059A">
      <w:pPr>
        <w:widowControl w:val="0"/>
        <w:tabs>
          <w:tab w:val="left" w:pos="1134"/>
        </w:tabs>
        <w:spacing w:after="0"/>
        <w:ind w:firstLine="540"/>
        <w:jc w:val="both"/>
        <w:rPr>
          <w:rFonts w:ascii="GHEA Grapalat" w:hAnsi="GHEA Grapalat" w:cs="Sylfaen"/>
          <w:sz w:val="20"/>
          <w:lang w:val="ru-RU"/>
        </w:rPr>
      </w:pPr>
      <w:r w:rsidRPr="00D6059A">
        <w:rPr>
          <w:rFonts w:ascii="GHEA Grapalat" w:hAnsi="GHEA Grapalat"/>
          <w:sz w:val="20"/>
          <w:lang w:val="ru-RU"/>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2 экземпляр акта сдачи-приемки (Приложение № 3). </w:t>
      </w:r>
    </w:p>
    <w:p w14:paraId="56B8A13A" w14:textId="77777777" w:rsidR="000E2053" w:rsidRPr="00D6059A" w:rsidRDefault="000E2053" w:rsidP="00D6059A">
      <w:pPr>
        <w:widowControl w:val="0"/>
        <w:tabs>
          <w:tab w:val="left" w:pos="1134"/>
        </w:tabs>
        <w:spacing w:after="0"/>
        <w:ind w:firstLine="540"/>
        <w:jc w:val="both"/>
        <w:rPr>
          <w:rFonts w:ascii="GHEA Grapalat" w:hAnsi="GHEA Grapalat" w:cs="Sylfaen"/>
          <w:sz w:val="20"/>
          <w:lang w:val="ru-RU"/>
        </w:rPr>
      </w:pPr>
      <w:r w:rsidRPr="00D6059A">
        <w:rPr>
          <w:rFonts w:ascii="GHEA Grapalat" w:hAnsi="GHEA Grapalat"/>
          <w:sz w:val="20"/>
          <w:lang w:val="ru-RU"/>
        </w:rPr>
        <w:t>3.2.</w:t>
      </w:r>
      <w:r w:rsidRPr="00D6059A">
        <w:rPr>
          <w:rFonts w:ascii="GHEA Grapalat" w:hAnsi="GHEA Grapalat"/>
          <w:sz w:val="20"/>
          <w:lang w:val="ru-RU"/>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040E04D7" w14:textId="77777777" w:rsidR="000E2053" w:rsidRPr="00D6059A" w:rsidRDefault="000E2053" w:rsidP="00D6059A">
      <w:pPr>
        <w:widowControl w:val="0"/>
        <w:tabs>
          <w:tab w:val="left" w:pos="1134"/>
        </w:tabs>
        <w:spacing w:after="0"/>
        <w:ind w:firstLine="540"/>
        <w:jc w:val="both"/>
        <w:rPr>
          <w:rFonts w:ascii="GHEA Grapalat" w:hAnsi="GHEA Grapalat" w:cs="Sylfaen"/>
          <w:sz w:val="20"/>
          <w:lang w:val="ru-RU"/>
        </w:rPr>
      </w:pPr>
      <w:r w:rsidRPr="00D6059A">
        <w:rPr>
          <w:rFonts w:ascii="GHEA Grapalat" w:hAnsi="GHEA Grapalat"/>
          <w:sz w:val="20"/>
          <w:lang w:val="ru-RU"/>
        </w:rPr>
        <w:t>а)</w:t>
      </w:r>
      <w:r w:rsidRPr="00D6059A">
        <w:rPr>
          <w:rFonts w:ascii="GHEA Grapalat" w:hAnsi="GHEA Grapalat"/>
          <w:sz w:val="20"/>
          <w:lang w:val="ru-RU"/>
        </w:rPr>
        <w:tab/>
        <w:t>для урегулирования вопроса предпринимает меры, предусмотренные договором для подобной ситуации;</w:t>
      </w:r>
    </w:p>
    <w:p w14:paraId="28DC6C9F" w14:textId="77777777" w:rsidR="000E2053" w:rsidRPr="00D6059A" w:rsidRDefault="000E2053" w:rsidP="00D6059A">
      <w:pPr>
        <w:widowControl w:val="0"/>
        <w:tabs>
          <w:tab w:val="left" w:pos="1134"/>
        </w:tabs>
        <w:spacing w:after="0"/>
        <w:ind w:firstLine="540"/>
        <w:jc w:val="both"/>
        <w:rPr>
          <w:rFonts w:ascii="GHEA Grapalat" w:hAnsi="GHEA Grapalat" w:cs="Sylfaen"/>
          <w:sz w:val="20"/>
          <w:lang w:val="ru-RU"/>
        </w:rPr>
      </w:pPr>
      <w:r w:rsidRPr="00D6059A">
        <w:rPr>
          <w:rFonts w:ascii="GHEA Grapalat" w:hAnsi="GHEA Grapalat"/>
          <w:sz w:val="20"/>
          <w:lang w:val="ru-RU"/>
        </w:rPr>
        <w:t>б)</w:t>
      </w:r>
      <w:r w:rsidRPr="00D6059A">
        <w:rPr>
          <w:rFonts w:ascii="GHEA Grapalat" w:hAnsi="GHEA Grapalat"/>
          <w:sz w:val="20"/>
          <w:lang w:val="ru-RU"/>
        </w:rPr>
        <w:tab/>
        <w:t>в отношении Исполнителя применяет меры ответственности, предусмотренные договором.</w:t>
      </w:r>
    </w:p>
    <w:p w14:paraId="2B3FD24D" w14:textId="77777777" w:rsidR="000E2053" w:rsidRPr="00D6059A" w:rsidRDefault="000E2053" w:rsidP="00D6059A">
      <w:pPr>
        <w:widowControl w:val="0"/>
        <w:tabs>
          <w:tab w:val="left" w:pos="1134"/>
        </w:tabs>
        <w:spacing w:after="0"/>
        <w:ind w:firstLine="540"/>
        <w:jc w:val="both"/>
        <w:rPr>
          <w:rFonts w:ascii="GHEA Grapalat" w:hAnsi="GHEA Grapalat" w:cs="Sylfaen"/>
          <w:sz w:val="20"/>
          <w:lang w:val="ru-RU"/>
        </w:rPr>
      </w:pPr>
      <w:r w:rsidRPr="00D6059A">
        <w:rPr>
          <w:rFonts w:ascii="GHEA Grapalat" w:hAnsi="GHEA Grapalat"/>
          <w:sz w:val="20"/>
          <w:lang w:val="ru-RU"/>
        </w:rPr>
        <w:t>3.3.</w:t>
      </w:r>
      <w:r w:rsidRPr="00D6059A">
        <w:rPr>
          <w:rFonts w:ascii="GHEA Grapalat" w:hAnsi="GHEA Grapalat"/>
          <w:sz w:val="20"/>
          <w:lang w:val="ru-RU"/>
        </w:rPr>
        <w:tab/>
        <w:t>Заказчик в течение 10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14:paraId="4A7392D6" w14:textId="77777777" w:rsidR="000E2053" w:rsidRPr="00D6059A" w:rsidRDefault="000E2053" w:rsidP="00D6059A">
      <w:pPr>
        <w:widowControl w:val="0"/>
        <w:spacing w:after="0"/>
        <w:ind w:firstLine="540"/>
        <w:jc w:val="both"/>
        <w:rPr>
          <w:rFonts w:ascii="GHEA Grapalat" w:hAnsi="GHEA Grapalat" w:cs="Sylfaen"/>
          <w:b/>
          <w:sz w:val="20"/>
          <w:lang w:val="ru-RU"/>
        </w:rPr>
      </w:pPr>
      <w:r w:rsidRPr="00D6059A">
        <w:rPr>
          <w:rFonts w:ascii="GHEA Grapalat" w:hAnsi="GHEA Grapalat"/>
          <w:sz w:val="20"/>
          <w:lang w:val="ru-RU"/>
        </w:rPr>
        <w:t>3.4.</w:t>
      </w:r>
      <w:r w:rsidRPr="00D6059A">
        <w:rPr>
          <w:rFonts w:ascii="GHEA Grapalat" w:hAnsi="GHEA Grapalat"/>
          <w:sz w:val="20"/>
          <w:lang w:val="ru-RU"/>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14:paraId="4ED504CB" w14:textId="77777777" w:rsidR="000E2053" w:rsidRPr="00D6059A" w:rsidRDefault="000E2053" w:rsidP="00D6059A">
      <w:pPr>
        <w:widowControl w:val="0"/>
        <w:spacing w:after="0"/>
        <w:ind w:firstLine="540"/>
        <w:jc w:val="center"/>
        <w:rPr>
          <w:rFonts w:ascii="GHEA Grapalat" w:hAnsi="GHEA Grapalat"/>
          <w:b/>
          <w:sz w:val="20"/>
          <w:lang w:val="ru-RU"/>
        </w:rPr>
      </w:pPr>
    </w:p>
    <w:p w14:paraId="5D25AC8C" w14:textId="77777777" w:rsidR="000E2053" w:rsidRPr="00D6059A" w:rsidRDefault="000E2053" w:rsidP="00D6059A">
      <w:pPr>
        <w:widowControl w:val="0"/>
        <w:spacing w:after="0"/>
        <w:jc w:val="center"/>
        <w:rPr>
          <w:rFonts w:ascii="GHEA Grapalat" w:hAnsi="GHEA Grapalat" w:cs="Sylfaen"/>
          <w:b/>
          <w:sz w:val="20"/>
          <w:lang w:val="ru-RU"/>
        </w:rPr>
      </w:pPr>
      <w:r w:rsidRPr="00D6059A">
        <w:rPr>
          <w:rFonts w:ascii="GHEA Grapalat" w:hAnsi="GHEA Grapalat"/>
          <w:b/>
          <w:sz w:val="20"/>
          <w:lang w:val="ru-RU"/>
        </w:rPr>
        <w:t>4. ЦЕНА ДОГОВОРА</w:t>
      </w:r>
    </w:p>
    <w:p w14:paraId="095957AC" w14:textId="76606FB9" w:rsidR="000E2053" w:rsidRPr="00D6059A" w:rsidRDefault="000E2053" w:rsidP="00D6059A">
      <w:pPr>
        <w:widowControl w:val="0"/>
        <w:tabs>
          <w:tab w:val="left" w:pos="1134"/>
        </w:tabs>
        <w:spacing w:after="0"/>
        <w:ind w:firstLine="540"/>
        <w:jc w:val="both"/>
        <w:rPr>
          <w:rFonts w:ascii="GHEA Grapalat" w:hAnsi="GHEA Grapalat" w:cs="Sylfaen"/>
          <w:sz w:val="20"/>
          <w:lang w:val="ru-RU"/>
        </w:rPr>
      </w:pPr>
      <w:r w:rsidRPr="00D6059A">
        <w:rPr>
          <w:rFonts w:ascii="GHEA Grapalat" w:hAnsi="GHEA Grapalat"/>
          <w:sz w:val="20"/>
          <w:lang w:val="ru-RU"/>
        </w:rPr>
        <w:t>4.1.</w:t>
      </w:r>
      <w:r w:rsidRPr="00D6059A">
        <w:rPr>
          <w:rFonts w:ascii="GHEA Grapalat" w:hAnsi="GHEA Grapalat"/>
          <w:sz w:val="20"/>
          <w:lang w:val="ru-RU"/>
        </w:rPr>
        <w:tab/>
      </w:r>
      <w:r w:rsidRPr="00D6059A">
        <w:rPr>
          <w:rFonts w:ascii="GHEA Grapalat" w:hAnsi="GHEA Grapalat"/>
          <w:b/>
          <w:sz w:val="20"/>
          <w:lang w:val="ru-RU"/>
        </w:rPr>
        <w:t xml:space="preserve">Максимальная цена подлежащей предоставлению Исполнителем услуги по настоящему договору составляет </w:t>
      </w:r>
      <w:r w:rsidR="003E3F62" w:rsidRPr="00D6059A">
        <w:rPr>
          <w:rFonts w:ascii="GHEA Grapalat" w:hAnsi="GHEA Grapalat"/>
          <w:b/>
          <w:sz w:val="20"/>
          <w:lang w:val="hy-AM"/>
        </w:rPr>
        <w:t>1</w:t>
      </w:r>
      <w:r w:rsidR="00B36C8E" w:rsidRPr="00D6059A">
        <w:rPr>
          <w:rFonts w:ascii="GHEA Grapalat" w:hAnsi="GHEA Grapalat"/>
          <w:b/>
          <w:sz w:val="20"/>
          <w:lang w:val="ru-RU"/>
        </w:rPr>
        <w:t>5000000 (пят</w:t>
      </w:r>
      <w:r w:rsidR="003E3F62" w:rsidRPr="00D6059A">
        <w:rPr>
          <w:rFonts w:ascii="GHEA Grapalat" w:hAnsi="GHEA Grapalat"/>
          <w:b/>
          <w:sz w:val="20"/>
          <w:lang w:val="ru-RU"/>
        </w:rPr>
        <w:t>надцат</w:t>
      </w:r>
      <w:r w:rsidR="00B36C8E" w:rsidRPr="00D6059A">
        <w:rPr>
          <w:rFonts w:ascii="GHEA Grapalat" w:hAnsi="GHEA Grapalat"/>
          <w:b/>
          <w:sz w:val="20"/>
          <w:lang w:val="ru-RU"/>
        </w:rPr>
        <w:t>ь</w:t>
      </w:r>
      <w:r w:rsidRPr="00D6059A">
        <w:rPr>
          <w:rFonts w:ascii="GHEA Grapalat" w:hAnsi="GHEA Grapalat"/>
          <w:b/>
          <w:sz w:val="20"/>
          <w:lang w:val="ru-RU"/>
        </w:rPr>
        <w:t xml:space="preserve"> миллион</w:t>
      </w:r>
      <w:r w:rsidR="003E3F62" w:rsidRPr="00D6059A">
        <w:rPr>
          <w:rFonts w:ascii="GHEA Grapalat" w:hAnsi="GHEA Grapalat"/>
          <w:b/>
          <w:sz w:val="20"/>
          <w:lang w:val="ru-RU"/>
        </w:rPr>
        <w:t>ов</w:t>
      </w:r>
      <w:r w:rsidRPr="00D6059A">
        <w:rPr>
          <w:rFonts w:ascii="GHEA Grapalat" w:hAnsi="GHEA Grapalat"/>
          <w:b/>
          <w:sz w:val="20"/>
          <w:lang w:val="ru-RU"/>
        </w:rPr>
        <w:t>) драмов РА, включая НДС</w:t>
      </w:r>
      <w:r w:rsidRPr="00D6059A">
        <w:rPr>
          <w:rStyle w:val="FootnoteReference"/>
          <w:rFonts w:ascii="GHEA Grapalat" w:hAnsi="GHEA Grapalat"/>
          <w:lang w:val="ru-RU"/>
        </w:rPr>
        <w:footnoteReference w:customMarkFollows="1" w:id="9"/>
        <w:t>17</w:t>
      </w:r>
      <w:r w:rsidRPr="00D6059A">
        <w:rPr>
          <w:rFonts w:ascii="GHEA Grapalat" w:hAnsi="GHEA Grapalat"/>
          <w:sz w:val="20"/>
          <w:lang w:val="ru-RU"/>
        </w:rPr>
        <w:t>.</w:t>
      </w:r>
    </w:p>
    <w:p w14:paraId="438508AC" w14:textId="77777777" w:rsidR="000E2053" w:rsidRPr="00D6059A" w:rsidRDefault="000E2053" w:rsidP="00D6059A">
      <w:pPr>
        <w:widowControl w:val="0"/>
        <w:spacing w:after="0"/>
        <w:ind w:firstLine="540"/>
        <w:jc w:val="both"/>
        <w:rPr>
          <w:rFonts w:ascii="GHEA Grapalat" w:hAnsi="GHEA Grapalat" w:cs="Sylfaen"/>
          <w:sz w:val="20"/>
          <w:lang w:val="ru-RU"/>
        </w:rPr>
      </w:pPr>
      <w:r w:rsidRPr="00D6059A">
        <w:rPr>
          <w:rFonts w:ascii="GHEA Grapalat" w:hAnsi="GHEA Grapalat"/>
          <w:sz w:val="20"/>
          <w:lang w:val="ru-RU"/>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61AA883F" w14:textId="77777777" w:rsidR="000E2053" w:rsidRPr="00D6059A" w:rsidRDefault="000E2053" w:rsidP="00D6059A">
      <w:pPr>
        <w:widowControl w:val="0"/>
        <w:spacing w:after="0"/>
        <w:ind w:firstLine="540"/>
        <w:jc w:val="both"/>
        <w:rPr>
          <w:rFonts w:ascii="GHEA Grapalat" w:hAnsi="GHEA Grapalat" w:cs="Sylfaen"/>
          <w:sz w:val="20"/>
          <w:lang w:val="ru-RU"/>
        </w:rPr>
      </w:pPr>
      <w:r w:rsidRPr="00D6059A">
        <w:rPr>
          <w:rFonts w:ascii="GHEA Grapalat" w:hAnsi="GHEA Grapalat"/>
          <w:sz w:val="20"/>
          <w:lang w:val="ru-RU"/>
        </w:rPr>
        <w:t>Цена предоставления услуги стабильна, и Исполнитель не вправе требовать увеличения, а Заказчик — снижения этой цены.</w:t>
      </w:r>
    </w:p>
    <w:p w14:paraId="6639C9F4" w14:textId="6D40F3B5" w:rsidR="000E2053" w:rsidRPr="00D6059A" w:rsidRDefault="000E2053" w:rsidP="00D6059A">
      <w:pPr>
        <w:widowControl w:val="0"/>
        <w:tabs>
          <w:tab w:val="left" w:pos="1134"/>
        </w:tabs>
        <w:spacing w:after="0"/>
        <w:ind w:firstLine="540"/>
        <w:jc w:val="both"/>
        <w:rPr>
          <w:rFonts w:ascii="GHEA Grapalat" w:hAnsi="GHEA Grapalat"/>
          <w:sz w:val="20"/>
          <w:lang w:val="ru-RU"/>
        </w:rPr>
      </w:pPr>
      <w:r w:rsidRPr="00D6059A">
        <w:rPr>
          <w:rFonts w:ascii="GHEA Grapalat" w:hAnsi="GHEA Grapalat"/>
          <w:sz w:val="20"/>
          <w:lang w:val="ru-RU"/>
        </w:rPr>
        <w:t>4.2.</w:t>
      </w:r>
      <w:r w:rsidRPr="00D6059A">
        <w:rPr>
          <w:rFonts w:ascii="GHEA Grapalat" w:hAnsi="GHEA Grapalat"/>
          <w:sz w:val="20"/>
          <w:lang w:val="ru-RU"/>
        </w:rPr>
        <w:tab/>
        <w:t xml:space="preserve">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30 декабря данного года. </w:t>
      </w:r>
    </w:p>
    <w:p w14:paraId="52057326" w14:textId="7C782EE4" w:rsidR="000E2053" w:rsidRPr="00D6059A" w:rsidRDefault="000E2053" w:rsidP="00D6059A">
      <w:pPr>
        <w:widowControl w:val="0"/>
        <w:tabs>
          <w:tab w:val="left" w:pos="1134"/>
        </w:tabs>
        <w:spacing w:after="0"/>
        <w:ind w:firstLine="540"/>
        <w:jc w:val="both"/>
        <w:rPr>
          <w:rFonts w:ascii="GHEA Grapalat" w:hAnsi="GHEA Grapalat"/>
          <w:b/>
          <w:sz w:val="20"/>
          <w:lang w:val="ru-RU"/>
        </w:rPr>
      </w:pPr>
      <w:r w:rsidRPr="00D6059A">
        <w:rPr>
          <w:rFonts w:ascii="GHEA Grapalat" w:hAnsi="GHEA Grapalat"/>
          <w:sz w:val="20"/>
          <w:lang w:val="ru-RU"/>
        </w:rPr>
        <w:t xml:space="preserve">4.3. </w:t>
      </w:r>
      <w:r w:rsidRPr="00D6059A">
        <w:rPr>
          <w:rFonts w:ascii="GHEA Grapalat" w:hAnsi="GHEA Grapalat"/>
          <w:b/>
          <w:sz w:val="20"/>
          <w:lang w:val="ru-RU"/>
        </w:rPr>
        <w:t>В случае наличия финансовых средств, Заказчик производит оплату фактически оказанных ему услуг на основании протокола приема-передачи, а в случае невыполнения суммы, не выполненной до 30.12.2021, договор будет расторгнут без каких-либо юридических обязательств.</w:t>
      </w:r>
    </w:p>
    <w:p w14:paraId="29ABD079" w14:textId="77777777" w:rsidR="009140CC" w:rsidRPr="00D6059A" w:rsidRDefault="009140CC" w:rsidP="00D6059A">
      <w:pPr>
        <w:widowControl w:val="0"/>
        <w:tabs>
          <w:tab w:val="left" w:pos="1134"/>
        </w:tabs>
        <w:spacing w:after="0"/>
        <w:ind w:firstLine="540"/>
        <w:jc w:val="both"/>
        <w:rPr>
          <w:rFonts w:ascii="GHEA Grapalat" w:hAnsi="GHEA Grapalat"/>
          <w:sz w:val="20"/>
          <w:lang w:val="ru-RU"/>
        </w:rPr>
      </w:pPr>
    </w:p>
    <w:p w14:paraId="361F6D05" w14:textId="77777777" w:rsidR="000E2053" w:rsidRPr="00D6059A" w:rsidRDefault="000E2053" w:rsidP="00D6059A">
      <w:pPr>
        <w:spacing w:after="0"/>
        <w:ind w:firstLine="540"/>
        <w:rPr>
          <w:rFonts w:ascii="GHEA Grapalat" w:hAnsi="GHEA Grapalat"/>
          <w:b/>
          <w:sz w:val="20"/>
          <w:lang w:val="ru-RU"/>
        </w:rPr>
      </w:pPr>
    </w:p>
    <w:p w14:paraId="6EA62817" w14:textId="77777777" w:rsidR="000E2053" w:rsidRPr="00D6059A" w:rsidRDefault="000E2053" w:rsidP="00D6059A">
      <w:pPr>
        <w:widowControl w:val="0"/>
        <w:spacing w:after="0"/>
        <w:ind w:firstLine="540"/>
        <w:jc w:val="center"/>
        <w:rPr>
          <w:rFonts w:ascii="GHEA Grapalat" w:hAnsi="GHEA Grapalat" w:cs="Sylfaen"/>
          <w:b/>
          <w:sz w:val="20"/>
          <w:lang w:val="ru-RU"/>
        </w:rPr>
      </w:pPr>
      <w:r w:rsidRPr="00D6059A">
        <w:rPr>
          <w:rFonts w:ascii="GHEA Grapalat" w:hAnsi="GHEA Grapalat"/>
          <w:b/>
          <w:sz w:val="20"/>
          <w:lang w:val="ru-RU"/>
        </w:rPr>
        <w:t>5. ОТВЕТСТВЕННОСТЬ СТОРОН</w:t>
      </w:r>
    </w:p>
    <w:p w14:paraId="775CDAEF" w14:textId="77777777" w:rsidR="000E2053" w:rsidRPr="00D6059A" w:rsidRDefault="000E2053" w:rsidP="00D6059A">
      <w:pPr>
        <w:widowControl w:val="0"/>
        <w:tabs>
          <w:tab w:val="left" w:pos="1134"/>
        </w:tabs>
        <w:spacing w:after="0"/>
        <w:ind w:firstLine="540"/>
        <w:jc w:val="both"/>
        <w:rPr>
          <w:rFonts w:ascii="GHEA Grapalat" w:hAnsi="GHEA Grapalat" w:cs="Sylfaen"/>
          <w:sz w:val="20"/>
          <w:lang w:val="ru-RU"/>
        </w:rPr>
      </w:pPr>
      <w:r w:rsidRPr="00D6059A">
        <w:rPr>
          <w:rFonts w:ascii="GHEA Grapalat" w:hAnsi="GHEA Grapalat"/>
          <w:sz w:val="20"/>
          <w:lang w:val="ru-RU"/>
        </w:rPr>
        <w:t>5.1.</w:t>
      </w:r>
      <w:r w:rsidRPr="00D6059A">
        <w:rPr>
          <w:rFonts w:ascii="GHEA Grapalat" w:hAnsi="GHEA Grapalat"/>
          <w:sz w:val="20"/>
          <w:lang w:val="ru-RU"/>
        </w:rPr>
        <w:tab/>
        <w:t>Исполнитель несет ответственность за соблюдение требований договора к предоставлению услуги.</w:t>
      </w:r>
    </w:p>
    <w:p w14:paraId="40480846" w14:textId="77777777" w:rsidR="000E2053" w:rsidRPr="00D6059A" w:rsidRDefault="000E2053" w:rsidP="00D6059A">
      <w:pPr>
        <w:widowControl w:val="0"/>
        <w:tabs>
          <w:tab w:val="left" w:pos="1134"/>
        </w:tabs>
        <w:spacing w:after="0"/>
        <w:ind w:firstLine="540"/>
        <w:jc w:val="both"/>
        <w:rPr>
          <w:rFonts w:ascii="GHEA Grapalat" w:hAnsi="GHEA Grapalat"/>
          <w:sz w:val="20"/>
          <w:lang w:val="ru-RU"/>
        </w:rPr>
      </w:pPr>
      <w:r w:rsidRPr="00D6059A">
        <w:rPr>
          <w:rFonts w:ascii="GHEA Grapalat" w:hAnsi="GHEA Grapalat"/>
          <w:sz w:val="20"/>
          <w:lang w:val="ru-RU"/>
        </w:rPr>
        <w:t>5.2.</w:t>
      </w:r>
      <w:r w:rsidRPr="00D6059A">
        <w:rPr>
          <w:rFonts w:ascii="GHEA Grapalat" w:hAnsi="GHEA Grapalat"/>
          <w:sz w:val="20"/>
          <w:lang w:val="ru-RU"/>
        </w:rPr>
        <w:tab/>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14:paraId="67BB6ABE" w14:textId="05939B2A" w:rsidR="003E3F62" w:rsidRPr="00D6059A" w:rsidRDefault="003E3F62" w:rsidP="00D6059A">
      <w:pPr>
        <w:widowControl w:val="0"/>
        <w:tabs>
          <w:tab w:val="left" w:pos="1134"/>
        </w:tabs>
        <w:spacing w:after="0"/>
        <w:ind w:firstLine="540"/>
        <w:jc w:val="both"/>
        <w:rPr>
          <w:rFonts w:ascii="GHEA Grapalat" w:hAnsi="GHEA Grapalat"/>
          <w:sz w:val="20"/>
          <w:lang w:val="ru-RU"/>
        </w:rPr>
      </w:pPr>
      <w:r w:rsidRPr="00D6059A">
        <w:rPr>
          <w:rFonts w:ascii="GHEA Grapalat" w:hAnsi="GHEA Grapalat"/>
          <w:sz w:val="20"/>
          <w:lang w:val="ru-RU"/>
        </w:rPr>
        <w:t xml:space="preserve">5.2.1 В случае урегулирования инцидента, указанного в Приложением № 1 к договору, по истечении срока, указанного в Приложением № 1 к договору, Исполнитель обязан уплатить Заказчику неустойку соответственно типам инцидентов: </w:t>
      </w:r>
    </w:p>
    <w:p w14:paraId="39FEA250" w14:textId="558BE2B8" w:rsidR="003E3F62" w:rsidRPr="00D6059A" w:rsidRDefault="003E3F62" w:rsidP="00D6059A">
      <w:pPr>
        <w:pStyle w:val="ListParagraph"/>
        <w:widowControl w:val="0"/>
        <w:numPr>
          <w:ilvl w:val="0"/>
          <w:numId w:val="4"/>
        </w:numPr>
        <w:tabs>
          <w:tab w:val="left" w:pos="1134"/>
        </w:tabs>
        <w:jc w:val="both"/>
        <w:rPr>
          <w:rFonts w:ascii="GHEA Grapalat" w:hAnsi="GHEA Grapalat"/>
          <w:sz w:val="20"/>
          <w:lang w:val="ru-RU"/>
        </w:rPr>
      </w:pPr>
      <w:r w:rsidRPr="00D6059A">
        <w:rPr>
          <w:rFonts w:ascii="GHEA Grapalat" w:hAnsi="GHEA Grapalat"/>
          <w:sz w:val="20"/>
          <w:lang w:val="ru-RU"/>
        </w:rPr>
        <w:t xml:space="preserve">За 1 час отложенного экстренного решения - 50000 (пятьдесят тысяч) драмов РА. </w:t>
      </w:r>
    </w:p>
    <w:p w14:paraId="7A956008" w14:textId="43BF780B" w:rsidR="003E3F62" w:rsidRPr="00D6059A" w:rsidRDefault="003E3F62" w:rsidP="00D6059A">
      <w:pPr>
        <w:pStyle w:val="ListParagraph"/>
        <w:widowControl w:val="0"/>
        <w:numPr>
          <w:ilvl w:val="0"/>
          <w:numId w:val="4"/>
        </w:numPr>
        <w:tabs>
          <w:tab w:val="left" w:pos="1134"/>
        </w:tabs>
        <w:jc w:val="both"/>
        <w:rPr>
          <w:rFonts w:ascii="GHEA Grapalat" w:hAnsi="GHEA Grapalat"/>
          <w:sz w:val="20"/>
          <w:lang w:val="ru-RU"/>
        </w:rPr>
      </w:pPr>
      <w:r w:rsidRPr="00D6059A">
        <w:rPr>
          <w:rFonts w:ascii="GHEA Grapalat" w:hAnsi="GHEA Grapalat"/>
          <w:sz w:val="20"/>
          <w:lang w:val="ru-RU"/>
        </w:rPr>
        <w:t xml:space="preserve">За 1 час отложенного высокочастотного решения - 30000 (тридцать тысяч) драмов РА. </w:t>
      </w:r>
    </w:p>
    <w:p w14:paraId="7073D9B7" w14:textId="46C358B8" w:rsidR="003E3F62" w:rsidRPr="00D6059A" w:rsidRDefault="003E3F62" w:rsidP="00D6059A">
      <w:pPr>
        <w:pStyle w:val="ListParagraph"/>
        <w:widowControl w:val="0"/>
        <w:numPr>
          <w:ilvl w:val="0"/>
          <w:numId w:val="4"/>
        </w:numPr>
        <w:tabs>
          <w:tab w:val="left" w:pos="1134"/>
        </w:tabs>
        <w:jc w:val="both"/>
        <w:rPr>
          <w:rFonts w:ascii="GHEA Grapalat" w:hAnsi="GHEA Grapalat"/>
          <w:sz w:val="20"/>
          <w:lang w:val="ru-RU"/>
        </w:rPr>
      </w:pPr>
      <w:r w:rsidRPr="00D6059A">
        <w:rPr>
          <w:rFonts w:ascii="GHEA Grapalat" w:hAnsi="GHEA Grapalat"/>
          <w:sz w:val="20"/>
          <w:lang w:val="ru-RU"/>
        </w:rPr>
        <w:t>За 1 час отложенного средней мощности решения - 20000 (двадцать тысяч) драмов РА.</w:t>
      </w:r>
    </w:p>
    <w:p w14:paraId="16CB3779" w14:textId="1FA8BD7D" w:rsidR="003E3F62" w:rsidRPr="00D6059A" w:rsidRDefault="003E3F62" w:rsidP="00D6059A">
      <w:pPr>
        <w:pStyle w:val="ListParagraph"/>
        <w:widowControl w:val="0"/>
        <w:numPr>
          <w:ilvl w:val="0"/>
          <w:numId w:val="4"/>
        </w:numPr>
        <w:tabs>
          <w:tab w:val="left" w:pos="1134"/>
        </w:tabs>
        <w:jc w:val="both"/>
        <w:rPr>
          <w:rFonts w:ascii="GHEA Grapalat" w:hAnsi="GHEA Grapalat"/>
          <w:sz w:val="20"/>
          <w:lang w:val="ru-RU"/>
        </w:rPr>
      </w:pPr>
      <w:r w:rsidRPr="00D6059A">
        <w:rPr>
          <w:rFonts w:ascii="GHEA Grapalat" w:hAnsi="GHEA Grapalat"/>
          <w:sz w:val="20"/>
          <w:lang w:val="ru-RU"/>
        </w:rPr>
        <w:t>За 1 час отложенного решения низкочастотного происшествия - 10000 (десять тысяч) драмов РА.</w:t>
      </w:r>
    </w:p>
    <w:p w14:paraId="26722C3D" w14:textId="37641D77" w:rsidR="000E2053" w:rsidRPr="00D6059A" w:rsidRDefault="000E2053" w:rsidP="00D6059A">
      <w:pPr>
        <w:widowControl w:val="0"/>
        <w:tabs>
          <w:tab w:val="left" w:pos="1134"/>
        </w:tabs>
        <w:spacing w:after="0"/>
        <w:ind w:firstLine="540"/>
        <w:jc w:val="both"/>
        <w:rPr>
          <w:rFonts w:ascii="GHEA Grapalat" w:hAnsi="GHEA Grapalat" w:cs="Sylfaen"/>
          <w:sz w:val="20"/>
          <w:lang w:val="ru-RU"/>
        </w:rPr>
      </w:pPr>
      <w:r w:rsidRPr="00D6059A">
        <w:rPr>
          <w:rFonts w:ascii="GHEA Grapalat" w:hAnsi="GHEA Grapalat"/>
          <w:sz w:val="20"/>
          <w:lang w:val="ru-RU"/>
        </w:rPr>
        <w:t>5.3.</w:t>
      </w:r>
      <w:r w:rsidRPr="00D6059A">
        <w:rPr>
          <w:rFonts w:ascii="GHEA Grapalat" w:hAnsi="GHEA Grapalat"/>
          <w:sz w:val="20"/>
          <w:lang w:val="ru-RU"/>
        </w:rPr>
        <w:tab/>
        <w:t>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0,05 (ноль целых пять сотых) процента от цены подлежащей предоставлению, но непредоставленной услуги.</w:t>
      </w:r>
    </w:p>
    <w:p w14:paraId="0517EC97" w14:textId="77777777" w:rsidR="000E2053" w:rsidRPr="00D6059A" w:rsidRDefault="000E2053" w:rsidP="00D6059A">
      <w:pPr>
        <w:widowControl w:val="0"/>
        <w:tabs>
          <w:tab w:val="left" w:pos="1134"/>
        </w:tabs>
        <w:spacing w:after="0"/>
        <w:ind w:firstLine="540"/>
        <w:jc w:val="both"/>
        <w:rPr>
          <w:rFonts w:ascii="GHEA Grapalat" w:hAnsi="GHEA Grapalat" w:cs="Sylfaen"/>
          <w:sz w:val="20"/>
          <w:lang w:val="ru-RU"/>
        </w:rPr>
      </w:pPr>
      <w:r w:rsidRPr="00D6059A">
        <w:rPr>
          <w:rFonts w:ascii="GHEA Grapalat" w:hAnsi="GHEA Grapalat"/>
          <w:sz w:val="20"/>
          <w:lang w:val="ru-RU"/>
        </w:rPr>
        <w:t>5.4.</w:t>
      </w:r>
      <w:r w:rsidRPr="00D6059A">
        <w:rPr>
          <w:rFonts w:ascii="GHEA Grapalat" w:hAnsi="GHEA Grapalat"/>
          <w:sz w:val="20"/>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01DC1AD3" w14:textId="77777777" w:rsidR="000E2053" w:rsidRPr="00D6059A" w:rsidRDefault="000E2053" w:rsidP="00D6059A">
      <w:pPr>
        <w:widowControl w:val="0"/>
        <w:tabs>
          <w:tab w:val="left" w:pos="1134"/>
        </w:tabs>
        <w:spacing w:after="0"/>
        <w:ind w:firstLine="540"/>
        <w:jc w:val="both"/>
        <w:rPr>
          <w:rFonts w:ascii="GHEA Grapalat" w:hAnsi="GHEA Grapalat"/>
          <w:sz w:val="20"/>
          <w:lang w:val="ru-RU"/>
        </w:rPr>
      </w:pPr>
      <w:r w:rsidRPr="00D6059A">
        <w:rPr>
          <w:rFonts w:ascii="GHEA Grapalat" w:hAnsi="GHEA Grapalat"/>
          <w:sz w:val="20"/>
          <w:lang w:val="ru-RU"/>
        </w:rPr>
        <w:t>5.5.</w:t>
      </w:r>
      <w:r w:rsidRPr="00D6059A">
        <w:rPr>
          <w:rFonts w:ascii="GHEA Grapalat" w:hAnsi="GHEA Grapalat"/>
          <w:sz w:val="20"/>
          <w:lang w:val="ru-RU"/>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14:paraId="73FDCC71" w14:textId="77777777" w:rsidR="000E2053" w:rsidRPr="00D6059A" w:rsidRDefault="000E2053" w:rsidP="00D6059A">
      <w:pPr>
        <w:widowControl w:val="0"/>
        <w:tabs>
          <w:tab w:val="left" w:pos="1134"/>
        </w:tabs>
        <w:spacing w:after="0"/>
        <w:ind w:firstLine="540"/>
        <w:jc w:val="both"/>
        <w:rPr>
          <w:rFonts w:ascii="GHEA Grapalat" w:hAnsi="GHEA Grapalat"/>
          <w:sz w:val="20"/>
          <w:lang w:val="ru-RU"/>
        </w:rPr>
      </w:pPr>
      <w:r w:rsidRPr="00D6059A">
        <w:rPr>
          <w:rFonts w:ascii="GHEA Grapalat" w:hAnsi="GHEA Grapalat"/>
          <w:sz w:val="20"/>
          <w:lang w:val="ru-RU"/>
        </w:rPr>
        <w:t>5.6.</w:t>
      </w:r>
      <w:r w:rsidRPr="00D6059A">
        <w:rPr>
          <w:rFonts w:ascii="GHEA Grapalat" w:hAnsi="GHEA Grapalat"/>
          <w:sz w:val="20"/>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6A99094E" w14:textId="77777777" w:rsidR="000E2053" w:rsidRPr="00D6059A" w:rsidRDefault="000E2053" w:rsidP="00D6059A">
      <w:pPr>
        <w:widowControl w:val="0"/>
        <w:tabs>
          <w:tab w:val="left" w:pos="1134"/>
        </w:tabs>
        <w:spacing w:after="0"/>
        <w:ind w:firstLine="540"/>
        <w:jc w:val="both"/>
        <w:rPr>
          <w:rFonts w:ascii="GHEA Grapalat" w:hAnsi="GHEA Grapalat" w:cs="Sylfaen"/>
          <w:sz w:val="20"/>
          <w:lang w:val="ru-RU"/>
        </w:rPr>
      </w:pPr>
      <w:r w:rsidRPr="00D6059A">
        <w:rPr>
          <w:rFonts w:ascii="GHEA Grapalat" w:hAnsi="GHEA Grapalat"/>
          <w:sz w:val="20"/>
          <w:lang w:val="ru-RU"/>
        </w:rPr>
        <w:t>5.7.</w:t>
      </w:r>
      <w:r w:rsidRPr="00D6059A">
        <w:rPr>
          <w:rFonts w:ascii="GHEA Grapalat" w:hAnsi="GHEA Grapalat"/>
          <w:sz w:val="20"/>
          <w:lang w:val="ru-RU"/>
        </w:rPr>
        <w:tab/>
        <w:t>Уплата пеней и (или) штрафов не освобождает стороны от полного исполнения своих договорных обязательств.</w:t>
      </w:r>
    </w:p>
    <w:p w14:paraId="0C06E8A7" w14:textId="77777777" w:rsidR="000E2053" w:rsidRPr="00D6059A" w:rsidRDefault="000E2053" w:rsidP="00D6059A">
      <w:pPr>
        <w:widowControl w:val="0"/>
        <w:spacing w:after="0"/>
        <w:ind w:firstLine="540"/>
        <w:jc w:val="center"/>
        <w:rPr>
          <w:rFonts w:ascii="GHEA Grapalat" w:hAnsi="GHEA Grapalat" w:cs="Sylfaen"/>
          <w:sz w:val="20"/>
          <w:lang w:val="ru-RU"/>
        </w:rPr>
      </w:pPr>
    </w:p>
    <w:p w14:paraId="0018170E" w14:textId="77777777" w:rsidR="000E2053" w:rsidRPr="00D6059A" w:rsidRDefault="000E2053" w:rsidP="00D6059A">
      <w:pPr>
        <w:widowControl w:val="0"/>
        <w:spacing w:after="0"/>
        <w:ind w:firstLine="540"/>
        <w:jc w:val="center"/>
        <w:rPr>
          <w:rFonts w:ascii="GHEA Grapalat" w:hAnsi="GHEA Grapalat" w:cs="Sylfaen"/>
          <w:sz w:val="20"/>
          <w:lang w:val="ru-RU"/>
        </w:rPr>
      </w:pPr>
      <w:r w:rsidRPr="00D6059A">
        <w:rPr>
          <w:rFonts w:ascii="GHEA Grapalat" w:hAnsi="GHEA Grapalat"/>
          <w:b/>
          <w:sz w:val="20"/>
          <w:lang w:val="ru-RU"/>
        </w:rPr>
        <w:t>6. ДЕЙСТВИЕ НЕПРЕОДОЛИМОЙ СИЛЫ (ФОРС-МАЖОР)</w:t>
      </w:r>
    </w:p>
    <w:p w14:paraId="37391308" w14:textId="77777777" w:rsidR="000E2053" w:rsidRPr="00D6059A" w:rsidRDefault="000E2053" w:rsidP="00D6059A">
      <w:pPr>
        <w:widowControl w:val="0"/>
        <w:spacing w:after="0"/>
        <w:ind w:firstLine="540"/>
        <w:jc w:val="both"/>
        <w:rPr>
          <w:rFonts w:ascii="GHEA Grapalat" w:hAnsi="GHEA Grapalat"/>
          <w:sz w:val="20"/>
          <w:lang w:val="ru-RU"/>
        </w:rPr>
      </w:pPr>
      <w:r w:rsidRPr="00D6059A">
        <w:rPr>
          <w:rFonts w:ascii="GHEA Grapalat" w:hAnsi="GHEA Grapalat"/>
          <w:sz w:val="20"/>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239BF46C" w14:textId="77777777" w:rsidR="000E2053" w:rsidRPr="00D6059A" w:rsidRDefault="000E2053" w:rsidP="00D6059A">
      <w:pPr>
        <w:spacing w:after="0"/>
        <w:ind w:firstLine="540"/>
        <w:jc w:val="center"/>
        <w:rPr>
          <w:rFonts w:ascii="GHEA Grapalat" w:hAnsi="GHEA Grapalat"/>
          <w:b/>
          <w:sz w:val="20"/>
          <w:lang w:val="ru-RU"/>
        </w:rPr>
      </w:pPr>
    </w:p>
    <w:p w14:paraId="30FCA488" w14:textId="77777777" w:rsidR="000E2053" w:rsidRPr="00D6059A" w:rsidRDefault="000E2053" w:rsidP="00D6059A">
      <w:pPr>
        <w:spacing w:after="0"/>
        <w:ind w:firstLine="540"/>
        <w:jc w:val="center"/>
        <w:rPr>
          <w:rFonts w:ascii="GHEA Grapalat" w:hAnsi="GHEA Grapalat"/>
          <w:b/>
          <w:sz w:val="20"/>
          <w:lang w:val="ru-RU"/>
        </w:rPr>
      </w:pPr>
      <w:r w:rsidRPr="00D6059A">
        <w:rPr>
          <w:rFonts w:ascii="GHEA Grapalat" w:hAnsi="GHEA Grapalat"/>
          <w:b/>
          <w:sz w:val="20"/>
          <w:lang w:val="ru-RU"/>
        </w:rPr>
        <w:t>7. ИНЫЕ УСЛОВИЯ</w:t>
      </w:r>
    </w:p>
    <w:p w14:paraId="6740D251" w14:textId="77777777" w:rsidR="000E2053" w:rsidRPr="00D6059A" w:rsidRDefault="000E2053" w:rsidP="00D6059A">
      <w:pPr>
        <w:spacing w:after="0"/>
        <w:ind w:firstLine="540"/>
        <w:jc w:val="center"/>
        <w:rPr>
          <w:rFonts w:ascii="GHEA Grapalat" w:hAnsi="GHEA Grapalat" w:cs="Sylfaen"/>
          <w:b/>
          <w:sz w:val="20"/>
          <w:lang w:val="ru-RU"/>
        </w:rPr>
      </w:pPr>
    </w:p>
    <w:p w14:paraId="3CD15042" w14:textId="77777777" w:rsidR="000E2053" w:rsidRPr="00D6059A" w:rsidRDefault="000E2053" w:rsidP="00D6059A">
      <w:pPr>
        <w:widowControl w:val="0"/>
        <w:tabs>
          <w:tab w:val="left" w:pos="1134"/>
        </w:tabs>
        <w:spacing w:after="0"/>
        <w:ind w:firstLine="540"/>
        <w:jc w:val="both"/>
        <w:rPr>
          <w:rFonts w:ascii="GHEA Grapalat" w:hAnsi="GHEA Grapalat"/>
          <w:sz w:val="20"/>
          <w:lang w:val="ru-RU"/>
        </w:rPr>
      </w:pPr>
      <w:r w:rsidRPr="00D6059A">
        <w:rPr>
          <w:rFonts w:ascii="GHEA Grapalat" w:hAnsi="GHEA Grapalat"/>
          <w:sz w:val="20"/>
          <w:lang w:val="ru-RU"/>
        </w:rPr>
        <w:t>7.1.</w:t>
      </w:r>
      <w:r w:rsidRPr="00D6059A">
        <w:rPr>
          <w:rFonts w:ascii="GHEA Grapalat" w:hAnsi="GHEA Grapalat"/>
          <w:sz w:val="20"/>
          <w:lang w:val="ru-RU"/>
        </w:rPr>
        <w:tab/>
      </w:r>
      <w:r w:rsidRPr="00D6059A">
        <w:rPr>
          <w:rFonts w:ascii="GHEA Grapalat" w:hAnsi="GHEA Grapalat"/>
          <w:spacing w:val="-6"/>
          <w:sz w:val="20"/>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D6059A">
        <w:rPr>
          <w:rFonts w:ascii="GHEA Grapalat" w:hAnsi="GHEA Grapalat"/>
          <w:sz w:val="20"/>
          <w:lang w:val="ru-RU"/>
        </w:rPr>
        <w:t xml:space="preserve"> </w:t>
      </w:r>
    </w:p>
    <w:p w14:paraId="4500BDDB" w14:textId="77777777" w:rsidR="000E2053" w:rsidRPr="00D6059A" w:rsidRDefault="000E2053" w:rsidP="00D6059A">
      <w:pPr>
        <w:widowControl w:val="0"/>
        <w:tabs>
          <w:tab w:val="left" w:pos="1134"/>
        </w:tabs>
        <w:spacing w:after="0"/>
        <w:ind w:firstLine="540"/>
        <w:jc w:val="both"/>
        <w:rPr>
          <w:rFonts w:ascii="GHEA Grapalat" w:hAnsi="GHEA Grapalat"/>
          <w:sz w:val="20"/>
          <w:lang w:val="ru-RU"/>
        </w:rPr>
      </w:pPr>
      <w:r w:rsidRPr="00D6059A">
        <w:rPr>
          <w:rFonts w:ascii="GHEA Grapalat" w:hAnsi="GHEA Grapalat"/>
          <w:sz w:val="20"/>
          <w:lang w:val="ru-RU"/>
        </w:rPr>
        <w:t>7.2.</w:t>
      </w:r>
      <w:r w:rsidRPr="00D6059A">
        <w:rPr>
          <w:rFonts w:ascii="GHEA Grapalat" w:hAnsi="GHEA Grapalat"/>
          <w:sz w:val="20"/>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48805825" w14:textId="77777777" w:rsidR="000E2053" w:rsidRPr="00D6059A" w:rsidRDefault="000E2053" w:rsidP="00D6059A">
      <w:pPr>
        <w:widowControl w:val="0"/>
        <w:tabs>
          <w:tab w:val="left" w:pos="1134"/>
        </w:tabs>
        <w:spacing w:after="0"/>
        <w:ind w:firstLine="540"/>
        <w:jc w:val="both"/>
        <w:rPr>
          <w:rFonts w:ascii="GHEA Grapalat" w:hAnsi="GHEA Grapalat"/>
          <w:spacing w:val="-4"/>
          <w:sz w:val="20"/>
          <w:lang w:val="ru-RU"/>
        </w:rPr>
      </w:pPr>
      <w:r w:rsidRPr="00D6059A">
        <w:rPr>
          <w:rFonts w:ascii="GHEA Grapalat" w:hAnsi="GHEA Grapalat"/>
          <w:sz w:val="20"/>
          <w:lang w:val="ru-RU"/>
        </w:rPr>
        <w:t>7.3.</w:t>
      </w:r>
      <w:r w:rsidRPr="00D6059A">
        <w:rPr>
          <w:rFonts w:ascii="GHEA Grapalat" w:hAnsi="GHEA Grapalat"/>
          <w:sz w:val="20"/>
          <w:lang w:val="ru-RU"/>
        </w:rPr>
        <w:tab/>
      </w:r>
      <w:r w:rsidRPr="00D6059A">
        <w:rPr>
          <w:rFonts w:ascii="GHEA Grapalat" w:hAnsi="GHEA Grapalat"/>
          <w:spacing w:val="-4"/>
          <w:sz w:val="20"/>
          <w:lang w:val="ru-RU"/>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w:t>
      </w:r>
      <w:r w:rsidRPr="00D6059A">
        <w:rPr>
          <w:rFonts w:ascii="GHEA Grapalat" w:hAnsi="GHEA Grapalat"/>
          <w:spacing w:val="-4"/>
          <w:sz w:val="20"/>
          <w:lang w:val="ru-RU"/>
        </w:rPr>
        <w:lastRenderedPageBreak/>
        <w:t>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7EC25842" w14:textId="77777777" w:rsidR="000E2053" w:rsidRPr="00D6059A" w:rsidRDefault="000E2053" w:rsidP="00D6059A">
      <w:pPr>
        <w:widowControl w:val="0"/>
        <w:tabs>
          <w:tab w:val="left" w:pos="1134"/>
        </w:tabs>
        <w:spacing w:after="0"/>
        <w:ind w:firstLine="540"/>
        <w:jc w:val="both"/>
        <w:rPr>
          <w:rFonts w:ascii="GHEA Grapalat" w:hAnsi="GHEA Grapalat" w:cs="Sylfaen"/>
          <w:sz w:val="20"/>
          <w:lang w:val="ru-RU"/>
        </w:rPr>
      </w:pPr>
      <w:r w:rsidRPr="00D6059A">
        <w:rPr>
          <w:rFonts w:ascii="GHEA Grapalat" w:hAnsi="GHEA Grapalat"/>
          <w:spacing w:val="-6"/>
          <w:sz w:val="20"/>
          <w:lang w:val="ru-RU"/>
        </w:rPr>
        <w:t>7.</w:t>
      </w:r>
      <w:r w:rsidRPr="00D6059A">
        <w:rPr>
          <w:rFonts w:ascii="GHEA Grapalat" w:hAnsi="GHEA Grapalat"/>
          <w:sz w:val="20"/>
          <w:lang w:val="ru-RU"/>
        </w:rPr>
        <w:t>4.</w:t>
      </w:r>
      <w:r w:rsidRPr="00D6059A">
        <w:rPr>
          <w:rFonts w:ascii="GHEA Grapalat" w:hAnsi="GHEA Grapalat"/>
          <w:sz w:val="20"/>
          <w:lang w:val="ru-RU"/>
        </w:rPr>
        <w:tab/>
        <w:t>Споры в связи с договором подлежат рассмотрению в судах Республики Армения.</w:t>
      </w:r>
    </w:p>
    <w:p w14:paraId="00C0CD7F" w14:textId="77777777" w:rsidR="000E2053" w:rsidRPr="00D6059A" w:rsidRDefault="000E2053" w:rsidP="00D6059A">
      <w:pPr>
        <w:widowControl w:val="0"/>
        <w:tabs>
          <w:tab w:val="left" w:pos="1134"/>
        </w:tabs>
        <w:spacing w:after="0"/>
        <w:ind w:firstLine="540"/>
        <w:jc w:val="both"/>
        <w:rPr>
          <w:rFonts w:ascii="GHEA Grapalat" w:hAnsi="GHEA Grapalat"/>
          <w:sz w:val="20"/>
          <w:lang w:val="ru-RU"/>
        </w:rPr>
      </w:pPr>
      <w:r w:rsidRPr="00D6059A">
        <w:rPr>
          <w:rFonts w:ascii="GHEA Grapalat" w:hAnsi="GHEA Grapalat"/>
          <w:sz w:val="20"/>
          <w:lang w:val="ru-RU"/>
        </w:rPr>
        <w:t>7.5.</w:t>
      </w:r>
      <w:r w:rsidRPr="00D6059A">
        <w:rPr>
          <w:rFonts w:ascii="GHEA Grapalat" w:hAnsi="GHEA Grapalat"/>
          <w:sz w:val="20"/>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7F983BCD" w14:textId="77777777" w:rsidR="000E2053" w:rsidRPr="00D6059A" w:rsidRDefault="000E2053" w:rsidP="00D6059A">
      <w:pPr>
        <w:widowControl w:val="0"/>
        <w:tabs>
          <w:tab w:val="left" w:pos="1134"/>
        </w:tabs>
        <w:spacing w:after="0"/>
        <w:ind w:firstLine="540"/>
        <w:jc w:val="both"/>
        <w:rPr>
          <w:rFonts w:ascii="GHEA Grapalat" w:hAnsi="GHEA Grapalat"/>
          <w:sz w:val="20"/>
          <w:lang w:val="ru-RU"/>
        </w:rPr>
      </w:pPr>
      <w:r w:rsidRPr="00D6059A">
        <w:rPr>
          <w:rFonts w:ascii="GHEA Grapalat" w:hAnsi="GHEA Grapalat"/>
          <w:sz w:val="20"/>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0E3B304C" w14:textId="77777777" w:rsidR="000E2053" w:rsidRPr="00D6059A" w:rsidRDefault="000E2053" w:rsidP="00D6059A">
      <w:pPr>
        <w:widowControl w:val="0"/>
        <w:tabs>
          <w:tab w:val="left" w:pos="1134"/>
        </w:tabs>
        <w:spacing w:after="0"/>
        <w:ind w:firstLine="540"/>
        <w:jc w:val="both"/>
        <w:rPr>
          <w:rFonts w:ascii="GHEA Grapalat" w:hAnsi="GHEA Grapalat" w:cs="Times Armenian"/>
          <w:sz w:val="20"/>
          <w:lang w:val="ru-RU"/>
        </w:rPr>
      </w:pPr>
      <w:r w:rsidRPr="00D6059A">
        <w:rPr>
          <w:rFonts w:ascii="GHEA Grapalat" w:hAnsi="GHEA Grapalat"/>
          <w:sz w:val="20"/>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0FB88630" w14:textId="77777777" w:rsidR="000E2053" w:rsidRPr="00D6059A" w:rsidRDefault="000E2053" w:rsidP="00D6059A">
      <w:pPr>
        <w:widowControl w:val="0"/>
        <w:tabs>
          <w:tab w:val="left" w:pos="1134"/>
        </w:tabs>
        <w:spacing w:after="0"/>
        <w:ind w:firstLine="540"/>
        <w:jc w:val="both"/>
        <w:rPr>
          <w:rFonts w:ascii="GHEA Grapalat" w:hAnsi="GHEA Grapalat"/>
          <w:sz w:val="20"/>
          <w:lang w:val="ru-RU"/>
        </w:rPr>
      </w:pPr>
      <w:r w:rsidRPr="00D6059A">
        <w:rPr>
          <w:rFonts w:ascii="GHEA Grapalat" w:hAnsi="GHEA Grapalat"/>
          <w:sz w:val="20"/>
          <w:lang w:val="ru-RU"/>
        </w:rPr>
        <w:t>7.6.</w:t>
      </w:r>
      <w:r w:rsidRPr="00D6059A">
        <w:rPr>
          <w:rFonts w:ascii="GHEA Grapalat" w:hAnsi="GHEA Grapalat"/>
          <w:sz w:val="20"/>
          <w:lang w:val="ru-RU"/>
        </w:rPr>
        <w:tab/>
        <w:t>Если договор осуществляется посредством заключения агентского договора:</w:t>
      </w:r>
    </w:p>
    <w:p w14:paraId="3500AA38" w14:textId="77777777" w:rsidR="000E2053" w:rsidRPr="00D6059A" w:rsidRDefault="000E2053" w:rsidP="00D6059A">
      <w:pPr>
        <w:widowControl w:val="0"/>
        <w:tabs>
          <w:tab w:val="left" w:pos="1134"/>
        </w:tabs>
        <w:spacing w:after="0"/>
        <w:ind w:firstLine="540"/>
        <w:jc w:val="both"/>
        <w:rPr>
          <w:rFonts w:ascii="GHEA Grapalat" w:hAnsi="GHEA Grapalat"/>
          <w:sz w:val="20"/>
          <w:lang w:val="ru-RU"/>
        </w:rPr>
      </w:pPr>
      <w:r w:rsidRPr="00D6059A">
        <w:rPr>
          <w:rFonts w:ascii="GHEA Grapalat" w:hAnsi="GHEA Grapalat"/>
          <w:sz w:val="20"/>
          <w:lang w:val="ru-RU"/>
        </w:rPr>
        <w:t>1)</w:t>
      </w:r>
      <w:r w:rsidRPr="00D6059A">
        <w:rPr>
          <w:rFonts w:ascii="GHEA Grapalat" w:hAnsi="GHEA Grapalat"/>
          <w:sz w:val="20"/>
          <w:lang w:val="ru-RU"/>
        </w:rPr>
        <w:tab/>
        <w:t>Исполнитель несет ответственность за неисполнение или ненадлежащее исполнение обязательств агента;</w:t>
      </w:r>
    </w:p>
    <w:p w14:paraId="758EE475" w14:textId="77777777" w:rsidR="000E2053" w:rsidRPr="00D6059A" w:rsidRDefault="000E2053" w:rsidP="00D6059A">
      <w:pPr>
        <w:widowControl w:val="0"/>
        <w:tabs>
          <w:tab w:val="left" w:pos="1134"/>
        </w:tabs>
        <w:spacing w:after="0"/>
        <w:ind w:firstLine="540"/>
        <w:jc w:val="both"/>
        <w:rPr>
          <w:rFonts w:ascii="GHEA Grapalat" w:hAnsi="GHEA Grapalat"/>
          <w:sz w:val="20"/>
          <w:lang w:val="ru-RU"/>
        </w:rPr>
      </w:pPr>
      <w:r w:rsidRPr="00D6059A">
        <w:rPr>
          <w:rFonts w:ascii="GHEA Grapalat" w:hAnsi="GHEA Grapalat"/>
          <w:sz w:val="20"/>
          <w:lang w:val="ru-RU"/>
        </w:rPr>
        <w:t>2)</w:t>
      </w:r>
      <w:r w:rsidRPr="00D6059A">
        <w:rPr>
          <w:rFonts w:ascii="GHEA Grapalat" w:hAnsi="GHEA Grapalat"/>
          <w:sz w:val="20"/>
          <w:lang w:val="ru-RU"/>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D6059A">
        <w:rPr>
          <w:rStyle w:val="FootnoteReference"/>
          <w:rFonts w:ascii="GHEA Grapalat" w:hAnsi="GHEA Grapalat"/>
          <w:lang w:val="ru-RU"/>
        </w:rPr>
        <w:footnoteReference w:customMarkFollows="1" w:id="10"/>
        <w:t>22</w:t>
      </w:r>
      <w:r w:rsidRPr="00D6059A">
        <w:rPr>
          <w:rFonts w:ascii="GHEA Grapalat" w:hAnsi="GHEA Grapalat"/>
          <w:sz w:val="20"/>
          <w:lang w:val="ru-RU"/>
        </w:rPr>
        <w:t>.</w:t>
      </w:r>
    </w:p>
    <w:p w14:paraId="05DF4C9A" w14:textId="77777777" w:rsidR="000E2053" w:rsidRPr="00D6059A" w:rsidRDefault="000E2053" w:rsidP="00D6059A">
      <w:pPr>
        <w:widowControl w:val="0"/>
        <w:tabs>
          <w:tab w:val="left" w:pos="1134"/>
        </w:tabs>
        <w:spacing w:after="0"/>
        <w:ind w:firstLine="540"/>
        <w:jc w:val="both"/>
        <w:rPr>
          <w:rFonts w:ascii="GHEA Grapalat" w:hAnsi="GHEA Grapalat"/>
          <w:sz w:val="20"/>
          <w:lang w:val="ru-RU"/>
        </w:rPr>
      </w:pPr>
      <w:r w:rsidRPr="00D6059A">
        <w:rPr>
          <w:rFonts w:ascii="GHEA Grapalat" w:hAnsi="GHEA Grapalat"/>
          <w:sz w:val="20"/>
          <w:lang w:val="ru-RU"/>
        </w:rPr>
        <w:t>7.7.</w:t>
      </w:r>
      <w:r w:rsidRPr="00D6059A">
        <w:rPr>
          <w:rFonts w:ascii="GHEA Grapalat" w:hAnsi="GHEA Grapalat"/>
          <w:sz w:val="20"/>
          <w:lang w:val="ru-RU"/>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D6059A">
        <w:rPr>
          <w:rStyle w:val="FootnoteReference"/>
          <w:rFonts w:ascii="GHEA Grapalat" w:hAnsi="GHEA Grapalat"/>
          <w:lang w:val="ru-RU"/>
        </w:rPr>
        <w:footnoteReference w:customMarkFollows="1" w:id="11"/>
        <w:t>23</w:t>
      </w:r>
      <w:r w:rsidRPr="00D6059A">
        <w:rPr>
          <w:rFonts w:ascii="GHEA Grapalat" w:hAnsi="GHEA Grapalat"/>
          <w:sz w:val="20"/>
          <w:lang w:val="ru-RU"/>
        </w:rPr>
        <w:t>.</w:t>
      </w:r>
    </w:p>
    <w:p w14:paraId="628A593B" w14:textId="77777777" w:rsidR="000E2053" w:rsidRPr="00D6059A" w:rsidRDefault="000E2053" w:rsidP="00D6059A">
      <w:pPr>
        <w:widowControl w:val="0"/>
        <w:tabs>
          <w:tab w:val="left" w:pos="1134"/>
        </w:tabs>
        <w:spacing w:after="0"/>
        <w:ind w:firstLine="540"/>
        <w:jc w:val="both"/>
        <w:rPr>
          <w:rFonts w:ascii="GHEA Grapalat" w:hAnsi="GHEA Grapalat"/>
          <w:sz w:val="20"/>
          <w:lang w:val="ru-RU"/>
        </w:rPr>
      </w:pPr>
      <w:r w:rsidRPr="00D6059A">
        <w:rPr>
          <w:rFonts w:ascii="GHEA Grapalat" w:hAnsi="GHEA Grapalat"/>
          <w:sz w:val="20"/>
          <w:lang w:val="ru-RU"/>
        </w:rPr>
        <w:t>7.8.</w:t>
      </w:r>
      <w:r w:rsidRPr="00D6059A">
        <w:rPr>
          <w:rFonts w:ascii="GHEA Grapalat" w:hAnsi="GHEA Grapalat"/>
          <w:sz w:val="20"/>
          <w:lang w:val="ru-RU"/>
        </w:rPr>
        <w:tab/>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 а предложение Исполнителя было представлено не позднее пяти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708E097E" w14:textId="77777777" w:rsidR="000E2053" w:rsidRPr="00D6059A" w:rsidRDefault="000E2053" w:rsidP="00D6059A">
      <w:pPr>
        <w:widowControl w:val="0"/>
        <w:tabs>
          <w:tab w:val="left" w:pos="720"/>
          <w:tab w:val="left" w:pos="1134"/>
        </w:tabs>
        <w:spacing w:after="0"/>
        <w:ind w:firstLine="540"/>
        <w:jc w:val="both"/>
        <w:rPr>
          <w:rFonts w:ascii="GHEA Grapalat" w:hAnsi="GHEA Grapalat"/>
          <w:sz w:val="20"/>
          <w:lang w:val="ru-RU"/>
        </w:rPr>
      </w:pPr>
      <w:r w:rsidRPr="00D6059A">
        <w:rPr>
          <w:rFonts w:ascii="GHEA Grapalat" w:hAnsi="GHEA Grapalat"/>
          <w:sz w:val="20"/>
          <w:lang w:val="ru-RU"/>
        </w:rPr>
        <w:t>7.9.</w:t>
      </w:r>
      <w:r w:rsidRPr="00D6059A">
        <w:rPr>
          <w:rFonts w:ascii="GHEA Grapalat" w:hAnsi="GHEA Grapalat"/>
          <w:sz w:val="20"/>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140F178B" w14:textId="77777777" w:rsidR="000E2053" w:rsidRPr="00D6059A" w:rsidRDefault="000E2053" w:rsidP="00D6059A">
      <w:pPr>
        <w:widowControl w:val="0"/>
        <w:spacing w:after="0"/>
        <w:ind w:firstLine="540"/>
        <w:jc w:val="both"/>
        <w:rPr>
          <w:rFonts w:ascii="GHEA Grapalat" w:hAnsi="GHEA Grapalat"/>
          <w:sz w:val="20"/>
          <w:lang w:val="ru-RU"/>
        </w:rPr>
      </w:pPr>
      <w:r w:rsidRPr="00D6059A">
        <w:rPr>
          <w:rFonts w:ascii="GHEA Grapalat" w:hAnsi="GHEA Grapalat"/>
          <w:sz w:val="20"/>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2206F136" w14:textId="77777777" w:rsidR="000E2053" w:rsidRPr="00D6059A" w:rsidRDefault="000E2053" w:rsidP="00D6059A">
      <w:pPr>
        <w:widowControl w:val="0"/>
        <w:tabs>
          <w:tab w:val="left" w:pos="1276"/>
        </w:tabs>
        <w:spacing w:after="0"/>
        <w:ind w:firstLine="540"/>
        <w:jc w:val="both"/>
        <w:rPr>
          <w:rFonts w:ascii="GHEA Grapalat" w:hAnsi="GHEA Grapalat"/>
          <w:sz w:val="20"/>
          <w:lang w:val="ru-RU"/>
        </w:rPr>
      </w:pPr>
      <w:r w:rsidRPr="00D6059A">
        <w:rPr>
          <w:rFonts w:ascii="GHEA Grapalat" w:hAnsi="GHEA Grapalat"/>
          <w:sz w:val="20"/>
          <w:lang w:val="ru-RU"/>
        </w:rPr>
        <w:t>7.10.</w:t>
      </w:r>
      <w:r w:rsidRPr="00D6059A">
        <w:rPr>
          <w:rFonts w:ascii="GHEA Grapalat" w:hAnsi="GHEA Grapalat"/>
          <w:sz w:val="20"/>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7F60638E" w14:textId="77777777" w:rsidR="000E2053" w:rsidRPr="00D6059A" w:rsidRDefault="000E2053" w:rsidP="00D6059A">
      <w:pPr>
        <w:widowControl w:val="0"/>
        <w:tabs>
          <w:tab w:val="left" w:pos="1276"/>
        </w:tabs>
        <w:spacing w:after="0"/>
        <w:ind w:firstLine="540"/>
        <w:jc w:val="both"/>
        <w:rPr>
          <w:rFonts w:ascii="GHEA Grapalat" w:hAnsi="GHEA Grapalat"/>
          <w:sz w:val="20"/>
          <w:lang w:val="ru-RU"/>
        </w:rPr>
      </w:pPr>
      <w:r w:rsidRPr="00D6059A">
        <w:rPr>
          <w:rFonts w:ascii="GHEA Grapalat" w:hAnsi="GHEA Grapalat"/>
          <w:sz w:val="20"/>
          <w:lang w:val="ru-RU"/>
        </w:rPr>
        <w:t>7.11.</w:t>
      </w:r>
      <w:r w:rsidRPr="00D6059A">
        <w:rPr>
          <w:rFonts w:ascii="GHEA Grapalat" w:hAnsi="GHEA Grapalat"/>
          <w:sz w:val="20"/>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w:t>
      </w:r>
      <w:r w:rsidRPr="00D6059A">
        <w:rPr>
          <w:rFonts w:ascii="GHEA Grapalat" w:hAnsi="GHEA Grapalat"/>
          <w:sz w:val="20"/>
          <w:lang w:val="ru-RU"/>
        </w:rPr>
        <w:lastRenderedPageBreak/>
        <w:t xml:space="preserve">опубликовывает в разделе "Уведомления об одностороннем расторжении договоров" на интернет сайте, действующем по адресу </w:t>
      </w:r>
      <w:r w:rsidRPr="00D6059A">
        <w:rPr>
          <w:rFonts w:ascii="GHEA Grapalat" w:hAnsi="GHEA Grapalat"/>
          <w:sz w:val="20"/>
        </w:rPr>
        <w:t>www</w:t>
      </w:r>
      <w:r w:rsidRPr="00D6059A">
        <w:rPr>
          <w:rFonts w:ascii="GHEA Grapalat" w:hAnsi="GHEA Grapalat"/>
          <w:sz w:val="20"/>
          <w:lang w:val="ru-RU"/>
        </w:rPr>
        <w:t>.</w:t>
      </w:r>
      <w:r w:rsidRPr="00D6059A">
        <w:rPr>
          <w:rFonts w:ascii="GHEA Grapalat" w:hAnsi="GHEA Grapalat"/>
          <w:sz w:val="20"/>
        </w:rPr>
        <w:t>procurement</w:t>
      </w:r>
      <w:r w:rsidRPr="00D6059A">
        <w:rPr>
          <w:rFonts w:ascii="GHEA Grapalat" w:hAnsi="GHEA Grapalat"/>
          <w:sz w:val="20"/>
          <w:lang w:val="ru-RU"/>
        </w:rPr>
        <w:t>.</w:t>
      </w:r>
      <w:r w:rsidRPr="00D6059A">
        <w:rPr>
          <w:rFonts w:ascii="GHEA Grapalat" w:hAnsi="GHEA Grapalat"/>
          <w:sz w:val="20"/>
        </w:rPr>
        <w:t>am</w:t>
      </w:r>
      <w:r w:rsidRPr="00D6059A">
        <w:rPr>
          <w:rFonts w:ascii="GHEA Grapalat" w:hAnsi="GHEA Grapalat"/>
          <w:sz w:val="20"/>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14:paraId="2FD82E9B" w14:textId="77777777" w:rsidR="000E2053" w:rsidRPr="00D6059A" w:rsidRDefault="000E2053" w:rsidP="00D6059A">
      <w:pPr>
        <w:widowControl w:val="0"/>
        <w:tabs>
          <w:tab w:val="left" w:pos="1276"/>
        </w:tabs>
        <w:spacing w:after="0"/>
        <w:ind w:firstLine="540"/>
        <w:jc w:val="both"/>
        <w:rPr>
          <w:rFonts w:ascii="GHEA Grapalat" w:hAnsi="GHEA Grapalat"/>
          <w:sz w:val="20"/>
          <w:lang w:val="ru-RU"/>
        </w:rPr>
      </w:pPr>
      <w:r w:rsidRPr="00D6059A">
        <w:rPr>
          <w:rFonts w:ascii="GHEA Grapalat" w:hAnsi="GHEA Grapalat"/>
          <w:sz w:val="20"/>
          <w:lang w:val="ru-RU"/>
        </w:rPr>
        <w:t>7.12.</w:t>
      </w:r>
      <w:r w:rsidRPr="00D6059A">
        <w:rPr>
          <w:rFonts w:ascii="GHEA Grapalat" w:hAnsi="GHEA Grapalat"/>
          <w:sz w:val="20"/>
          <w:lang w:val="ru-RU"/>
        </w:rPr>
        <w:tab/>
        <w:t>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14:paraId="1380B911" w14:textId="77777777" w:rsidR="000E2053" w:rsidRPr="00D6059A" w:rsidRDefault="000E2053" w:rsidP="00D6059A">
      <w:pPr>
        <w:widowControl w:val="0"/>
        <w:tabs>
          <w:tab w:val="left" w:pos="1276"/>
        </w:tabs>
        <w:spacing w:after="0"/>
        <w:ind w:firstLine="540"/>
        <w:jc w:val="both"/>
        <w:rPr>
          <w:rFonts w:ascii="GHEA Grapalat" w:hAnsi="GHEA Grapalat"/>
          <w:sz w:val="20"/>
          <w:lang w:val="ru-RU"/>
        </w:rPr>
      </w:pPr>
      <w:r w:rsidRPr="00D6059A">
        <w:rPr>
          <w:rFonts w:ascii="GHEA Grapalat" w:hAnsi="GHEA Grapalat"/>
          <w:sz w:val="20"/>
          <w:lang w:val="ru-RU"/>
        </w:rPr>
        <w:t>7.13.</w:t>
      </w:r>
      <w:r w:rsidRPr="00D6059A">
        <w:rPr>
          <w:rFonts w:ascii="GHEA Grapalat" w:hAnsi="GHEA Grapalat"/>
          <w:sz w:val="20"/>
          <w:lang w:val="ru-RU"/>
        </w:rPr>
        <w:tab/>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14:paraId="4C4882F6" w14:textId="77777777" w:rsidR="000E2053" w:rsidRPr="00D6059A" w:rsidRDefault="000E2053" w:rsidP="00D6059A">
      <w:pPr>
        <w:widowControl w:val="0"/>
        <w:tabs>
          <w:tab w:val="left" w:pos="1276"/>
        </w:tabs>
        <w:spacing w:after="0"/>
        <w:ind w:firstLine="540"/>
        <w:jc w:val="both"/>
        <w:rPr>
          <w:rFonts w:ascii="GHEA Grapalat" w:hAnsi="GHEA Grapalat"/>
          <w:bCs/>
          <w:sz w:val="20"/>
          <w:lang w:val="ru-RU"/>
        </w:rPr>
      </w:pPr>
      <w:r w:rsidRPr="00D6059A">
        <w:rPr>
          <w:rFonts w:ascii="GHEA Grapalat" w:hAnsi="GHEA Grapalat"/>
          <w:sz w:val="20"/>
          <w:lang w:val="ru-RU"/>
        </w:rPr>
        <w:t>7.14.</w:t>
      </w:r>
      <w:r w:rsidRPr="00D6059A">
        <w:rPr>
          <w:rFonts w:ascii="GHEA Grapalat" w:hAnsi="GHEA Grapalat"/>
          <w:sz w:val="20"/>
          <w:lang w:val="ru-RU"/>
        </w:rPr>
        <w:tab/>
        <w:t>В отношении настоящего Договора применяется право Республики Армения.</w:t>
      </w:r>
    </w:p>
    <w:p w14:paraId="14D503A4" w14:textId="77777777" w:rsidR="000E2053" w:rsidRPr="00D6059A" w:rsidRDefault="000E2053" w:rsidP="00D6059A">
      <w:pPr>
        <w:widowControl w:val="0"/>
        <w:tabs>
          <w:tab w:val="left" w:pos="1276"/>
        </w:tabs>
        <w:spacing w:after="0"/>
        <w:ind w:firstLine="540"/>
        <w:jc w:val="both"/>
        <w:rPr>
          <w:rFonts w:ascii="GHEA Grapalat" w:hAnsi="GHEA Grapalat"/>
          <w:sz w:val="20"/>
          <w:lang w:val="ru-RU"/>
        </w:rPr>
      </w:pPr>
      <w:r w:rsidRPr="00D6059A">
        <w:rPr>
          <w:rFonts w:ascii="GHEA Grapalat" w:hAnsi="GHEA Grapalat"/>
          <w:sz w:val="20"/>
          <w:lang w:val="ru-RU"/>
        </w:rPr>
        <w:t>7.15.</w:t>
      </w:r>
      <w:r w:rsidRPr="00D6059A">
        <w:rPr>
          <w:rFonts w:ascii="GHEA Grapalat" w:hAnsi="GHEA Grapalat"/>
          <w:sz w:val="20"/>
          <w:lang w:val="ru-RU"/>
        </w:rPr>
        <w:tab/>
        <w:t>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Заказчиком будет заключен</w:t>
      </w:r>
      <w:r w:rsidRPr="00D6059A">
        <w:rPr>
          <w:rFonts w:ascii="GHEA Grapalat" w:hAnsi="GHEA Grapalat"/>
          <w:sz w:val="20"/>
        </w:rPr>
        <w:t>o</w:t>
      </w:r>
      <w:r w:rsidRPr="00D6059A">
        <w:rPr>
          <w:rFonts w:ascii="GHEA Grapalat" w:hAnsi="GHEA Grapalat"/>
          <w:sz w:val="20"/>
          <w:lang w:val="ru-RU"/>
        </w:rPr>
        <w:t xml:space="preserve"> соглашение в случае, если представленное Исполнителем в виде неустойки обеспечений квалификации и договора в размере предусмотренных финансовых средств заменяется банковской гарантией или наличными деньгами, с учетом требований абзаца "б" подпункта 17 пункта 32 Приложения № 1 к Постановлению Правительства Республики Армения № 526-</w:t>
      </w:r>
      <w:r w:rsidRPr="00D6059A">
        <w:rPr>
          <w:rFonts w:ascii="GHEA Grapalat" w:hAnsi="GHEA Grapalat"/>
          <w:sz w:val="20"/>
        </w:rPr>
        <w:t>N</w:t>
      </w:r>
      <w:r w:rsidRPr="00D6059A">
        <w:rPr>
          <w:rFonts w:ascii="GHEA Grapalat" w:hAnsi="GHEA Grapalat"/>
          <w:sz w:val="20"/>
          <w:lang w:val="ru-RU"/>
        </w:rPr>
        <w:t xml:space="preserve"> от 4 мая 2017 года. При этом Исполнитель заключает соглашение, а при замене обеспечений 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Pr="00D6059A">
        <w:rPr>
          <w:rStyle w:val="FootnoteReference"/>
          <w:rFonts w:ascii="GHEA Grapalat" w:hAnsi="GHEA Grapalat"/>
          <w:lang w:val="ru-RU"/>
        </w:rPr>
        <w:footnoteReference w:customMarkFollows="1" w:id="12"/>
        <w:t>24</w:t>
      </w:r>
    </w:p>
    <w:p w14:paraId="4AF9701C" w14:textId="77777777" w:rsidR="000E2053" w:rsidRPr="00D6059A" w:rsidRDefault="000E2053" w:rsidP="00D6059A">
      <w:pPr>
        <w:widowControl w:val="0"/>
        <w:spacing w:after="0"/>
        <w:ind w:firstLine="540"/>
        <w:rPr>
          <w:rFonts w:ascii="GHEA Grapalat" w:hAnsi="GHEA Grapalat"/>
          <w:sz w:val="20"/>
          <w:lang w:val="ru-RU"/>
        </w:rPr>
      </w:pPr>
    </w:p>
    <w:p w14:paraId="5E4ED197" w14:textId="77777777" w:rsidR="000E2053" w:rsidRPr="00D6059A" w:rsidRDefault="000E2053" w:rsidP="00D6059A">
      <w:pPr>
        <w:widowControl w:val="0"/>
        <w:spacing w:after="0"/>
        <w:ind w:firstLine="540"/>
        <w:jc w:val="center"/>
        <w:rPr>
          <w:rFonts w:ascii="GHEA Grapalat" w:hAnsi="GHEA Grapalat" w:cs="Sylfaen"/>
          <w:sz w:val="20"/>
          <w:lang w:val="ru-RU"/>
        </w:rPr>
      </w:pPr>
      <w:r w:rsidRPr="00D6059A">
        <w:rPr>
          <w:rFonts w:ascii="GHEA Grapalat" w:hAnsi="GHEA Grapalat"/>
          <w:b/>
          <w:sz w:val="20"/>
          <w:lang w:val="ru-RU"/>
        </w:rPr>
        <w:t>8.</w:t>
      </w:r>
      <w:r w:rsidRPr="00D6059A">
        <w:rPr>
          <w:rFonts w:ascii="GHEA Grapalat" w:hAnsi="GHEA Grapalat"/>
          <w:sz w:val="20"/>
          <w:lang w:val="ru-RU"/>
        </w:rPr>
        <w:t xml:space="preserve"> </w:t>
      </w:r>
      <w:r w:rsidRPr="00D6059A">
        <w:rPr>
          <w:rFonts w:ascii="GHEA Grapalat" w:hAnsi="GHEA Grapalat"/>
          <w:b/>
          <w:sz w:val="20"/>
          <w:lang w:val="ru-RU"/>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0E2053" w:rsidRPr="00D6059A" w14:paraId="2849C227" w14:textId="77777777" w:rsidTr="006D7900">
        <w:trPr>
          <w:jc w:val="center"/>
        </w:trPr>
        <w:tc>
          <w:tcPr>
            <w:tcW w:w="4536" w:type="dxa"/>
          </w:tcPr>
          <w:p w14:paraId="10CB6B85" w14:textId="77777777" w:rsidR="000E2053" w:rsidRPr="00D6059A" w:rsidRDefault="000E2053" w:rsidP="00D6059A">
            <w:pPr>
              <w:widowControl w:val="0"/>
              <w:spacing w:after="0"/>
              <w:jc w:val="center"/>
              <w:rPr>
                <w:rFonts w:ascii="GHEA Grapalat" w:hAnsi="GHEA Grapalat"/>
                <w:b/>
                <w:lang w:val="ru-RU"/>
              </w:rPr>
            </w:pPr>
            <w:r w:rsidRPr="00D6059A">
              <w:rPr>
                <w:rFonts w:ascii="GHEA Grapalat" w:hAnsi="GHEA Grapalat"/>
                <w:b/>
                <w:lang w:val="ru-RU"/>
              </w:rPr>
              <w:t>ЗАКАЗЧИК</w:t>
            </w:r>
          </w:p>
          <w:p w14:paraId="66E882BD" w14:textId="77777777" w:rsidR="000E2053" w:rsidRPr="00D6059A" w:rsidRDefault="000E2053" w:rsidP="00D6059A">
            <w:pPr>
              <w:widowControl w:val="0"/>
              <w:spacing w:after="0"/>
              <w:jc w:val="center"/>
              <w:rPr>
                <w:rFonts w:ascii="GHEA Grapalat" w:hAnsi="GHEA Grapalat"/>
                <w:sz w:val="18"/>
                <w:lang w:val="hy-AM"/>
              </w:rPr>
            </w:pPr>
            <w:r w:rsidRPr="00D6059A">
              <w:rPr>
                <w:rFonts w:ascii="GHEA Grapalat" w:hAnsi="GHEA Grapalat"/>
                <w:sz w:val="18"/>
                <w:lang w:val="hy-AM"/>
              </w:rPr>
              <w:t>ЗАО "Паркинг Сити Сервис"</w:t>
            </w:r>
          </w:p>
          <w:p w14:paraId="00EC7A0F" w14:textId="77777777" w:rsidR="000E2053" w:rsidRPr="00D6059A" w:rsidRDefault="000E2053" w:rsidP="00D6059A">
            <w:pPr>
              <w:widowControl w:val="0"/>
              <w:spacing w:after="0"/>
              <w:jc w:val="center"/>
              <w:rPr>
                <w:rFonts w:ascii="GHEA Grapalat" w:hAnsi="GHEA Grapalat"/>
                <w:sz w:val="18"/>
                <w:lang w:val="hy-AM"/>
              </w:rPr>
            </w:pPr>
            <w:r w:rsidRPr="00D6059A">
              <w:rPr>
                <w:rFonts w:ascii="GHEA Grapalat" w:hAnsi="GHEA Grapalat"/>
                <w:sz w:val="18"/>
                <w:lang w:val="hy-AM"/>
              </w:rPr>
              <w:t>РА, Ереван, Бюзанда 1/3</w:t>
            </w:r>
          </w:p>
          <w:p w14:paraId="0B134C6C" w14:textId="77777777" w:rsidR="000E2053" w:rsidRPr="00D6059A" w:rsidRDefault="000E2053" w:rsidP="00D6059A">
            <w:pPr>
              <w:widowControl w:val="0"/>
              <w:spacing w:after="0"/>
              <w:jc w:val="center"/>
              <w:rPr>
                <w:rFonts w:ascii="GHEA Grapalat" w:hAnsi="GHEA Grapalat"/>
                <w:sz w:val="18"/>
                <w:lang w:val="hy-AM"/>
              </w:rPr>
            </w:pPr>
            <w:r w:rsidRPr="00D6059A">
              <w:rPr>
                <w:rFonts w:ascii="GHEA Grapalat" w:hAnsi="GHEA Grapalat"/>
                <w:sz w:val="18"/>
                <w:lang w:val="hy-AM"/>
              </w:rPr>
              <w:t>ЗАО “Ардшинбанк”</w:t>
            </w:r>
          </w:p>
          <w:p w14:paraId="7E677CD6" w14:textId="77777777" w:rsidR="000E2053" w:rsidRPr="00D6059A" w:rsidRDefault="000E2053" w:rsidP="00D6059A">
            <w:pPr>
              <w:widowControl w:val="0"/>
              <w:spacing w:after="0"/>
              <w:jc w:val="center"/>
              <w:rPr>
                <w:rFonts w:ascii="GHEA Grapalat" w:hAnsi="GHEA Grapalat"/>
                <w:sz w:val="18"/>
                <w:lang w:val="hy-AM"/>
              </w:rPr>
            </w:pPr>
            <w:r w:rsidRPr="00D6059A">
              <w:rPr>
                <w:rFonts w:ascii="GHEA Grapalat" w:hAnsi="GHEA Grapalat"/>
                <w:sz w:val="18"/>
                <w:lang w:val="hy-AM"/>
              </w:rPr>
              <w:t>Р/С 2470103051800000</w:t>
            </w:r>
          </w:p>
          <w:p w14:paraId="632D0C86" w14:textId="77777777" w:rsidR="000E2053" w:rsidRPr="00D6059A" w:rsidRDefault="000E2053" w:rsidP="00D6059A">
            <w:pPr>
              <w:widowControl w:val="0"/>
              <w:spacing w:after="0"/>
              <w:jc w:val="center"/>
              <w:rPr>
                <w:rFonts w:ascii="GHEA Grapalat" w:hAnsi="GHEA Grapalat"/>
                <w:sz w:val="18"/>
                <w:lang w:val="hy-AM"/>
              </w:rPr>
            </w:pPr>
            <w:r w:rsidRPr="00D6059A">
              <w:rPr>
                <w:rFonts w:ascii="GHEA Grapalat" w:hAnsi="GHEA Grapalat"/>
                <w:sz w:val="18"/>
                <w:lang w:val="hy-AM"/>
              </w:rPr>
              <w:t>УНН 00117375</w:t>
            </w:r>
          </w:p>
          <w:p w14:paraId="52464CC4" w14:textId="77777777" w:rsidR="000E2053" w:rsidRPr="00D6059A" w:rsidRDefault="000E2053" w:rsidP="00D6059A">
            <w:pPr>
              <w:widowControl w:val="0"/>
              <w:spacing w:after="0"/>
              <w:jc w:val="center"/>
              <w:rPr>
                <w:rFonts w:ascii="GHEA Grapalat" w:hAnsi="GHEA Grapalat"/>
                <w:sz w:val="18"/>
                <w:lang w:val="hy-AM"/>
              </w:rPr>
            </w:pPr>
            <w:r w:rsidRPr="00D6059A">
              <w:rPr>
                <w:rFonts w:ascii="GHEA Grapalat" w:hAnsi="GHEA Grapalat"/>
                <w:sz w:val="18"/>
                <w:lang w:val="hy-AM"/>
              </w:rPr>
              <w:t>Директор ___________ В.Арутюнян</w:t>
            </w:r>
          </w:p>
          <w:p w14:paraId="6DFBDE1B" w14:textId="77777777" w:rsidR="000E2053" w:rsidRPr="00D6059A" w:rsidRDefault="000E2053" w:rsidP="00D6059A">
            <w:pPr>
              <w:widowControl w:val="0"/>
              <w:spacing w:after="0"/>
              <w:jc w:val="center"/>
              <w:rPr>
                <w:rFonts w:ascii="GHEA Grapalat" w:hAnsi="GHEA Grapalat"/>
                <w:vertAlign w:val="superscript"/>
              </w:rPr>
            </w:pPr>
            <w:r w:rsidRPr="00D6059A">
              <w:rPr>
                <w:rFonts w:ascii="GHEA Grapalat" w:hAnsi="GHEA Grapalat"/>
                <w:vertAlign w:val="superscript"/>
              </w:rPr>
              <w:t>/подпись/</w:t>
            </w:r>
          </w:p>
          <w:p w14:paraId="7284A904" w14:textId="77777777" w:rsidR="000E2053" w:rsidRPr="00D6059A" w:rsidRDefault="000E2053" w:rsidP="00D6059A">
            <w:pPr>
              <w:widowControl w:val="0"/>
              <w:spacing w:after="0"/>
              <w:jc w:val="center"/>
              <w:rPr>
                <w:rFonts w:ascii="GHEA Grapalat" w:hAnsi="GHEA Grapalat"/>
              </w:rPr>
            </w:pPr>
            <w:r w:rsidRPr="00D6059A">
              <w:rPr>
                <w:rFonts w:ascii="GHEA Grapalat" w:hAnsi="GHEA Grapalat"/>
                <w:sz w:val="18"/>
                <w:lang w:val="hy-AM"/>
              </w:rPr>
              <w:t>М. П.</w:t>
            </w:r>
          </w:p>
        </w:tc>
        <w:tc>
          <w:tcPr>
            <w:tcW w:w="4111" w:type="dxa"/>
          </w:tcPr>
          <w:p w14:paraId="6654FE5B" w14:textId="77777777" w:rsidR="000E2053" w:rsidRPr="00D6059A" w:rsidRDefault="000E2053" w:rsidP="00D6059A">
            <w:pPr>
              <w:widowControl w:val="0"/>
              <w:spacing w:after="0"/>
              <w:jc w:val="center"/>
              <w:rPr>
                <w:rFonts w:ascii="GHEA Grapalat" w:hAnsi="GHEA Grapalat"/>
                <w:b/>
              </w:rPr>
            </w:pPr>
            <w:r w:rsidRPr="00D6059A">
              <w:rPr>
                <w:rFonts w:ascii="GHEA Grapalat" w:hAnsi="GHEA Grapalat"/>
                <w:b/>
              </w:rPr>
              <w:t>ИСПОЛНИТЕЛЬ</w:t>
            </w:r>
          </w:p>
          <w:p w14:paraId="65AEC54B" w14:textId="77777777" w:rsidR="000E2053" w:rsidRPr="00D6059A" w:rsidRDefault="000E2053" w:rsidP="00D6059A">
            <w:pPr>
              <w:widowControl w:val="0"/>
              <w:spacing w:after="0"/>
              <w:jc w:val="center"/>
              <w:rPr>
                <w:rFonts w:ascii="GHEA Grapalat" w:hAnsi="GHEA Grapalat"/>
              </w:rPr>
            </w:pPr>
            <w:r w:rsidRPr="00D6059A">
              <w:rPr>
                <w:rFonts w:ascii="GHEA Grapalat" w:hAnsi="GHEA Grapalat"/>
              </w:rPr>
              <w:t>____________________________</w:t>
            </w:r>
          </w:p>
          <w:p w14:paraId="7CD3BF16" w14:textId="77777777" w:rsidR="000E2053" w:rsidRPr="00D6059A" w:rsidRDefault="000E2053" w:rsidP="00D6059A">
            <w:pPr>
              <w:widowControl w:val="0"/>
              <w:spacing w:after="0"/>
              <w:jc w:val="center"/>
              <w:rPr>
                <w:rFonts w:ascii="GHEA Grapalat" w:hAnsi="GHEA Grapalat"/>
                <w:vertAlign w:val="superscript"/>
              </w:rPr>
            </w:pPr>
            <w:r w:rsidRPr="00D6059A">
              <w:rPr>
                <w:rFonts w:ascii="GHEA Grapalat" w:hAnsi="GHEA Grapalat"/>
                <w:vertAlign w:val="superscript"/>
              </w:rPr>
              <w:t>/подпись/</w:t>
            </w:r>
          </w:p>
          <w:p w14:paraId="62569DF6" w14:textId="77777777" w:rsidR="000E2053" w:rsidRPr="00D6059A" w:rsidRDefault="000E2053" w:rsidP="00D6059A">
            <w:pPr>
              <w:widowControl w:val="0"/>
              <w:spacing w:after="0"/>
              <w:jc w:val="center"/>
              <w:rPr>
                <w:rFonts w:ascii="GHEA Grapalat" w:hAnsi="GHEA Grapalat"/>
              </w:rPr>
            </w:pPr>
          </w:p>
          <w:p w14:paraId="2FF6C0A8" w14:textId="77777777" w:rsidR="000E2053" w:rsidRPr="00D6059A" w:rsidRDefault="000E2053" w:rsidP="00D6059A">
            <w:pPr>
              <w:widowControl w:val="0"/>
              <w:spacing w:after="0"/>
              <w:jc w:val="center"/>
              <w:rPr>
                <w:rFonts w:ascii="GHEA Grapalat" w:hAnsi="GHEA Grapalat"/>
              </w:rPr>
            </w:pPr>
            <w:r w:rsidRPr="00D6059A">
              <w:rPr>
                <w:rFonts w:ascii="GHEA Grapalat" w:hAnsi="GHEA Grapalat"/>
              </w:rPr>
              <w:t>М. П.</w:t>
            </w:r>
          </w:p>
        </w:tc>
      </w:tr>
    </w:tbl>
    <w:p w14:paraId="30AA12D5" w14:textId="77777777" w:rsidR="000E2053" w:rsidRPr="00D6059A" w:rsidRDefault="000E2053" w:rsidP="00D6059A">
      <w:pPr>
        <w:widowControl w:val="0"/>
        <w:spacing w:after="0"/>
        <w:ind w:firstLine="540"/>
        <w:jc w:val="center"/>
        <w:rPr>
          <w:rFonts w:ascii="GHEA Grapalat" w:hAnsi="GHEA Grapalat"/>
          <w:b/>
          <w:sz w:val="20"/>
        </w:rPr>
      </w:pPr>
    </w:p>
    <w:p w14:paraId="07A145DB" w14:textId="77777777" w:rsidR="000E2053" w:rsidRPr="00D6059A" w:rsidRDefault="000E2053" w:rsidP="00D6059A">
      <w:pPr>
        <w:widowControl w:val="0"/>
        <w:spacing w:after="0"/>
        <w:ind w:firstLine="540"/>
        <w:jc w:val="both"/>
        <w:rPr>
          <w:rFonts w:ascii="GHEA Grapalat" w:hAnsi="GHEA Grapalat" w:cs="Sylfaen"/>
          <w:i/>
          <w:sz w:val="20"/>
          <w:lang w:val="ru-RU"/>
        </w:rPr>
      </w:pPr>
      <w:r w:rsidRPr="00D6059A">
        <w:rPr>
          <w:rFonts w:ascii="GHEA Grapalat" w:hAnsi="GHEA Grapalat"/>
          <w:i/>
          <w:sz w:val="20"/>
          <w:lang w:val="ru-RU"/>
        </w:rPr>
        <w:t>В случае необходимости в договор могут быть включены не противоречащие законодательству Республики Армения положения.</w:t>
      </w:r>
    </w:p>
    <w:p w14:paraId="5101992E" w14:textId="77777777" w:rsidR="000E2053" w:rsidRPr="00D6059A" w:rsidRDefault="000E2053" w:rsidP="00D6059A">
      <w:pPr>
        <w:widowControl w:val="0"/>
        <w:autoSpaceDE w:val="0"/>
        <w:autoSpaceDN w:val="0"/>
        <w:adjustRightInd w:val="0"/>
        <w:spacing w:after="0"/>
        <w:ind w:firstLine="540"/>
        <w:jc w:val="right"/>
        <w:rPr>
          <w:rFonts w:ascii="GHEA Grapalat" w:hAnsi="GHEA Grapalat" w:cs="TimesArmenianPSMT"/>
          <w:sz w:val="20"/>
          <w:lang w:val="ru-RU"/>
        </w:rPr>
      </w:pPr>
    </w:p>
    <w:p w14:paraId="5E06B406" w14:textId="77777777" w:rsidR="009140CC" w:rsidRPr="00D6059A" w:rsidRDefault="000E2053" w:rsidP="00D6059A">
      <w:pPr>
        <w:spacing w:after="0"/>
        <w:ind w:firstLine="540"/>
        <w:jc w:val="right"/>
        <w:rPr>
          <w:rFonts w:ascii="GHEA Grapalat" w:hAnsi="GHEA Grapalat"/>
          <w:sz w:val="20"/>
          <w:lang w:val="ru-RU"/>
        </w:rPr>
        <w:sectPr w:rsidR="009140CC" w:rsidRPr="00D6059A" w:rsidSect="00F924AD">
          <w:pgSz w:w="11906" w:h="16838" w:code="9"/>
          <w:pgMar w:top="720" w:right="720" w:bottom="720" w:left="720" w:header="144" w:footer="288" w:gutter="0"/>
          <w:cols w:space="720"/>
          <w:docGrid w:linePitch="360"/>
        </w:sectPr>
      </w:pPr>
      <w:r w:rsidRPr="00D6059A">
        <w:rPr>
          <w:rFonts w:ascii="GHEA Grapalat" w:hAnsi="GHEA Grapalat"/>
          <w:sz w:val="20"/>
          <w:lang w:val="ru-RU"/>
        </w:rPr>
        <w:br w:type="page"/>
      </w:r>
    </w:p>
    <w:p w14:paraId="511C5E59" w14:textId="6D93E6B6" w:rsidR="000E2053" w:rsidRPr="00D6059A" w:rsidRDefault="000E2053" w:rsidP="00D6059A">
      <w:pPr>
        <w:spacing w:after="0"/>
        <w:ind w:firstLine="540"/>
        <w:jc w:val="right"/>
        <w:rPr>
          <w:rFonts w:ascii="GHEA Grapalat" w:hAnsi="GHEA Grapalat"/>
          <w:i/>
          <w:sz w:val="20"/>
          <w:lang w:val="ru-RU"/>
        </w:rPr>
      </w:pPr>
      <w:r w:rsidRPr="00D6059A">
        <w:rPr>
          <w:rFonts w:ascii="GHEA Grapalat" w:hAnsi="GHEA Grapalat"/>
          <w:i/>
          <w:sz w:val="20"/>
          <w:lang w:val="ru-RU"/>
        </w:rPr>
        <w:lastRenderedPageBreak/>
        <w:t>Приложение № 1</w:t>
      </w:r>
    </w:p>
    <w:p w14:paraId="485C5A4B" w14:textId="5C826494" w:rsidR="000E2053" w:rsidRPr="00D6059A" w:rsidRDefault="000E2053" w:rsidP="00D6059A">
      <w:pPr>
        <w:widowControl w:val="0"/>
        <w:spacing w:after="0" w:line="360" w:lineRule="auto"/>
        <w:jc w:val="right"/>
        <w:rPr>
          <w:rFonts w:ascii="GHEA Grapalat" w:hAnsi="GHEA Grapalat"/>
          <w:i/>
          <w:sz w:val="20"/>
          <w:lang w:val="ru-RU"/>
        </w:rPr>
      </w:pPr>
      <w:r w:rsidRPr="00D6059A">
        <w:rPr>
          <w:rFonts w:ascii="GHEA Grapalat" w:hAnsi="GHEA Grapalat"/>
          <w:i/>
          <w:sz w:val="20"/>
          <w:lang w:val="ru-RU"/>
        </w:rPr>
        <w:t xml:space="preserve">к Договору под кодом </w:t>
      </w:r>
      <w:r w:rsidRPr="00D6059A">
        <w:rPr>
          <w:rFonts w:ascii="GHEA Grapalat" w:hAnsi="GHEA Grapalat"/>
          <w:i/>
          <w:sz w:val="20"/>
          <w:lang w:val="ru-RU"/>
        </w:rPr>
        <w:br/>
        <w:t>заключенному "</w:t>
      </w:r>
      <w:r w:rsidRPr="00D6059A">
        <w:rPr>
          <w:rFonts w:ascii="GHEA Grapalat" w:hAnsi="GHEA Grapalat"/>
          <w:i/>
          <w:sz w:val="20"/>
          <w:lang w:val="ru-RU"/>
        </w:rPr>
        <w:tab/>
        <w:t>"</w:t>
      </w:r>
      <w:r w:rsidRPr="00D6059A">
        <w:rPr>
          <w:rFonts w:ascii="GHEA Grapalat" w:hAnsi="GHEA Grapalat"/>
          <w:i/>
          <w:sz w:val="20"/>
          <w:lang w:val="ru-RU"/>
        </w:rPr>
        <w:tab/>
        <w:t>202</w:t>
      </w:r>
      <w:r w:rsidR="00261415" w:rsidRPr="00D6059A">
        <w:rPr>
          <w:rFonts w:ascii="GHEA Grapalat" w:hAnsi="GHEA Grapalat"/>
          <w:i/>
          <w:sz w:val="20"/>
          <w:lang w:val="ru-RU"/>
        </w:rPr>
        <w:t>1</w:t>
      </w:r>
      <w:r w:rsidRPr="00D6059A">
        <w:rPr>
          <w:rFonts w:ascii="GHEA Grapalat" w:hAnsi="GHEA Grapalat"/>
          <w:i/>
          <w:sz w:val="20"/>
          <w:lang w:val="ru-RU"/>
        </w:rPr>
        <w:t>г.</w:t>
      </w:r>
    </w:p>
    <w:p w14:paraId="29E77169" w14:textId="77777777" w:rsidR="000E2053" w:rsidRPr="00D6059A" w:rsidRDefault="000E2053" w:rsidP="00D6059A">
      <w:pPr>
        <w:widowControl w:val="0"/>
        <w:spacing w:after="0" w:line="360" w:lineRule="auto"/>
        <w:jc w:val="center"/>
        <w:rPr>
          <w:rFonts w:ascii="GHEA Grapalat" w:hAnsi="GHEA Grapalat"/>
          <w:sz w:val="20"/>
          <w:lang w:val="ru-RU"/>
        </w:rPr>
      </w:pPr>
      <w:r w:rsidRPr="00D6059A">
        <w:rPr>
          <w:rFonts w:ascii="GHEA Grapalat" w:hAnsi="GHEA Grapalat"/>
          <w:sz w:val="20"/>
          <w:lang w:val="ru-RU"/>
        </w:rPr>
        <w:t>ТЕХНИЧЕСКАЯ ХАРАКТЕРИСТИКА-ГРАФИК ЗАКУПКИ</w:t>
      </w:r>
      <w:r w:rsidRPr="00D6059A">
        <w:rPr>
          <w:rStyle w:val="FootnoteReference"/>
          <w:rFonts w:ascii="GHEA Grapalat" w:hAnsi="GHEA Grapalat"/>
          <w:lang w:val="ru-RU"/>
        </w:rPr>
        <w:footnoteReference w:customMarkFollows="1" w:id="13"/>
        <w:t>*</w:t>
      </w:r>
    </w:p>
    <w:p w14:paraId="2EF6859D" w14:textId="77777777" w:rsidR="000E2053" w:rsidRPr="00D6059A" w:rsidRDefault="000E2053" w:rsidP="00D6059A">
      <w:pPr>
        <w:widowControl w:val="0"/>
        <w:spacing w:after="0" w:line="360" w:lineRule="auto"/>
        <w:jc w:val="right"/>
        <w:rPr>
          <w:rFonts w:ascii="GHEA Grapalat" w:hAnsi="GHEA Grapalat"/>
          <w:sz w:val="20"/>
          <w:lang w:val="ru-RU"/>
        </w:rPr>
      </w:pPr>
      <w:r w:rsidRPr="00D6059A">
        <w:rPr>
          <w:rFonts w:ascii="GHEA Grapalat" w:hAnsi="GHEA Grapalat"/>
          <w:sz w:val="20"/>
          <w:lang w:val="ru-RU"/>
        </w:rPr>
        <w:t>драмов РА</w:t>
      </w:r>
    </w:p>
    <w:tbl>
      <w:tblPr>
        <w:tblW w:w="15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4"/>
        <w:gridCol w:w="2149"/>
        <w:gridCol w:w="2446"/>
        <w:gridCol w:w="982"/>
        <w:gridCol w:w="1258"/>
        <w:gridCol w:w="762"/>
        <w:gridCol w:w="2401"/>
        <w:gridCol w:w="4052"/>
        <w:gridCol w:w="20"/>
      </w:tblGrid>
      <w:tr w:rsidR="000E1857" w:rsidRPr="00D6059A" w14:paraId="76006B97" w14:textId="77777777" w:rsidTr="0097195C">
        <w:trPr>
          <w:trHeight w:val="188"/>
          <w:jc w:val="center"/>
        </w:trPr>
        <w:tc>
          <w:tcPr>
            <w:tcW w:w="15784" w:type="dxa"/>
            <w:gridSpan w:val="9"/>
          </w:tcPr>
          <w:p w14:paraId="4270A1EA" w14:textId="77777777" w:rsidR="000E2053" w:rsidRPr="00D6059A" w:rsidRDefault="000E2053" w:rsidP="00D6059A">
            <w:pPr>
              <w:widowControl w:val="0"/>
              <w:spacing w:after="0"/>
              <w:jc w:val="center"/>
              <w:rPr>
                <w:rFonts w:ascii="GHEA Grapalat" w:hAnsi="GHEA Grapalat"/>
                <w:sz w:val="16"/>
              </w:rPr>
            </w:pPr>
            <w:r w:rsidRPr="00D6059A">
              <w:rPr>
                <w:rFonts w:ascii="GHEA Grapalat" w:hAnsi="GHEA Grapalat"/>
                <w:sz w:val="16"/>
              </w:rPr>
              <w:t>Услуги*</w:t>
            </w:r>
          </w:p>
        </w:tc>
      </w:tr>
      <w:tr w:rsidR="000E1857" w:rsidRPr="00D6059A" w14:paraId="1F810DF1" w14:textId="77777777" w:rsidTr="0097195C">
        <w:trPr>
          <w:gridAfter w:val="1"/>
          <w:wAfter w:w="20" w:type="dxa"/>
          <w:trHeight w:val="240"/>
          <w:jc w:val="center"/>
        </w:trPr>
        <w:tc>
          <w:tcPr>
            <w:tcW w:w="1714" w:type="dxa"/>
            <w:vMerge w:val="restart"/>
            <w:vAlign w:val="center"/>
          </w:tcPr>
          <w:p w14:paraId="092C7B0B" w14:textId="77777777" w:rsidR="000E2053" w:rsidRPr="00D6059A" w:rsidRDefault="000E2053" w:rsidP="00D6059A">
            <w:pPr>
              <w:widowControl w:val="0"/>
              <w:spacing w:after="0"/>
              <w:jc w:val="center"/>
              <w:rPr>
                <w:rFonts w:ascii="GHEA Grapalat" w:hAnsi="GHEA Grapalat"/>
                <w:sz w:val="16"/>
              </w:rPr>
            </w:pPr>
            <w:r w:rsidRPr="00D6059A">
              <w:rPr>
                <w:rFonts w:ascii="GHEA Grapalat" w:hAnsi="GHEA Grapalat"/>
                <w:sz w:val="16"/>
              </w:rPr>
              <w:t>номер предусмотренного приглашением лота</w:t>
            </w:r>
          </w:p>
        </w:tc>
        <w:tc>
          <w:tcPr>
            <w:tcW w:w="2151" w:type="dxa"/>
            <w:vMerge w:val="restart"/>
            <w:vAlign w:val="center"/>
          </w:tcPr>
          <w:p w14:paraId="0A78F9CA" w14:textId="77777777" w:rsidR="000E2053" w:rsidRPr="00D6059A" w:rsidRDefault="000E2053" w:rsidP="00D6059A">
            <w:pPr>
              <w:widowControl w:val="0"/>
              <w:spacing w:after="0"/>
              <w:jc w:val="center"/>
              <w:rPr>
                <w:rFonts w:ascii="GHEA Grapalat" w:hAnsi="GHEA Grapalat"/>
                <w:sz w:val="16"/>
                <w:lang w:val="ru-RU"/>
              </w:rPr>
            </w:pPr>
            <w:r w:rsidRPr="00D6059A">
              <w:rPr>
                <w:rFonts w:ascii="GHEA Grapalat" w:hAnsi="GHEA Grapalat"/>
                <w:sz w:val="16"/>
                <w:lang w:val="ru-RU"/>
              </w:rPr>
              <w:t>промежуточный код, предусмотренный планом закупок по классификации ЕЗК (</w:t>
            </w:r>
            <w:r w:rsidRPr="00D6059A">
              <w:rPr>
                <w:rFonts w:ascii="GHEA Grapalat" w:hAnsi="GHEA Grapalat"/>
                <w:sz w:val="16"/>
              </w:rPr>
              <w:t>CPV</w:t>
            </w:r>
            <w:r w:rsidRPr="00D6059A">
              <w:rPr>
                <w:rFonts w:ascii="GHEA Grapalat" w:hAnsi="GHEA Grapalat"/>
                <w:sz w:val="16"/>
                <w:lang w:val="ru-RU"/>
              </w:rPr>
              <w:t>)</w:t>
            </w:r>
          </w:p>
        </w:tc>
        <w:tc>
          <w:tcPr>
            <w:tcW w:w="2449" w:type="dxa"/>
            <w:vMerge w:val="restart"/>
            <w:vAlign w:val="center"/>
          </w:tcPr>
          <w:p w14:paraId="5E1374FA" w14:textId="77777777" w:rsidR="000E2053" w:rsidRPr="00D6059A" w:rsidRDefault="000E2053" w:rsidP="00D6059A">
            <w:pPr>
              <w:widowControl w:val="0"/>
              <w:spacing w:after="0"/>
              <w:jc w:val="center"/>
              <w:rPr>
                <w:rFonts w:ascii="GHEA Grapalat" w:hAnsi="GHEA Grapalat"/>
                <w:sz w:val="16"/>
              </w:rPr>
            </w:pPr>
            <w:r w:rsidRPr="00D6059A">
              <w:rPr>
                <w:rFonts w:ascii="GHEA Grapalat" w:hAnsi="GHEA Grapalat"/>
                <w:sz w:val="16"/>
              </w:rPr>
              <w:t>техническая характеристика</w:t>
            </w:r>
          </w:p>
        </w:tc>
        <w:tc>
          <w:tcPr>
            <w:tcW w:w="982" w:type="dxa"/>
            <w:vMerge w:val="restart"/>
            <w:vAlign w:val="center"/>
          </w:tcPr>
          <w:p w14:paraId="2B7B764F" w14:textId="77777777" w:rsidR="000E2053" w:rsidRPr="00D6059A" w:rsidRDefault="000E2053" w:rsidP="00D6059A">
            <w:pPr>
              <w:widowControl w:val="0"/>
              <w:spacing w:after="0"/>
              <w:jc w:val="center"/>
              <w:rPr>
                <w:rFonts w:ascii="GHEA Grapalat" w:hAnsi="GHEA Grapalat"/>
                <w:sz w:val="16"/>
              </w:rPr>
            </w:pPr>
            <w:r w:rsidRPr="00D6059A">
              <w:rPr>
                <w:rFonts w:ascii="GHEA Grapalat" w:hAnsi="GHEA Grapalat"/>
                <w:sz w:val="16"/>
              </w:rPr>
              <w:t>единица измерения</w:t>
            </w:r>
          </w:p>
        </w:tc>
        <w:tc>
          <w:tcPr>
            <w:tcW w:w="1240" w:type="dxa"/>
            <w:vMerge w:val="restart"/>
            <w:vAlign w:val="center"/>
          </w:tcPr>
          <w:p w14:paraId="3A768639" w14:textId="5B7DC7ED" w:rsidR="000E2053" w:rsidRPr="00D6059A" w:rsidRDefault="00752B82" w:rsidP="00D6059A">
            <w:pPr>
              <w:widowControl w:val="0"/>
              <w:spacing w:after="0"/>
              <w:jc w:val="center"/>
              <w:rPr>
                <w:rFonts w:ascii="GHEA Grapalat" w:hAnsi="GHEA Grapalat"/>
                <w:sz w:val="16"/>
                <w:lang w:val="ru-RU"/>
              </w:rPr>
            </w:pPr>
            <w:r w:rsidRPr="00D6059A">
              <w:rPr>
                <w:rFonts w:ascii="GHEA Grapalat" w:hAnsi="GHEA Grapalat"/>
                <w:sz w:val="16"/>
                <w:lang w:val="ru-RU"/>
              </w:rPr>
              <w:t xml:space="preserve">Максимальная </w:t>
            </w:r>
            <w:r w:rsidR="000E2053" w:rsidRPr="00D6059A">
              <w:rPr>
                <w:rFonts w:ascii="GHEA Grapalat" w:hAnsi="GHEA Grapalat"/>
                <w:sz w:val="16"/>
                <w:lang w:val="ru-RU"/>
              </w:rPr>
              <w:t>общая цена/драмов РА</w:t>
            </w:r>
          </w:p>
        </w:tc>
        <w:tc>
          <w:tcPr>
            <w:tcW w:w="762" w:type="dxa"/>
            <w:vMerge w:val="restart"/>
            <w:vAlign w:val="center"/>
          </w:tcPr>
          <w:p w14:paraId="70080428" w14:textId="77777777" w:rsidR="000E2053" w:rsidRPr="00D6059A" w:rsidRDefault="000E2053" w:rsidP="00D6059A">
            <w:pPr>
              <w:widowControl w:val="0"/>
              <w:spacing w:after="0"/>
              <w:jc w:val="center"/>
              <w:rPr>
                <w:rFonts w:ascii="GHEA Grapalat" w:hAnsi="GHEA Grapalat"/>
                <w:sz w:val="16"/>
              </w:rPr>
            </w:pPr>
            <w:r w:rsidRPr="00D6059A">
              <w:rPr>
                <w:rFonts w:ascii="GHEA Grapalat" w:hAnsi="GHEA Grapalat"/>
                <w:sz w:val="16"/>
              </w:rPr>
              <w:t>общий объем</w:t>
            </w:r>
          </w:p>
        </w:tc>
        <w:tc>
          <w:tcPr>
            <w:tcW w:w="6466" w:type="dxa"/>
            <w:gridSpan w:val="2"/>
            <w:vAlign w:val="center"/>
          </w:tcPr>
          <w:p w14:paraId="7E946F5C" w14:textId="77777777" w:rsidR="000E2053" w:rsidRPr="00D6059A" w:rsidRDefault="000E2053" w:rsidP="00D6059A">
            <w:pPr>
              <w:widowControl w:val="0"/>
              <w:spacing w:after="0"/>
              <w:jc w:val="center"/>
              <w:rPr>
                <w:rFonts w:ascii="GHEA Grapalat" w:hAnsi="GHEA Grapalat"/>
                <w:sz w:val="16"/>
              </w:rPr>
            </w:pPr>
            <w:r w:rsidRPr="00D6059A">
              <w:rPr>
                <w:rFonts w:ascii="GHEA Grapalat" w:hAnsi="GHEA Grapalat"/>
                <w:sz w:val="16"/>
              </w:rPr>
              <w:t>предоставления</w:t>
            </w:r>
          </w:p>
        </w:tc>
      </w:tr>
      <w:tr w:rsidR="000E1857" w:rsidRPr="00D6059A" w14:paraId="7882F5C9" w14:textId="77777777" w:rsidTr="0097195C">
        <w:trPr>
          <w:gridAfter w:val="1"/>
          <w:wAfter w:w="20" w:type="dxa"/>
          <w:trHeight w:val="489"/>
          <w:jc w:val="center"/>
        </w:trPr>
        <w:tc>
          <w:tcPr>
            <w:tcW w:w="1714" w:type="dxa"/>
            <w:vMerge/>
            <w:vAlign w:val="center"/>
          </w:tcPr>
          <w:p w14:paraId="35009138" w14:textId="77777777" w:rsidR="000E2053" w:rsidRPr="00D6059A" w:rsidRDefault="000E2053" w:rsidP="00D6059A">
            <w:pPr>
              <w:widowControl w:val="0"/>
              <w:spacing w:after="0"/>
              <w:jc w:val="center"/>
              <w:rPr>
                <w:rFonts w:ascii="GHEA Grapalat" w:hAnsi="GHEA Grapalat"/>
                <w:sz w:val="16"/>
              </w:rPr>
            </w:pPr>
          </w:p>
        </w:tc>
        <w:tc>
          <w:tcPr>
            <w:tcW w:w="2151" w:type="dxa"/>
            <w:vMerge/>
            <w:vAlign w:val="center"/>
          </w:tcPr>
          <w:p w14:paraId="71CFF3CC" w14:textId="77777777" w:rsidR="000E2053" w:rsidRPr="00D6059A" w:rsidRDefault="000E2053" w:rsidP="00D6059A">
            <w:pPr>
              <w:widowControl w:val="0"/>
              <w:spacing w:after="0"/>
              <w:jc w:val="center"/>
              <w:rPr>
                <w:rFonts w:ascii="GHEA Grapalat" w:hAnsi="GHEA Grapalat"/>
                <w:sz w:val="16"/>
              </w:rPr>
            </w:pPr>
          </w:p>
        </w:tc>
        <w:tc>
          <w:tcPr>
            <w:tcW w:w="2449" w:type="dxa"/>
            <w:vMerge/>
            <w:vAlign w:val="center"/>
          </w:tcPr>
          <w:p w14:paraId="51C8CCDF" w14:textId="77777777" w:rsidR="000E2053" w:rsidRPr="00D6059A" w:rsidRDefault="000E2053" w:rsidP="00D6059A">
            <w:pPr>
              <w:widowControl w:val="0"/>
              <w:spacing w:after="0"/>
              <w:jc w:val="center"/>
              <w:rPr>
                <w:rFonts w:ascii="GHEA Grapalat" w:hAnsi="GHEA Grapalat"/>
                <w:sz w:val="16"/>
              </w:rPr>
            </w:pPr>
          </w:p>
        </w:tc>
        <w:tc>
          <w:tcPr>
            <w:tcW w:w="982" w:type="dxa"/>
            <w:vMerge/>
            <w:vAlign w:val="center"/>
          </w:tcPr>
          <w:p w14:paraId="1F687948" w14:textId="77777777" w:rsidR="000E2053" w:rsidRPr="00D6059A" w:rsidRDefault="000E2053" w:rsidP="00D6059A">
            <w:pPr>
              <w:widowControl w:val="0"/>
              <w:spacing w:after="0"/>
              <w:jc w:val="center"/>
              <w:rPr>
                <w:rFonts w:ascii="GHEA Grapalat" w:hAnsi="GHEA Grapalat"/>
                <w:sz w:val="16"/>
              </w:rPr>
            </w:pPr>
          </w:p>
        </w:tc>
        <w:tc>
          <w:tcPr>
            <w:tcW w:w="1240" w:type="dxa"/>
            <w:vMerge/>
            <w:vAlign w:val="center"/>
          </w:tcPr>
          <w:p w14:paraId="060172B6" w14:textId="77777777" w:rsidR="000E2053" w:rsidRPr="00D6059A" w:rsidRDefault="000E2053" w:rsidP="00D6059A">
            <w:pPr>
              <w:widowControl w:val="0"/>
              <w:spacing w:after="0"/>
              <w:jc w:val="center"/>
              <w:rPr>
                <w:rFonts w:ascii="GHEA Grapalat" w:hAnsi="GHEA Grapalat"/>
                <w:sz w:val="16"/>
              </w:rPr>
            </w:pPr>
          </w:p>
        </w:tc>
        <w:tc>
          <w:tcPr>
            <w:tcW w:w="762" w:type="dxa"/>
            <w:vMerge/>
            <w:vAlign w:val="center"/>
          </w:tcPr>
          <w:p w14:paraId="009A6266" w14:textId="77777777" w:rsidR="000E2053" w:rsidRPr="00D6059A" w:rsidRDefault="000E2053" w:rsidP="00D6059A">
            <w:pPr>
              <w:widowControl w:val="0"/>
              <w:spacing w:after="0"/>
              <w:jc w:val="center"/>
              <w:rPr>
                <w:rFonts w:ascii="GHEA Grapalat" w:hAnsi="GHEA Grapalat"/>
                <w:sz w:val="16"/>
              </w:rPr>
            </w:pPr>
          </w:p>
        </w:tc>
        <w:tc>
          <w:tcPr>
            <w:tcW w:w="2406" w:type="dxa"/>
            <w:vAlign w:val="center"/>
          </w:tcPr>
          <w:p w14:paraId="3DBD91F6" w14:textId="77777777" w:rsidR="000E2053" w:rsidRPr="00D6059A" w:rsidRDefault="000E2053" w:rsidP="00D6059A">
            <w:pPr>
              <w:widowControl w:val="0"/>
              <w:spacing w:after="0"/>
              <w:jc w:val="center"/>
              <w:rPr>
                <w:rFonts w:ascii="GHEA Grapalat" w:hAnsi="GHEA Grapalat"/>
                <w:sz w:val="16"/>
              </w:rPr>
            </w:pPr>
            <w:r w:rsidRPr="00D6059A">
              <w:rPr>
                <w:rFonts w:ascii="GHEA Grapalat" w:hAnsi="GHEA Grapalat"/>
                <w:sz w:val="16"/>
              </w:rPr>
              <w:t>адрес</w:t>
            </w:r>
          </w:p>
        </w:tc>
        <w:tc>
          <w:tcPr>
            <w:tcW w:w="4060" w:type="dxa"/>
            <w:vAlign w:val="center"/>
          </w:tcPr>
          <w:p w14:paraId="2C9558F8" w14:textId="77777777" w:rsidR="000E2053" w:rsidRPr="00D6059A" w:rsidRDefault="000E2053" w:rsidP="00D6059A">
            <w:pPr>
              <w:widowControl w:val="0"/>
              <w:spacing w:after="0"/>
              <w:jc w:val="center"/>
              <w:rPr>
                <w:rFonts w:ascii="GHEA Grapalat" w:hAnsi="GHEA Grapalat"/>
                <w:sz w:val="16"/>
              </w:rPr>
            </w:pPr>
            <w:r w:rsidRPr="00D6059A">
              <w:rPr>
                <w:rFonts w:ascii="GHEA Grapalat" w:hAnsi="GHEA Grapalat"/>
                <w:sz w:val="16"/>
              </w:rPr>
              <w:t>срок</w:t>
            </w:r>
            <w:r w:rsidRPr="00D6059A">
              <w:rPr>
                <w:rStyle w:val="FootnoteReference"/>
                <w:rFonts w:ascii="GHEA Grapalat" w:hAnsi="GHEA Grapalat"/>
                <w:sz w:val="16"/>
              </w:rPr>
              <w:footnoteReference w:customMarkFollows="1" w:id="14"/>
              <w:t>**</w:t>
            </w:r>
          </w:p>
        </w:tc>
      </w:tr>
      <w:tr w:rsidR="003879CB" w:rsidRPr="00E14C17" w14:paraId="2FD9A2EF" w14:textId="77777777" w:rsidTr="0097195C">
        <w:trPr>
          <w:gridAfter w:val="1"/>
          <w:wAfter w:w="20" w:type="dxa"/>
          <w:trHeight w:val="269"/>
          <w:jc w:val="center"/>
        </w:trPr>
        <w:tc>
          <w:tcPr>
            <w:tcW w:w="1714" w:type="dxa"/>
            <w:vAlign w:val="center"/>
          </w:tcPr>
          <w:p w14:paraId="531C1C1A" w14:textId="77777777" w:rsidR="003879CB" w:rsidRPr="00D6059A" w:rsidRDefault="003879CB" w:rsidP="00D6059A">
            <w:pPr>
              <w:spacing w:after="0"/>
              <w:jc w:val="center"/>
              <w:rPr>
                <w:rFonts w:ascii="GHEA Grapalat" w:hAnsi="GHEA Grapalat"/>
                <w:sz w:val="18"/>
              </w:rPr>
            </w:pPr>
            <w:r w:rsidRPr="00D6059A">
              <w:rPr>
                <w:rFonts w:ascii="GHEA Grapalat" w:hAnsi="GHEA Grapalat"/>
                <w:sz w:val="18"/>
              </w:rPr>
              <w:t>1</w:t>
            </w:r>
          </w:p>
        </w:tc>
        <w:tc>
          <w:tcPr>
            <w:tcW w:w="2151" w:type="dxa"/>
            <w:vAlign w:val="center"/>
          </w:tcPr>
          <w:p w14:paraId="786EE37D" w14:textId="4CA736E7" w:rsidR="003879CB" w:rsidRPr="00D6059A" w:rsidRDefault="009C4260" w:rsidP="00D6059A">
            <w:pPr>
              <w:widowControl w:val="0"/>
              <w:spacing w:after="0"/>
              <w:jc w:val="center"/>
              <w:rPr>
                <w:rFonts w:ascii="GHEA Grapalat" w:hAnsi="GHEA Grapalat"/>
                <w:sz w:val="18"/>
                <w:lang w:val="ru-RU"/>
              </w:rPr>
            </w:pPr>
            <w:r w:rsidRPr="00D6059A">
              <w:rPr>
                <w:rFonts w:ascii="GHEA Grapalat" w:hAnsi="GHEA Grapalat" w:cs="Calibri"/>
                <w:sz w:val="16"/>
                <w:szCs w:val="16"/>
              </w:rPr>
              <w:t>72721100</w:t>
            </w:r>
          </w:p>
        </w:tc>
        <w:tc>
          <w:tcPr>
            <w:tcW w:w="2449" w:type="dxa"/>
            <w:vAlign w:val="center"/>
          </w:tcPr>
          <w:p w14:paraId="378B1722" w14:textId="5E1C5D49" w:rsidR="003879CB" w:rsidRPr="00D6059A" w:rsidRDefault="0067272C" w:rsidP="00D6059A">
            <w:pPr>
              <w:widowControl w:val="0"/>
              <w:spacing w:after="0"/>
              <w:jc w:val="center"/>
              <w:rPr>
                <w:rFonts w:ascii="GHEA Grapalat" w:hAnsi="GHEA Grapalat"/>
                <w:sz w:val="16"/>
                <w:lang w:val="ru-RU"/>
              </w:rPr>
            </w:pPr>
            <w:r w:rsidRPr="00D6059A">
              <w:rPr>
                <w:rFonts w:ascii="GHEA Grapalat" w:hAnsi="GHEA Grapalat"/>
                <w:sz w:val="18"/>
                <w:lang w:val="ru-RU"/>
              </w:rPr>
              <w:t>техническая характеристика представлена в Приложении 1.1</w:t>
            </w:r>
            <w:r w:rsidR="00261415" w:rsidRPr="00D6059A">
              <w:rPr>
                <w:rFonts w:ascii="GHEA Grapalat" w:hAnsi="GHEA Grapalat"/>
                <w:sz w:val="18"/>
                <w:lang w:val="ru-RU"/>
              </w:rPr>
              <w:t xml:space="preserve"> данного </w:t>
            </w:r>
            <w:r w:rsidR="009C4260" w:rsidRPr="00D6059A">
              <w:rPr>
                <w:rFonts w:ascii="GHEA Grapalat" w:hAnsi="GHEA Grapalat"/>
                <w:sz w:val="18"/>
                <w:lang w:val="ru-RU"/>
              </w:rPr>
              <w:t>контракта</w:t>
            </w:r>
            <w:r w:rsidRPr="00D6059A">
              <w:rPr>
                <w:rFonts w:ascii="GHEA Grapalat" w:hAnsi="GHEA Grapalat"/>
                <w:sz w:val="18"/>
                <w:lang w:val="ru-RU"/>
              </w:rPr>
              <w:t>.</w:t>
            </w:r>
          </w:p>
        </w:tc>
        <w:tc>
          <w:tcPr>
            <w:tcW w:w="982" w:type="dxa"/>
            <w:vAlign w:val="center"/>
          </w:tcPr>
          <w:p w14:paraId="6E0354E8" w14:textId="77777777" w:rsidR="003879CB" w:rsidRPr="00D6059A" w:rsidRDefault="003879CB" w:rsidP="00D6059A">
            <w:pPr>
              <w:widowControl w:val="0"/>
              <w:spacing w:after="0"/>
              <w:jc w:val="center"/>
              <w:rPr>
                <w:rFonts w:ascii="GHEA Grapalat" w:hAnsi="GHEA Grapalat"/>
                <w:sz w:val="16"/>
              </w:rPr>
            </w:pPr>
            <w:r w:rsidRPr="00D6059A">
              <w:rPr>
                <w:rFonts w:ascii="GHEA Grapalat" w:hAnsi="GHEA Grapalat"/>
                <w:sz w:val="16"/>
              </w:rPr>
              <w:t>драм</w:t>
            </w:r>
          </w:p>
        </w:tc>
        <w:tc>
          <w:tcPr>
            <w:tcW w:w="1240" w:type="dxa"/>
            <w:vAlign w:val="center"/>
          </w:tcPr>
          <w:p w14:paraId="10DD3528" w14:textId="30345706" w:rsidR="003879CB" w:rsidRPr="00D6059A" w:rsidRDefault="009C4260" w:rsidP="00D6059A">
            <w:pPr>
              <w:widowControl w:val="0"/>
              <w:spacing w:after="0"/>
              <w:jc w:val="center"/>
              <w:rPr>
                <w:rFonts w:ascii="GHEA Grapalat" w:hAnsi="GHEA Grapalat"/>
                <w:sz w:val="16"/>
              </w:rPr>
            </w:pPr>
            <w:r w:rsidRPr="00D6059A">
              <w:rPr>
                <w:rFonts w:ascii="GHEA Grapalat" w:hAnsi="GHEA Grapalat"/>
                <w:sz w:val="16"/>
                <w:lang w:val="ru-RU"/>
              </w:rPr>
              <w:t>1</w:t>
            </w:r>
            <w:r w:rsidR="0067272C" w:rsidRPr="00D6059A">
              <w:rPr>
                <w:rFonts w:ascii="GHEA Grapalat" w:hAnsi="GHEA Grapalat"/>
                <w:sz w:val="16"/>
              </w:rPr>
              <w:t>5000000</w:t>
            </w:r>
          </w:p>
        </w:tc>
        <w:tc>
          <w:tcPr>
            <w:tcW w:w="762" w:type="dxa"/>
            <w:vAlign w:val="center"/>
          </w:tcPr>
          <w:p w14:paraId="114CF02A" w14:textId="77777777" w:rsidR="003879CB" w:rsidRPr="00D6059A" w:rsidRDefault="003879CB" w:rsidP="00D6059A">
            <w:pPr>
              <w:widowControl w:val="0"/>
              <w:spacing w:after="0"/>
              <w:jc w:val="center"/>
              <w:rPr>
                <w:rFonts w:ascii="GHEA Grapalat" w:hAnsi="GHEA Grapalat"/>
                <w:sz w:val="16"/>
              </w:rPr>
            </w:pPr>
            <w:r w:rsidRPr="00D6059A">
              <w:rPr>
                <w:rFonts w:ascii="GHEA Grapalat" w:hAnsi="GHEA Grapalat"/>
                <w:sz w:val="16"/>
              </w:rPr>
              <w:t>1</w:t>
            </w:r>
          </w:p>
        </w:tc>
        <w:tc>
          <w:tcPr>
            <w:tcW w:w="2406" w:type="dxa"/>
            <w:vAlign w:val="center"/>
          </w:tcPr>
          <w:p w14:paraId="4FA62A50" w14:textId="62C6DEBF" w:rsidR="003879CB" w:rsidRPr="00D6059A" w:rsidRDefault="009C4260" w:rsidP="00D6059A">
            <w:pPr>
              <w:widowControl w:val="0"/>
              <w:spacing w:after="0"/>
              <w:jc w:val="center"/>
              <w:rPr>
                <w:rFonts w:ascii="GHEA Grapalat" w:hAnsi="GHEA Grapalat"/>
                <w:sz w:val="16"/>
              </w:rPr>
            </w:pPr>
            <w:r w:rsidRPr="00D6059A">
              <w:rPr>
                <w:rFonts w:ascii="GHEA Grapalat" w:hAnsi="GHEA Grapalat"/>
                <w:sz w:val="16"/>
              </w:rPr>
              <w:t>РА, г. Ереван</w:t>
            </w:r>
          </w:p>
        </w:tc>
        <w:tc>
          <w:tcPr>
            <w:tcW w:w="4060" w:type="dxa"/>
            <w:vAlign w:val="center"/>
          </w:tcPr>
          <w:p w14:paraId="34B21B9A" w14:textId="73BF6071" w:rsidR="003879CB" w:rsidRPr="00D6059A" w:rsidRDefault="003879CB" w:rsidP="00D6059A">
            <w:pPr>
              <w:widowControl w:val="0"/>
              <w:spacing w:after="0"/>
              <w:jc w:val="center"/>
              <w:rPr>
                <w:rFonts w:ascii="GHEA Grapalat" w:hAnsi="GHEA Grapalat"/>
                <w:sz w:val="16"/>
                <w:lang w:val="ru-RU"/>
              </w:rPr>
            </w:pPr>
            <w:r w:rsidRPr="00D6059A">
              <w:rPr>
                <w:rFonts w:ascii="GHEA Grapalat" w:hAnsi="GHEA Grapalat"/>
                <w:sz w:val="16"/>
                <w:lang w:val="ru-RU"/>
              </w:rPr>
              <w:t>Контракт будет подписан на основании части шестой статьи 15 Закона РА «О закупках» и расчет срока в колонке будет осуществляться с даты вступления в силу соглашения сторон при условии, что финансовые средства будут предоставлены поддержав требования Положения утвержденного решением N 526-Н 04/05/17 РА, изложенные в пункте 1 (ը) пункта 1 подпункта 21 о процедуре закупки, в соответствии с требованием Заказчика.</w:t>
            </w:r>
          </w:p>
        </w:tc>
      </w:tr>
    </w:tbl>
    <w:p w14:paraId="4B4C894F" w14:textId="3BFDA191" w:rsidR="000E2053" w:rsidRPr="00D6059A" w:rsidRDefault="000E2053" w:rsidP="00D6059A">
      <w:pPr>
        <w:widowControl w:val="0"/>
        <w:spacing w:after="0" w:line="360" w:lineRule="auto"/>
        <w:jc w:val="center"/>
        <w:rPr>
          <w:rFonts w:ascii="GHEA Grapalat" w:hAnsi="GHEA Grapalat"/>
          <w:sz w:val="20"/>
          <w:lang w:val="ru-RU"/>
        </w:rPr>
      </w:pPr>
    </w:p>
    <w:tbl>
      <w:tblPr>
        <w:tblW w:w="11970" w:type="dxa"/>
        <w:jc w:val="center"/>
        <w:tblLayout w:type="fixed"/>
        <w:tblLook w:val="0000" w:firstRow="0" w:lastRow="0" w:firstColumn="0" w:lastColumn="0" w:noHBand="0" w:noVBand="0"/>
      </w:tblPr>
      <w:tblGrid>
        <w:gridCol w:w="4536"/>
        <w:gridCol w:w="760"/>
        <w:gridCol w:w="6674"/>
      </w:tblGrid>
      <w:tr w:rsidR="00254A56" w:rsidRPr="00D6059A" w14:paraId="0BE73F47" w14:textId="77777777" w:rsidTr="00034679">
        <w:trPr>
          <w:jc w:val="center"/>
        </w:trPr>
        <w:tc>
          <w:tcPr>
            <w:tcW w:w="4536" w:type="dxa"/>
          </w:tcPr>
          <w:p w14:paraId="7697B8EF" w14:textId="77777777" w:rsidR="00254A56" w:rsidRPr="00D6059A" w:rsidRDefault="00254A56" w:rsidP="00D6059A">
            <w:pPr>
              <w:widowControl w:val="0"/>
              <w:spacing w:after="0" w:line="360" w:lineRule="auto"/>
              <w:jc w:val="center"/>
              <w:rPr>
                <w:rFonts w:ascii="GHEA Grapalat" w:hAnsi="GHEA Grapalat" w:cs="Sylfaen"/>
                <w:b/>
                <w:bCs/>
                <w:lang w:val="ru-RU"/>
              </w:rPr>
            </w:pPr>
            <w:r w:rsidRPr="00D6059A">
              <w:rPr>
                <w:rFonts w:ascii="GHEA Grapalat" w:hAnsi="GHEA Grapalat"/>
                <w:b/>
                <w:lang w:val="ru-RU"/>
              </w:rPr>
              <w:t>ЗАКАЗЧИК</w:t>
            </w:r>
          </w:p>
          <w:p w14:paraId="359E8ECD" w14:textId="77777777" w:rsidR="00254A56" w:rsidRPr="00D6059A" w:rsidRDefault="00254A56" w:rsidP="00D6059A">
            <w:pPr>
              <w:widowControl w:val="0"/>
              <w:spacing w:after="0"/>
              <w:jc w:val="center"/>
              <w:rPr>
                <w:rFonts w:ascii="GHEA Grapalat" w:hAnsi="GHEA Grapalat"/>
                <w:sz w:val="18"/>
                <w:lang w:val="hy-AM"/>
              </w:rPr>
            </w:pPr>
            <w:r w:rsidRPr="00D6059A">
              <w:rPr>
                <w:rFonts w:ascii="GHEA Grapalat" w:hAnsi="GHEA Grapalat"/>
                <w:sz w:val="18"/>
                <w:lang w:val="hy-AM"/>
              </w:rPr>
              <w:t>ЗАО "Паркинг Сити Сервис"</w:t>
            </w:r>
          </w:p>
          <w:p w14:paraId="1ED9308E" w14:textId="77777777" w:rsidR="00254A56" w:rsidRPr="00D6059A" w:rsidRDefault="00254A56" w:rsidP="00D6059A">
            <w:pPr>
              <w:widowControl w:val="0"/>
              <w:spacing w:after="0"/>
              <w:jc w:val="center"/>
              <w:rPr>
                <w:rFonts w:ascii="GHEA Grapalat" w:hAnsi="GHEA Grapalat"/>
                <w:sz w:val="18"/>
                <w:lang w:val="hy-AM"/>
              </w:rPr>
            </w:pPr>
            <w:r w:rsidRPr="00D6059A">
              <w:rPr>
                <w:rFonts w:ascii="GHEA Grapalat" w:hAnsi="GHEA Grapalat"/>
                <w:sz w:val="18"/>
                <w:lang w:val="hy-AM"/>
              </w:rPr>
              <w:t>РА, Ереван, Бюзанда 1/3</w:t>
            </w:r>
          </w:p>
          <w:p w14:paraId="0D288883" w14:textId="77777777" w:rsidR="00254A56" w:rsidRPr="00D6059A" w:rsidRDefault="00254A56" w:rsidP="00D6059A">
            <w:pPr>
              <w:widowControl w:val="0"/>
              <w:spacing w:after="0"/>
              <w:jc w:val="center"/>
              <w:rPr>
                <w:rFonts w:ascii="GHEA Grapalat" w:hAnsi="GHEA Grapalat"/>
                <w:sz w:val="18"/>
                <w:lang w:val="hy-AM"/>
              </w:rPr>
            </w:pPr>
            <w:r w:rsidRPr="00D6059A">
              <w:rPr>
                <w:rFonts w:ascii="GHEA Grapalat" w:hAnsi="GHEA Grapalat"/>
                <w:sz w:val="18"/>
                <w:lang w:val="hy-AM"/>
              </w:rPr>
              <w:t>ЗАО “Ардшинбанк”</w:t>
            </w:r>
          </w:p>
          <w:p w14:paraId="6709C3A8" w14:textId="77777777" w:rsidR="00254A56" w:rsidRPr="00D6059A" w:rsidRDefault="00254A56" w:rsidP="00D6059A">
            <w:pPr>
              <w:widowControl w:val="0"/>
              <w:spacing w:after="0"/>
              <w:jc w:val="center"/>
              <w:rPr>
                <w:rFonts w:ascii="GHEA Grapalat" w:hAnsi="GHEA Grapalat"/>
                <w:sz w:val="18"/>
                <w:lang w:val="hy-AM"/>
              </w:rPr>
            </w:pPr>
            <w:r w:rsidRPr="00D6059A">
              <w:rPr>
                <w:rFonts w:ascii="GHEA Grapalat" w:hAnsi="GHEA Grapalat"/>
                <w:sz w:val="18"/>
                <w:lang w:val="hy-AM"/>
              </w:rPr>
              <w:t>Р/С 2470103051800000</w:t>
            </w:r>
          </w:p>
          <w:p w14:paraId="7CA3FB77" w14:textId="77777777" w:rsidR="00254A56" w:rsidRPr="00D6059A" w:rsidRDefault="00254A56" w:rsidP="00D6059A">
            <w:pPr>
              <w:widowControl w:val="0"/>
              <w:spacing w:after="0"/>
              <w:jc w:val="center"/>
              <w:rPr>
                <w:rFonts w:ascii="GHEA Grapalat" w:hAnsi="GHEA Grapalat"/>
                <w:sz w:val="18"/>
                <w:lang w:val="hy-AM"/>
              </w:rPr>
            </w:pPr>
            <w:r w:rsidRPr="00D6059A">
              <w:rPr>
                <w:rFonts w:ascii="GHEA Grapalat" w:hAnsi="GHEA Grapalat"/>
                <w:sz w:val="18"/>
                <w:lang w:val="hy-AM"/>
              </w:rPr>
              <w:t>УНН 00117375</w:t>
            </w:r>
          </w:p>
          <w:p w14:paraId="39F2F29A" w14:textId="77777777" w:rsidR="00254A56" w:rsidRPr="00D6059A" w:rsidRDefault="00254A56" w:rsidP="00D6059A">
            <w:pPr>
              <w:widowControl w:val="0"/>
              <w:spacing w:after="0"/>
              <w:jc w:val="center"/>
              <w:rPr>
                <w:rFonts w:ascii="GHEA Grapalat" w:hAnsi="GHEA Grapalat"/>
                <w:sz w:val="18"/>
                <w:lang w:val="hy-AM"/>
              </w:rPr>
            </w:pPr>
            <w:r w:rsidRPr="00D6059A">
              <w:rPr>
                <w:rFonts w:ascii="GHEA Grapalat" w:hAnsi="GHEA Grapalat"/>
                <w:sz w:val="18"/>
                <w:lang w:val="hy-AM"/>
              </w:rPr>
              <w:t>Директор ___________ В.Арутюнян</w:t>
            </w:r>
          </w:p>
          <w:p w14:paraId="3851C6DA" w14:textId="77777777" w:rsidR="00254A56" w:rsidRPr="00D6059A" w:rsidRDefault="00254A56" w:rsidP="00D6059A">
            <w:pPr>
              <w:widowControl w:val="0"/>
              <w:spacing w:after="0"/>
              <w:jc w:val="center"/>
              <w:rPr>
                <w:rFonts w:ascii="GHEA Grapalat" w:hAnsi="GHEA Grapalat"/>
                <w:vertAlign w:val="superscript"/>
              </w:rPr>
            </w:pPr>
            <w:r w:rsidRPr="00D6059A">
              <w:rPr>
                <w:rFonts w:ascii="GHEA Grapalat" w:hAnsi="GHEA Grapalat"/>
                <w:vertAlign w:val="superscript"/>
              </w:rPr>
              <w:t>/подпись/</w:t>
            </w:r>
          </w:p>
          <w:p w14:paraId="344668EC" w14:textId="77777777" w:rsidR="00254A56" w:rsidRPr="00D6059A" w:rsidRDefault="00254A56" w:rsidP="00D6059A">
            <w:pPr>
              <w:widowControl w:val="0"/>
              <w:spacing w:after="0" w:line="360" w:lineRule="auto"/>
              <w:jc w:val="center"/>
              <w:rPr>
                <w:rFonts w:ascii="GHEA Grapalat" w:hAnsi="GHEA Grapalat"/>
              </w:rPr>
            </w:pPr>
            <w:r w:rsidRPr="00D6059A">
              <w:rPr>
                <w:rFonts w:ascii="GHEA Grapalat" w:hAnsi="GHEA Grapalat"/>
                <w:sz w:val="18"/>
                <w:lang w:val="hy-AM"/>
              </w:rPr>
              <w:t>М. П.</w:t>
            </w:r>
          </w:p>
        </w:tc>
        <w:tc>
          <w:tcPr>
            <w:tcW w:w="760" w:type="dxa"/>
          </w:tcPr>
          <w:p w14:paraId="0C33E367" w14:textId="77777777" w:rsidR="00254A56" w:rsidRPr="00D6059A" w:rsidRDefault="00254A56" w:rsidP="00D6059A">
            <w:pPr>
              <w:widowControl w:val="0"/>
              <w:spacing w:after="0" w:line="360" w:lineRule="auto"/>
              <w:jc w:val="center"/>
              <w:rPr>
                <w:rFonts w:ascii="GHEA Grapalat" w:hAnsi="GHEA Grapalat"/>
              </w:rPr>
            </w:pPr>
          </w:p>
        </w:tc>
        <w:tc>
          <w:tcPr>
            <w:tcW w:w="6674" w:type="dxa"/>
          </w:tcPr>
          <w:p w14:paraId="3DA7ACB4" w14:textId="77777777" w:rsidR="00254A56" w:rsidRPr="00D6059A" w:rsidRDefault="00254A56" w:rsidP="00D6059A">
            <w:pPr>
              <w:widowControl w:val="0"/>
              <w:spacing w:after="0" w:line="360" w:lineRule="auto"/>
              <w:jc w:val="center"/>
              <w:rPr>
                <w:rFonts w:ascii="GHEA Grapalat" w:hAnsi="GHEA Grapalat" w:cs="Sylfaen"/>
                <w:b/>
                <w:bCs/>
              </w:rPr>
            </w:pPr>
            <w:r w:rsidRPr="00D6059A">
              <w:rPr>
                <w:rFonts w:ascii="GHEA Grapalat" w:hAnsi="GHEA Grapalat"/>
                <w:b/>
              </w:rPr>
              <w:t>ИСПОЛНИТЕЛЬ</w:t>
            </w:r>
          </w:p>
          <w:p w14:paraId="64993767" w14:textId="77777777" w:rsidR="00254A56" w:rsidRPr="00D6059A" w:rsidRDefault="00254A56" w:rsidP="00D6059A">
            <w:pPr>
              <w:widowControl w:val="0"/>
              <w:spacing w:after="0"/>
              <w:jc w:val="center"/>
              <w:rPr>
                <w:rFonts w:ascii="GHEA Grapalat" w:hAnsi="GHEA Grapalat"/>
              </w:rPr>
            </w:pPr>
            <w:r w:rsidRPr="00D6059A">
              <w:rPr>
                <w:rFonts w:ascii="GHEA Grapalat" w:hAnsi="GHEA Grapalat"/>
              </w:rPr>
              <w:t>__________________________</w:t>
            </w:r>
          </w:p>
          <w:p w14:paraId="64EF453B" w14:textId="77777777" w:rsidR="00254A56" w:rsidRPr="00D6059A" w:rsidRDefault="00254A56" w:rsidP="00D6059A">
            <w:pPr>
              <w:widowControl w:val="0"/>
              <w:spacing w:after="0" w:line="360" w:lineRule="auto"/>
              <w:jc w:val="center"/>
              <w:rPr>
                <w:rFonts w:ascii="GHEA Grapalat" w:hAnsi="GHEA Grapalat"/>
                <w:vertAlign w:val="superscript"/>
              </w:rPr>
            </w:pPr>
            <w:r w:rsidRPr="00D6059A">
              <w:rPr>
                <w:rFonts w:ascii="GHEA Grapalat" w:hAnsi="GHEA Grapalat"/>
                <w:vertAlign w:val="superscript"/>
              </w:rPr>
              <w:t>/подпись/</w:t>
            </w:r>
          </w:p>
          <w:p w14:paraId="4A3FC7F8" w14:textId="77777777" w:rsidR="00254A56" w:rsidRPr="00D6059A" w:rsidRDefault="00254A56" w:rsidP="00D6059A">
            <w:pPr>
              <w:widowControl w:val="0"/>
              <w:spacing w:after="0" w:line="360" w:lineRule="auto"/>
              <w:jc w:val="center"/>
              <w:rPr>
                <w:rFonts w:ascii="GHEA Grapalat" w:hAnsi="GHEA Grapalat"/>
              </w:rPr>
            </w:pPr>
            <w:r w:rsidRPr="00D6059A">
              <w:rPr>
                <w:rFonts w:ascii="GHEA Grapalat" w:hAnsi="GHEA Grapalat"/>
              </w:rPr>
              <w:t>М. П.</w:t>
            </w:r>
          </w:p>
        </w:tc>
      </w:tr>
    </w:tbl>
    <w:p w14:paraId="0E7C1C6A" w14:textId="611A42A9" w:rsidR="00254A56" w:rsidRPr="00D6059A" w:rsidRDefault="00254A56" w:rsidP="00D6059A">
      <w:pPr>
        <w:spacing w:after="0" w:line="240" w:lineRule="auto"/>
        <w:rPr>
          <w:rFonts w:ascii="GHEA Grapalat" w:hAnsi="GHEA Grapalat"/>
          <w:sz w:val="20"/>
          <w:lang w:val="ru-RU"/>
        </w:rPr>
      </w:pPr>
    </w:p>
    <w:p w14:paraId="6E50D972" w14:textId="1D395A2E" w:rsidR="00254A56" w:rsidRPr="00D6059A" w:rsidRDefault="00254A56" w:rsidP="00D6059A">
      <w:pPr>
        <w:spacing w:after="0"/>
        <w:ind w:firstLine="540"/>
        <w:jc w:val="right"/>
        <w:rPr>
          <w:rFonts w:ascii="GHEA Grapalat" w:hAnsi="GHEA Grapalat"/>
          <w:i/>
          <w:sz w:val="20"/>
          <w:lang w:val="ru-RU"/>
        </w:rPr>
      </w:pPr>
      <w:r w:rsidRPr="00D6059A">
        <w:rPr>
          <w:rFonts w:ascii="GHEA Grapalat" w:hAnsi="GHEA Grapalat"/>
          <w:i/>
          <w:sz w:val="20"/>
          <w:lang w:val="ru-RU"/>
        </w:rPr>
        <w:t>Приложение № 1.1</w:t>
      </w:r>
    </w:p>
    <w:p w14:paraId="2EB2E3CD" w14:textId="0BEBBF86" w:rsidR="00254A56" w:rsidRPr="00D6059A" w:rsidRDefault="00254A56" w:rsidP="00D6059A">
      <w:pPr>
        <w:widowControl w:val="0"/>
        <w:spacing w:after="0" w:line="360" w:lineRule="auto"/>
        <w:jc w:val="right"/>
        <w:rPr>
          <w:rFonts w:ascii="GHEA Grapalat" w:hAnsi="GHEA Grapalat"/>
          <w:i/>
          <w:sz w:val="20"/>
          <w:lang w:val="ru-RU"/>
        </w:rPr>
      </w:pPr>
      <w:r w:rsidRPr="00D6059A">
        <w:rPr>
          <w:rFonts w:ascii="GHEA Grapalat" w:hAnsi="GHEA Grapalat"/>
          <w:i/>
          <w:sz w:val="20"/>
          <w:lang w:val="ru-RU"/>
        </w:rPr>
        <w:t xml:space="preserve">к Договору под кодом </w:t>
      </w:r>
      <w:r w:rsidRPr="00D6059A">
        <w:rPr>
          <w:rFonts w:ascii="GHEA Grapalat" w:hAnsi="GHEA Grapalat"/>
          <w:i/>
          <w:sz w:val="20"/>
          <w:lang w:val="ru-RU"/>
        </w:rPr>
        <w:br/>
        <w:t>заключенному "</w:t>
      </w:r>
      <w:r w:rsidRPr="00D6059A">
        <w:rPr>
          <w:rFonts w:ascii="GHEA Grapalat" w:hAnsi="GHEA Grapalat"/>
          <w:i/>
          <w:sz w:val="20"/>
          <w:lang w:val="ru-RU"/>
        </w:rPr>
        <w:tab/>
        <w:t>"</w:t>
      </w:r>
      <w:r w:rsidRPr="00D6059A">
        <w:rPr>
          <w:rFonts w:ascii="GHEA Grapalat" w:hAnsi="GHEA Grapalat"/>
          <w:i/>
          <w:sz w:val="20"/>
          <w:lang w:val="ru-RU"/>
        </w:rPr>
        <w:tab/>
      </w:r>
      <w:r w:rsidR="00261415" w:rsidRPr="00D6059A">
        <w:rPr>
          <w:rFonts w:ascii="GHEA Grapalat" w:hAnsi="GHEA Grapalat"/>
          <w:i/>
          <w:sz w:val="20"/>
          <w:lang w:val="ru-RU"/>
        </w:rPr>
        <w:t>2021</w:t>
      </w:r>
      <w:r w:rsidRPr="00D6059A">
        <w:rPr>
          <w:rFonts w:ascii="GHEA Grapalat" w:hAnsi="GHEA Grapalat"/>
          <w:i/>
          <w:sz w:val="20"/>
          <w:lang w:val="ru-RU"/>
        </w:rPr>
        <w:t>г.</w:t>
      </w:r>
    </w:p>
    <w:p w14:paraId="0BBAA24C" w14:textId="77777777" w:rsidR="007B5D9B" w:rsidRPr="00D6059A" w:rsidRDefault="007B5D9B" w:rsidP="00D6059A">
      <w:pPr>
        <w:pStyle w:val="BodyTextIndent3"/>
        <w:jc w:val="center"/>
        <w:rPr>
          <w:rFonts w:ascii="GHEA Grapalat" w:eastAsia="Calibri" w:hAnsi="GHEA Grapalat"/>
          <w:b/>
          <w:sz w:val="18"/>
          <w:szCs w:val="18"/>
          <w:lang w:val="pt-BR"/>
        </w:rPr>
      </w:pPr>
      <w:r w:rsidRPr="00D6059A">
        <w:rPr>
          <w:rFonts w:ascii="GHEA Grapalat" w:eastAsia="Calibri" w:hAnsi="GHEA Grapalat"/>
          <w:b/>
          <w:sz w:val="18"/>
          <w:szCs w:val="18"/>
          <w:lang w:val="pt-BR"/>
        </w:rPr>
        <w:t xml:space="preserve">ТЕХНИЧЕСКАЯ ХАРАКТЕРИСТИКА УСЛУГ ПО ОБСЛУЖИВАНИЮ </w:t>
      </w:r>
    </w:p>
    <w:p w14:paraId="7E4B9C29" w14:textId="340DAD35" w:rsidR="007B5D9B" w:rsidRPr="00D6059A" w:rsidRDefault="007B5D9B" w:rsidP="00D6059A">
      <w:pPr>
        <w:pStyle w:val="BodyTextIndent3"/>
        <w:jc w:val="center"/>
        <w:rPr>
          <w:rFonts w:ascii="GHEA Grapalat" w:eastAsia="Calibri" w:hAnsi="GHEA Grapalat"/>
          <w:b/>
          <w:sz w:val="18"/>
          <w:szCs w:val="18"/>
          <w:lang w:val="pt-BR"/>
        </w:rPr>
      </w:pPr>
      <w:r w:rsidRPr="00D6059A">
        <w:rPr>
          <w:rFonts w:ascii="GHEA Grapalat" w:eastAsia="Calibri" w:hAnsi="GHEA Grapalat"/>
          <w:b/>
          <w:sz w:val="18"/>
          <w:szCs w:val="18"/>
          <w:lang w:val="pt-BR"/>
        </w:rPr>
        <w:t>ВОЛОКОННО-ОПТИЧЕСКИХ, СЕТЕВЫХ И МЕДНЫХ КАБЕЛЕЙ</w:t>
      </w:r>
    </w:p>
    <w:p w14:paraId="351DF5D3" w14:textId="77777777" w:rsidR="007B5D9B" w:rsidRPr="00D6059A" w:rsidRDefault="007B5D9B" w:rsidP="00D6059A">
      <w:pPr>
        <w:pStyle w:val="BodyTextIndent3"/>
        <w:rPr>
          <w:rFonts w:asciiTheme="minorHAnsi" w:hAnsiTheme="minorHAnsi"/>
          <w:shd w:val="clear" w:color="auto" w:fill="F5F5F5"/>
          <w:lang w:val="ru-RU"/>
        </w:rPr>
      </w:pPr>
    </w:p>
    <w:p w14:paraId="33E167A2" w14:textId="1BEB2C83" w:rsidR="007B5D9B" w:rsidRPr="00D6059A" w:rsidRDefault="007B5D9B" w:rsidP="00D6059A">
      <w:pPr>
        <w:pStyle w:val="BodyTextIndent3"/>
        <w:spacing w:line="240" w:lineRule="auto"/>
        <w:rPr>
          <w:rFonts w:ascii="GHEA Grapalat" w:hAnsi="GHEA Grapalat"/>
          <w:sz w:val="18"/>
          <w:szCs w:val="18"/>
          <w:shd w:val="clear" w:color="auto" w:fill="F5F5F5"/>
          <w:lang w:val="ru-RU"/>
        </w:rPr>
      </w:pPr>
      <w:r w:rsidRPr="00D6059A">
        <w:rPr>
          <w:rFonts w:ascii="GHEA Grapalat" w:hAnsi="GHEA Grapalat"/>
          <w:sz w:val="18"/>
          <w:szCs w:val="18"/>
          <w:shd w:val="clear" w:color="auto" w:fill="F5F5F5"/>
          <w:lang w:val="ru-RU"/>
        </w:rPr>
        <w:t>Исполнитель оказывает услуги волоконно-оптических, сетево-медных кабелей (далее - Услуга), принадлежащих ЗАО «Паркинг Сити Сервис», находящемуся в Ереване, проходящих через столбы уличного освещения города (далее - Услуга).</w:t>
      </w:r>
    </w:p>
    <w:p w14:paraId="28175B8F" w14:textId="68A38457" w:rsidR="007B5D9B" w:rsidRPr="00D6059A" w:rsidRDefault="007B5D9B" w:rsidP="00D6059A">
      <w:pPr>
        <w:pStyle w:val="BodyTextIndent3"/>
        <w:spacing w:line="240" w:lineRule="auto"/>
        <w:rPr>
          <w:rFonts w:ascii="GHEA Grapalat" w:hAnsi="GHEA Grapalat"/>
          <w:sz w:val="18"/>
          <w:szCs w:val="18"/>
          <w:shd w:val="clear" w:color="auto" w:fill="F5F5F5"/>
          <w:lang w:val="ru-RU"/>
        </w:rPr>
      </w:pPr>
    </w:p>
    <w:p w14:paraId="6418ED8C" w14:textId="6C5CD776" w:rsidR="007B5D9B" w:rsidRPr="00D6059A" w:rsidRDefault="007B5D9B" w:rsidP="00D6059A">
      <w:pPr>
        <w:pStyle w:val="BodyTextIndent3"/>
        <w:spacing w:line="240" w:lineRule="auto"/>
        <w:rPr>
          <w:rFonts w:ascii="GHEA Grapalat" w:hAnsi="GHEA Grapalat"/>
          <w:b/>
          <w:sz w:val="18"/>
          <w:szCs w:val="18"/>
          <w:shd w:val="clear" w:color="auto" w:fill="F5F5F5"/>
          <w:lang w:val="ru-RU"/>
        </w:rPr>
      </w:pPr>
      <w:r w:rsidRPr="00D6059A">
        <w:rPr>
          <w:rFonts w:ascii="GHEA Grapalat" w:hAnsi="GHEA Grapalat"/>
          <w:b/>
          <w:sz w:val="18"/>
          <w:szCs w:val="18"/>
          <w:shd w:val="clear" w:color="auto" w:fill="F5F5F5"/>
          <w:lang w:val="ru-RU"/>
        </w:rPr>
        <w:t>Во время службы Исполнитель обязан:</w:t>
      </w:r>
    </w:p>
    <w:p w14:paraId="40C2BEFB" w14:textId="4B4F0523" w:rsidR="007B5D9B" w:rsidRPr="00D6059A" w:rsidRDefault="007B5D9B" w:rsidP="00D6059A">
      <w:pPr>
        <w:pStyle w:val="BodyTextIndent3"/>
        <w:spacing w:line="240" w:lineRule="auto"/>
        <w:rPr>
          <w:rFonts w:ascii="GHEA Grapalat" w:hAnsi="GHEA Grapalat"/>
          <w:sz w:val="18"/>
          <w:szCs w:val="18"/>
          <w:lang w:val="ru-RU"/>
        </w:rPr>
      </w:pPr>
      <w:r w:rsidRPr="00D6059A">
        <w:rPr>
          <w:rStyle w:val="jlqj4b"/>
          <w:rFonts w:ascii="Helvetica" w:eastAsiaTheme="majorEastAsia" w:hAnsi="Helvetica"/>
          <w:sz w:val="27"/>
          <w:szCs w:val="27"/>
          <w:shd w:val="clear" w:color="auto" w:fill="F5F5F5"/>
          <w:lang w:val="ru-RU"/>
        </w:rPr>
        <w:t xml:space="preserve">• </w:t>
      </w:r>
      <w:r w:rsidRPr="00D6059A">
        <w:rPr>
          <w:rFonts w:ascii="GHEA Grapalat" w:hAnsi="GHEA Grapalat"/>
          <w:sz w:val="18"/>
          <w:szCs w:val="18"/>
          <w:lang w:val="ru-RU"/>
        </w:rPr>
        <w:t>Услуги шести технических комнат (NOD), расположенных в Ереване և одна основная (дата-центр) комната, которая включает около 48 оптических волокон (двадцать тысяч метров), восемь волокон (двести пятьдесят тысяч метров), восемь пар сетей. медный провод (двести пятьдесят тысяч метров) և медный силовой (шестьдесят пять тысяч метров) кабели.</w:t>
      </w:r>
    </w:p>
    <w:p w14:paraId="3184E775" w14:textId="69FB3EFB" w:rsidR="007B5D9B" w:rsidRPr="00D6059A" w:rsidRDefault="007B5D9B" w:rsidP="00D6059A">
      <w:pPr>
        <w:pStyle w:val="BodyTextIndent3"/>
        <w:spacing w:line="240" w:lineRule="auto"/>
        <w:rPr>
          <w:rFonts w:ascii="GHEA Grapalat" w:hAnsi="GHEA Grapalat"/>
          <w:sz w:val="18"/>
          <w:szCs w:val="18"/>
          <w:lang w:val="ru-RU"/>
        </w:rPr>
      </w:pPr>
      <w:r w:rsidRPr="00D6059A">
        <w:rPr>
          <w:rFonts w:ascii="GHEA Grapalat" w:hAnsi="GHEA Grapalat"/>
          <w:sz w:val="18"/>
          <w:szCs w:val="18"/>
          <w:lang w:val="ru-RU"/>
        </w:rPr>
        <w:t>• Техническое обслуживание около двухсот пятидесяти выключателей, содержащихся в двухстах пятидесяти металлических коробках, установленных на опорах, двести пятидесяти оптических восьмивходных коробках и муфтах кабелей, установленных на девяноста опорах.</w:t>
      </w:r>
    </w:p>
    <w:p w14:paraId="4DD1F907" w14:textId="77777777" w:rsidR="007B5D9B" w:rsidRPr="00D6059A" w:rsidRDefault="007B5D9B" w:rsidP="00D6059A">
      <w:pPr>
        <w:pStyle w:val="BodyTextIndent3"/>
        <w:spacing w:line="240" w:lineRule="auto"/>
        <w:rPr>
          <w:rFonts w:ascii="GHEA Grapalat" w:hAnsi="GHEA Grapalat"/>
          <w:sz w:val="18"/>
          <w:szCs w:val="18"/>
          <w:lang w:val="ru-RU"/>
        </w:rPr>
      </w:pPr>
      <w:r w:rsidRPr="00D6059A">
        <w:rPr>
          <w:rFonts w:ascii="GHEA Grapalat" w:hAnsi="GHEA Grapalat"/>
          <w:sz w:val="18"/>
          <w:szCs w:val="18"/>
          <w:lang w:val="ru-RU"/>
        </w:rPr>
        <w:t xml:space="preserve">• Ежедневный осмотр, регулировка, горизонтальное позиционирование кабелей, подключенных к сети առկա полюса в сети, быстрое устранение аварий. </w:t>
      </w:r>
    </w:p>
    <w:p w14:paraId="1F5281D7" w14:textId="77777777" w:rsidR="007B5D9B" w:rsidRPr="00D6059A" w:rsidRDefault="007B5D9B" w:rsidP="00D6059A">
      <w:pPr>
        <w:pStyle w:val="BodyTextIndent3"/>
        <w:spacing w:line="240" w:lineRule="auto"/>
        <w:rPr>
          <w:rFonts w:ascii="GHEA Grapalat" w:hAnsi="GHEA Grapalat"/>
          <w:sz w:val="18"/>
          <w:szCs w:val="18"/>
          <w:lang w:val="ru-RU"/>
        </w:rPr>
      </w:pPr>
      <w:r w:rsidRPr="00D6059A">
        <w:rPr>
          <w:rFonts w:ascii="GHEA Grapalat" w:hAnsi="GHEA Grapalat"/>
          <w:sz w:val="18"/>
          <w:szCs w:val="18"/>
          <w:lang w:val="ru-RU"/>
        </w:rPr>
        <w:t xml:space="preserve">• Измерение кабеля с помощью EXFO 7200 или аналогичных устройств, информация об измерении вывода бумаги, картография, сварочные работы с Fujikura или аналогичными устройствами, предоставление сварочных чертежей, измерения медных кабелей с помощью Fluke DTX1800 или аналогичных устройств. </w:t>
      </w:r>
    </w:p>
    <w:p w14:paraId="4248CB2A" w14:textId="77777777" w:rsidR="007B5D9B" w:rsidRPr="00D6059A" w:rsidRDefault="007B5D9B" w:rsidP="00D6059A">
      <w:pPr>
        <w:pStyle w:val="BodyTextIndent3"/>
        <w:spacing w:line="240" w:lineRule="auto"/>
        <w:rPr>
          <w:rFonts w:ascii="GHEA Grapalat" w:hAnsi="GHEA Grapalat"/>
          <w:sz w:val="18"/>
          <w:szCs w:val="18"/>
          <w:lang w:val="ru-RU"/>
        </w:rPr>
      </w:pPr>
      <w:r w:rsidRPr="00D6059A">
        <w:rPr>
          <w:rFonts w:ascii="GHEA Grapalat" w:hAnsi="GHEA Grapalat"/>
          <w:sz w:val="18"/>
          <w:szCs w:val="18"/>
          <w:lang w:val="ru-RU"/>
        </w:rPr>
        <w:t xml:space="preserve">• Обслуживание сети ЗАО «Парковка Сити Сервис», профилактический контроль, регулировка троса, работы по ликвидации аварий. </w:t>
      </w:r>
    </w:p>
    <w:p w14:paraId="66AC081C" w14:textId="4D1BE5B9" w:rsidR="007B5D9B" w:rsidRPr="00D6059A" w:rsidRDefault="007B5D9B" w:rsidP="00D6059A">
      <w:pPr>
        <w:pStyle w:val="BodyTextIndent3"/>
        <w:spacing w:line="240" w:lineRule="auto"/>
        <w:rPr>
          <w:rFonts w:ascii="GHEA Grapalat" w:hAnsi="GHEA Grapalat"/>
          <w:sz w:val="18"/>
          <w:szCs w:val="18"/>
          <w:lang w:val="ru-RU"/>
        </w:rPr>
      </w:pPr>
      <w:r w:rsidRPr="00D6059A">
        <w:rPr>
          <w:rFonts w:ascii="GHEA Grapalat" w:hAnsi="GHEA Grapalat"/>
          <w:sz w:val="18"/>
          <w:szCs w:val="18"/>
          <w:lang w:val="ru-RU"/>
        </w:rPr>
        <w:t>• Для изменений в сети и новых работ по установке Подрядчик должен предоставить планы установки с использованием файлов программного обеспечения AutoCad, которые должны отражать компоненты вновь установленной сети.</w:t>
      </w:r>
    </w:p>
    <w:p w14:paraId="081512AA" w14:textId="77777777" w:rsidR="007B5D9B" w:rsidRPr="00D6059A" w:rsidRDefault="007B5D9B" w:rsidP="00D6059A">
      <w:pPr>
        <w:pStyle w:val="BodyTextIndent3"/>
        <w:spacing w:line="240" w:lineRule="auto"/>
        <w:rPr>
          <w:rFonts w:asciiTheme="minorHAnsi" w:hAnsiTheme="minorHAnsi" w:cs="GHEA Grapalat"/>
          <w:i/>
          <w:sz w:val="18"/>
          <w:szCs w:val="18"/>
          <w:lang w:val="ru-RU"/>
        </w:rPr>
      </w:pPr>
    </w:p>
    <w:p w14:paraId="06DAF997" w14:textId="66A3E728" w:rsidR="007B5D9B" w:rsidRPr="00D6059A" w:rsidRDefault="00F35DF0" w:rsidP="00D6059A">
      <w:pPr>
        <w:pStyle w:val="BodyTextIndent3"/>
        <w:spacing w:line="240" w:lineRule="auto"/>
        <w:rPr>
          <w:rFonts w:ascii="GHEA Grapalat" w:hAnsi="GHEA Grapalat"/>
          <w:b/>
          <w:sz w:val="18"/>
          <w:szCs w:val="18"/>
          <w:shd w:val="clear" w:color="auto" w:fill="F5F5F5"/>
          <w:lang w:val="ru-RU"/>
        </w:rPr>
      </w:pPr>
      <w:r w:rsidRPr="00D6059A">
        <w:rPr>
          <w:rFonts w:ascii="GHEA Grapalat" w:hAnsi="GHEA Grapalat"/>
          <w:b/>
          <w:sz w:val="18"/>
          <w:szCs w:val="18"/>
          <w:shd w:val="clear" w:color="auto" w:fill="F5F5F5"/>
          <w:lang w:val="ru-RU"/>
        </w:rPr>
        <w:t>Текущие условия эксплуатации:</w:t>
      </w:r>
    </w:p>
    <w:p w14:paraId="38E7CB50" w14:textId="5C3202CA" w:rsidR="00F35DF0" w:rsidRPr="00D6059A" w:rsidRDefault="00F35DF0" w:rsidP="00D6059A">
      <w:pPr>
        <w:pStyle w:val="BodyTextIndent3"/>
        <w:spacing w:line="240" w:lineRule="auto"/>
        <w:rPr>
          <w:rFonts w:asciiTheme="minorHAnsi" w:hAnsiTheme="minorHAnsi"/>
          <w:sz w:val="27"/>
          <w:szCs w:val="27"/>
          <w:shd w:val="clear" w:color="auto" w:fill="F5F5F5"/>
          <w:lang w:val="ru-RU"/>
        </w:rPr>
      </w:pPr>
      <w:r w:rsidRPr="00D6059A">
        <w:rPr>
          <w:rFonts w:ascii="Helvetica" w:hAnsi="Helvetica"/>
          <w:sz w:val="27"/>
          <w:szCs w:val="27"/>
          <w:shd w:val="clear" w:color="auto" w:fill="F5F5F5"/>
          <w:lang w:val="ru-RU"/>
        </w:rPr>
        <w:t xml:space="preserve">• </w:t>
      </w:r>
      <w:r w:rsidRPr="00D6059A">
        <w:rPr>
          <w:rFonts w:ascii="GHEA Grapalat" w:hAnsi="GHEA Grapalat"/>
          <w:sz w:val="18"/>
          <w:szCs w:val="18"/>
          <w:lang w:val="ru-RU"/>
        </w:rPr>
        <w:t>Вышеупомянутые сетевые физические услуги должны предоставляться Заказчику Подрядчиком круглосуточно (24 часа / 7 дней).</w:t>
      </w:r>
    </w:p>
    <w:p w14:paraId="5B321694" w14:textId="77777777" w:rsidR="00F35DF0" w:rsidRPr="00D6059A" w:rsidRDefault="00F35DF0" w:rsidP="00D6059A">
      <w:pPr>
        <w:pStyle w:val="BodyTextIndent3"/>
        <w:spacing w:line="240" w:lineRule="auto"/>
        <w:rPr>
          <w:rFonts w:ascii="Helvetica" w:hAnsi="Helvetica"/>
          <w:sz w:val="18"/>
          <w:szCs w:val="18"/>
          <w:shd w:val="clear" w:color="auto" w:fill="F5F5F5"/>
          <w:lang w:val="ru-RU"/>
        </w:rPr>
      </w:pPr>
    </w:p>
    <w:p w14:paraId="05A1E824" w14:textId="7F32CEBD" w:rsidR="00F35DF0" w:rsidRPr="00D6059A" w:rsidRDefault="00F35DF0" w:rsidP="00D6059A">
      <w:pPr>
        <w:pStyle w:val="BodyTextIndent3"/>
        <w:spacing w:line="240" w:lineRule="auto"/>
        <w:rPr>
          <w:rFonts w:ascii="GHEA Grapalat" w:hAnsi="GHEA Grapalat"/>
          <w:b/>
          <w:sz w:val="18"/>
          <w:szCs w:val="18"/>
          <w:shd w:val="clear" w:color="auto" w:fill="F5F5F5"/>
          <w:lang w:val="ru-RU"/>
        </w:rPr>
      </w:pPr>
      <w:r w:rsidRPr="00D6059A">
        <w:rPr>
          <w:rFonts w:ascii="GHEA Grapalat" w:hAnsi="GHEA Grapalat"/>
          <w:b/>
          <w:sz w:val="18"/>
          <w:szCs w:val="18"/>
          <w:shd w:val="clear" w:color="auto" w:fill="F5F5F5"/>
          <w:lang w:val="ru-RU"/>
        </w:rPr>
        <w:t>Уровни инцидентов.</w:t>
      </w:r>
    </w:p>
    <w:p w14:paraId="265DFEE3" w14:textId="77777777" w:rsidR="00F35DF0" w:rsidRPr="00D6059A" w:rsidRDefault="00F35DF0" w:rsidP="00D6059A">
      <w:pPr>
        <w:pStyle w:val="BodyTextIndent3"/>
        <w:spacing w:line="240" w:lineRule="auto"/>
        <w:rPr>
          <w:rFonts w:ascii="GHEA Grapalat" w:hAnsi="GHEA Grapalat"/>
          <w:sz w:val="18"/>
          <w:szCs w:val="18"/>
          <w:lang w:val="ru-RU"/>
        </w:rPr>
      </w:pPr>
      <w:r w:rsidRPr="00D6059A">
        <w:rPr>
          <w:rFonts w:ascii="GHEA Grapalat" w:hAnsi="GHEA Grapalat"/>
          <w:sz w:val="18"/>
          <w:szCs w:val="18"/>
          <w:lang w:val="ru-RU"/>
        </w:rPr>
        <w:t xml:space="preserve">Частота происшествий классифицируется следующим образом: </w:t>
      </w:r>
    </w:p>
    <w:p w14:paraId="3121CBF2" w14:textId="77777777" w:rsidR="00F35DF0" w:rsidRPr="00D6059A" w:rsidRDefault="00F35DF0" w:rsidP="00D6059A">
      <w:pPr>
        <w:pStyle w:val="BodyTextIndent3"/>
        <w:spacing w:line="240" w:lineRule="auto"/>
        <w:rPr>
          <w:rFonts w:ascii="GHEA Grapalat" w:hAnsi="GHEA Grapalat"/>
          <w:sz w:val="18"/>
          <w:szCs w:val="18"/>
          <w:lang w:val="ru-RU"/>
        </w:rPr>
      </w:pPr>
      <w:r w:rsidRPr="00D6059A">
        <w:rPr>
          <w:rFonts w:ascii="GHEA Grapalat" w:hAnsi="GHEA Grapalat"/>
          <w:sz w:val="18"/>
          <w:szCs w:val="18"/>
          <w:lang w:val="ru-RU"/>
        </w:rPr>
        <w:t xml:space="preserve">• Аварийный инцидент вызывает неисправность всей сетевой системы, подсистемы или узла. </w:t>
      </w:r>
    </w:p>
    <w:p w14:paraId="60E0F175" w14:textId="77777777" w:rsidR="00F35DF0" w:rsidRPr="00D6059A" w:rsidRDefault="00F35DF0" w:rsidP="00D6059A">
      <w:pPr>
        <w:pStyle w:val="BodyTextIndent3"/>
        <w:spacing w:line="240" w:lineRule="auto"/>
        <w:rPr>
          <w:rFonts w:ascii="GHEA Grapalat" w:hAnsi="GHEA Grapalat"/>
          <w:sz w:val="18"/>
          <w:szCs w:val="18"/>
          <w:lang w:val="ru-RU"/>
        </w:rPr>
      </w:pPr>
      <w:r w:rsidRPr="00D6059A">
        <w:rPr>
          <w:rFonts w:ascii="GHEA Grapalat" w:hAnsi="GHEA Grapalat"/>
          <w:sz w:val="18"/>
          <w:szCs w:val="18"/>
          <w:lang w:val="ru-RU"/>
        </w:rPr>
        <w:t xml:space="preserve">• Высокая частота не приводит к потере трудоспособности, но вызывает неправильные, неполные, противоречивые результаты в системе или нарушает регулярную передачу данных. </w:t>
      </w:r>
    </w:p>
    <w:p w14:paraId="362B81D9" w14:textId="77777777" w:rsidR="00F35DF0" w:rsidRPr="00D6059A" w:rsidRDefault="00F35DF0" w:rsidP="00D6059A">
      <w:pPr>
        <w:pStyle w:val="BodyTextIndent3"/>
        <w:spacing w:line="240" w:lineRule="auto"/>
        <w:rPr>
          <w:rFonts w:ascii="GHEA Grapalat" w:hAnsi="GHEA Grapalat"/>
          <w:sz w:val="18"/>
          <w:szCs w:val="18"/>
          <w:lang w:val="ru-RU"/>
        </w:rPr>
      </w:pPr>
      <w:r w:rsidRPr="00D6059A">
        <w:rPr>
          <w:rFonts w:ascii="GHEA Grapalat" w:hAnsi="GHEA Grapalat"/>
          <w:sz w:val="18"/>
          <w:szCs w:val="18"/>
          <w:lang w:val="ru-RU"/>
        </w:rPr>
        <w:t xml:space="preserve">• Средний инцидент не вызывает инвалидности, не ухудшает удобство использования и не мешает бесперебойной работе системы и приложений. </w:t>
      </w:r>
    </w:p>
    <w:p w14:paraId="77AF5235" w14:textId="493CA24F" w:rsidR="00F35DF0" w:rsidRPr="00D6059A" w:rsidRDefault="00F35DF0" w:rsidP="00D6059A">
      <w:pPr>
        <w:pStyle w:val="BodyTextIndent3"/>
        <w:spacing w:line="240" w:lineRule="auto"/>
        <w:rPr>
          <w:rFonts w:ascii="GHEA Grapalat" w:hAnsi="GHEA Grapalat"/>
          <w:sz w:val="18"/>
          <w:szCs w:val="18"/>
          <w:lang w:val="ru-RU"/>
        </w:rPr>
      </w:pPr>
      <w:r w:rsidRPr="00D6059A">
        <w:rPr>
          <w:rFonts w:ascii="GHEA Grapalat" w:hAnsi="GHEA Grapalat"/>
          <w:sz w:val="18"/>
          <w:szCs w:val="18"/>
          <w:lang w:val="ru-RU"/>
        </w:rPr>
        <w:t>• Коррекция низкого уровня инцидентов носит эстетический характер или представляет собой улучшение и корректировку.</w:t>
      </w:r>
    </w:p>
    <w:p w14:paraId="12D92D15" w14:textId="4F1255CB" w:rsidR="00F35DF0" w:rsidRPr="00D6059A" w:rsidRDefault="00F35DF0" w:rsidP="00D6059A">
      <w:pPr>
        <w:pStyle w:val="BodyTextIndent3"/>
        <w:spacing w:line="240" w:lineRule="auto"/>
        <w:rPr>
          <w:rFonts w:ascii="GHEA Grapalat" w:hAnsi="GHEA Grapalat"/>
          <w:sz w:val="18"/>
          <w:szCs w:val="18"/>
          <w:lang w:val="ru-RU"/>
        </w:rPr>
      </w:pPr>
    </w:p>
    <w:p w14:paraId="0D721C79" w14:textId="046554A3" w:rsidR="00F35DF0" w:rsidRPr="00D6059A" w:rsidRDefault="00F35DF0" w:rsidP="00D6059A">
      <w:pPr>
        <w:pStyle w:val="BodyTextIndent3"/>
        <w:spacing w:line="240" w:lineRule="auto"/>
        <w:rPr>
          <w:rFonts w:ascii="GHEA Grapalat" w:hAnsi="GHEA Grapalat"/>
          <w:b/>
          <w:sz w:val="18"/>
          <w:szCs w:val="18"/>
          <w:shd w:val="clear" w:color="auto" w:fill="F5F5F5"/>
          <w:lang w:val="ru-RU"/>
        </w:rPr>
      </w:pPr>
      <w:r w:rsidRPr="00D6059A">
        <w:rPr>
          <w:rFonts w:ascii="GHEA Grapalat" w:hAnsi="GHEA Grapalat"/>
          <w:b/>
          <w:sz w:val="18"/>
          <w:szCs w:val="18"/>
          <w:shd w:val="clear" w:color="auto" w:fill="F5F5F5"/>
          <w:lang w:val="ru-RU"/>
        </w:rPr>
        <w:t>Сроки ответа и разрешения.</w:t>
      </w:r>
    </w:p>
    <w:p w14:paraId="2C2CBA9B" w14:textId="258D0976" w:rsidR="00F35DF0" w:rsidRPr="00D6059A" w:rsidRDefault="00F35DF0" w:rsidP="00D6059A">
      <w:pPr>
        <w:pStyle w:val="BodyTextIndent3"/>
        <w:numPr>
          <w:ilvl w:val="0"/>
          <w:numId w:val="3"/>
        </w:numPr>
        <w:spacing w:line="240" w:lineRule="auto"/>
        <w:rPr>
          <w:rFonts w:ascii="GHEA Grapalat" w:hAnsi="GHEA Grapalat"/>
          <w:sz w:val="18"/>
          <w:szCs w:val="18"/>
          <w:lang w:val="ru-RU"/>
        </w:rPr>
      </w:pPr>
      <w:r w:rsidRPr="00D6059A">
        <w:rPr>
          <w:rFonts w:ascii="GHEA Grapalat" w:hAnsi="GHEA Grapalat"/>
          <w:sz w:val="18"/>
          <w:szCs w:val="18"/>
          <w:lang w:val="ru-RU"/>
        </w:rPr>
        <w:t xml:space="preserve">Время реакции на инциденты. </w:t>
      </w:r>
    </w:p>
    <w:p w14:paraId="28894A9D" w14:textId="00B62EC5" w:rsidR="00F35DF0" w:rsidRPr="00D6059A" w:rsidRDefault="00F35DF0" w:rsidP="00D6059A">
      <w:pPr>
        <w:pStyle w:val="BodyTextIndent3"/>
        <w:numPr>
          <w:ilvl w:val="0"/>
          <w:numId w:val="6"/>
        </w:numPr>
        <w:spacing w:line="240" w:lineRule="auto"/>
        <w:rPr>
          <w:rFonts w:ascii="GHEA Grapalat" w:hAnsi="GHEA Grapalat"/>
          <w:sz w:val="18"/>
          <w:szCs w:val="18"/>
          <w:lang w:val="ru-RU"/>
        </w:rPr>
      </w:pPr>
      <w:r w:rsidRPr="00D6059A">
        <w:rPr>
          <w:rFonts w:ascii="GHEA Grapalat" w:hAnsi="GHEA Grapalat"/>
          <w:sz w:val="18"/>
          <w:szCs w:val="18"/>
          <w:lang w:val="ru-RU"/>
        </w:rPr>
        <w:t>Чрезвычайное происшествие / в течение 15 минут</w:t>
      </w:r>
      <w:r w:rsidR="00563683" w:rsidRPr="00D6059A">
        <w:rPr>
          <w:rFonts w:ascii="GHEA Grapalat" w:hAnsi="GHEA Grapalat"/>
          <w:sz w:val="18"/>
          <w:szCs w:val="18"/>
          <w:lang w:val="ru-RU"/>
        </w:rPr>
        <w:t>,</w:t>
      </w:r>
    </w:p>
    <w:p w14:paraId="6ACBAD45" w14:textId="0D3078A1" w:rsidR="00F35DF0" w:rsidRPr="00D6059A" w:rsidRDefault="00F35DF0" w:rsidP="00D6059A">
      <w:pPr>
        <w:pStyle w:val="BodyTextIndent3"/>
        <w:numPr>
          <w:ilvl w:val="0"/>
          <w:numId w:val="6"/>
        </w:numPr>
        <w:spacing w:line="240" w:lineRule="auto"/>
        <w:rPr>
          <w:rFonts w:ascii="GHEA Grapalat" w:hAnsi="GHEA Grapalat"/>
          <w:sz w:val="18"/>
          <w:szCs w:val="18"/>
          <w:lang w:val="ru-RU"/>
        </w:rPr>
      </w:pPr>
      <w:r w:rsidRPr="00D6059A">
        <w:rPr>
          <w:rFonts w:ascii="GHEA Grapalat" w:hAnsi="GHEA Grapalat"/>
          <w:sz w:val="18"/>
          <w:szCs w:val="18"/>
          <w:lang w:val="ru-RU"/>
        </w:rPr>
        <w:t>Частые</w:t>
      </w:r>
      <w:r w:rsidR="00563683" w:rsidRPr="00D6059A">
        <w:rPr>
          <w:rFonts w:ascii="GHEA Grapalat" w:hAnsi="GHEA Grapalat"/>
          <w:sz w:val="18"/>
          <w:szCs w:val="18"/>
          <w:lang w:val="ru-RU"/>
        </w:rPr>
        <w:t xml:space="preserve"> инциденты / в течение 30 минут,</w:t>
      </w:r>
    </w:p>
    <w:p w14:paraId="6635CC60" w14:textId="40D07623" w:rsidR="00F35DF0" w:rsidRPr="00D6059A" w:rsidRDefault="00F35DF0" w:rsidP="00D6059A">
      <w:pPr>
        <w:pStyle w:val="BodyTextIndent3"/>
        <w:numPr>
          <w:ilvl w:val="0"/>
          <w:numId w:val="6"/>
        </w:numPr>
        <w:spacing w:line="240" w:lineRule="auto"/>
        <w:rPr>
          <w:rFonts w:ascii="GHEA Grapalat" w:hAnsi="GHEA Grapalat"/>
          <w:sz w:val="18"/>
          <w:szCs w:val="18"/>
          <w:lang w:val="ru-RU"/>
        </w:rPr>
      </w:pPr>
      <w:r w:rsidRPr="00D6059A">
        <w:rPr>
          <w:rFonts w:ascii="GHEA Grapalat" w:hAnsi="GHEA Grapalat"/>
          <w:sz w:val="18"/>
          <w:szCs w:val="18"/>
          <w:lang w:val="ru-RU"/>
        </w:rPr>
        <w:t>Инцидент средней интенсивности / в течение 2 часов</w:t>
      </w:r>
      <w:r w:rsidR="00563683" w:rsidRPr="00D6059A">
        <w:rPr>
          <w:rFonts w:ascii="GHEA Grapalat" w:hAnsi="GHEA Grapalat"/>
          <w:sz w:val="18"/>
          <w:szCs w:val="18"/>
          <w:lang w:val="ru-RU"/>
        </w:rPr>
        <w:t>,</w:t>
      </w:r>
    </w:p>
    <w:p w14:paraId="06E7AE98" w14:textId="74E8D495" w:rsidR="00F35DF0" w:rsidRPr="00D6059A" w:rsidRDefault="00F35DF0" w:rsidP="00D6059A">
      <w:pPr>
        <w:pStyle w:val="BodyTextIndent3"/>
        <w:numPr>
          <w:ilvl w:val="0"/>
          <w:numId w:val="6"/>
        </w:numPr>
        <w:spacing w:line="240" w:lineRule="auto"/>
        <w:rPr>
          <w:rFonts w:ascii="GHEA Grapalat" w:hAnsi="GHEA Grapalat"/>
          <w:sz w:val="18"/>
          <w:szCs w:val="18"/>
          <w:lang w:val="ru-RU"/>
        </w:rPr>
      </w:pPr>
      <w:r w:rsidRPr="00D6059A">
        <w:rPr>
          <w:rFonts w:ascii="GHEA Grapalat" w:hAnsi="GHEA Grapalat"/>
          <w:sz w:val="18"/>
          <w:szCs w:val="18"/>
          <w:lang w:val="ru-RU"/>
        </w:rPr>
        <w:t>Низкочастотный инцидент / в течение 5 часов.</w:t>
      </w:r>
    </w:p>
    <w:p w14:paraId="3020A020" w14:textId="77777777" w:rsidR="003F6C35" w:rsidRPr="00D6059A" w:rsidRDefault="003F6C35" w:rsidP="00D6059A">
      <w:pPr>
        <w:pStyle w:val="BodyTextIndent3"/>
        <w:numPr>
          <w:ilvl w:val="0"/>
          <w:numId w:val="3"/>
        </w:numPr>
        <w:spacing w:line="240" w:lineRule="auto"/>
        <w:rPr>
          <w:rFonts w:ascii="GHEA Grapalat" w:hAnsi="GHEA Grapalat"/>
          <w:sz w:val="18"/>
          <w:szCs w:val="18"/>
        </w:rPr>
      </w:pPr>
      <w:r w:rsidRPr="00D6059A">
        <w:rPr>
          <w:rFonts w:ascii="GHEA Grapalat" w:hAnsi="GHEA Grapalat"/>
          <w:sz w:val="18"/>
          <w:szCs w:val="18"/>
          <w:lang w:val="ru-RU"/>
        </w:rPr>
        <w:lastRenderedPageBreak/>
        <w:t>Сроки разрешения инцидентов.</w:t>
      </w:r>
    </w:p>
    <w:p w14:paraId="6110CF6F" w14:textId="2105026F" w:rsidR="003F6C35" w:rsidRPr="00D6059A" w:rsidRDefault="003F6C35" w:rsidP="00D6059A">
      <w:pPr>
        <w:pStyle w:val="BodyTextIndent3"/>
        <w:numPr>
          <w:ilvl w:val="0"/>
          <w:numId w:val="6"/>
        </w:numPr>
        <w:spacing w:line="240" w:lineRule="auto"/>
        <w:rPr>
          <w:rFonts w:ascii="GHEA Grapalat" w:hAnsi="GHEA Grapalat"/>
          <w:sz w:val="18"/>
          <w:szCs w:val="18"/>
          <w:lang w:val="ru-RU"/>
        </w:rPr>
      </w:pPr>
      <w:r w:rsidRPr="00D6059A">
        <w:rPr>
          <w:rFonts w:ascii="GHEA Grapalat" w:hAnsi="GHEA Grapalat"/>
          <w:sz w:val="18"/>
          <w:szCs w:val="18"/>
          <w:lang w:val="ru-RU"/>
        </w:rPr>
        <w:t xml:space="preserve">в течение 12 часов, </w:t>
      </w:r>
      <w:r w:rsidR="00563683" w:rsidRPr="00D6059A">
        <w:rPr>
          <w:rFonts w:ascii="GHEA Grapalat" w:hAnsi="GHEA Grapalat"/>
          <w:sz w:val="18"/>
          <w:szCs w:val="18"/>
          <w:lang w:val="ru-RU"/>
        </w:rPr>
        <w:t>Чрезвычайная ситуация,</w:t>
      </w:r>
    </w:p>
    <w:p w14:paraId="5D783A94" w14:textId="2826CFF5" w:rsidR="00563683" w:rsidRPr="00D6059A" w:rsidRDefault="003F6C35" w:rsidP="00D6059A">
      <w:pPr>
        <w:pStyle w:val="BodyTextIndent3"/>
        <w:numPr>
          <w:ilvl w:val="0"/>
          <w:numId w:val="6"/>
        </w:numPr>
        <w:spacing w:line="240" w:lineRule="auto"/>
        <w:rPr>
          <w:rFonts w:ascii="GHEA Grapalat" w:hAnsi="GHEA Grapalat"/>
          <w:sz w:val="18"/>
          <w:szCs w:val="18"/>
          <w:lang w:val="ru-RU"/>
        </w:rPr>
      </w:pPr>
      <w:r w:rsidRPr="00D6059A">
        <w:rPr>
          <w:rFonts w:ascii="GHEA Grapalat" w:hAnsi="GHEA Grapalat"/>
          <w:sz w:val="18"/>
          <w:szCs w:val="18"/>
          <w:lang w:val="ru-RU"/>
        </w:rPr>
        <w:t>в течение 24 часов</w:t>
      </w:r>
      <w:r w:rsidR="00563683" w:rsidRPr="00D6059A">
        <w:rPr>
          <w:rFonts w:ascii="GHEA Grapalat" w:hAnsi="GHEA Grapalat"/>
          <w:sz w:val="18"/>
          <w:szCs w:val="18"/>
          <w:lang w:val="ru-RU"/>
        </w:rPr>
        <w:t>,</w:t>
      </w:r>
      <w:r w:rsidRPr="00D6059A">
        <w:rPr>
          <w:rFonts w:ascii="GHEA Grapalat" w:hAnsi="GHEA Grapalat"/>
          <w:sz w:val="18"/>
          <w:szCs w:val="18"/>
          <w:lang w:val="ru-RU"/>
        </w:rPr>
        <w:t xml:space="preserve"> </w:t>
      </w:r>
      <w:r w:rsidR="00563683" w:rsidRPr="00D6059A">
        <w:rPr>
          <w:rFonts w:ascii="GHEA Grapalat" w:hAnsi="GHEA Grapalat"/>
          <w:sz w:val="18"/>
          <w:szCs w:val="18"/>
          <w:lang w:val="ru-RU"/>
        </w:rPr>
        <w:t>Частые инциденты,</w:t>
      </w:r>
    </w:p>
    <w:p w14:paraId="5F3FAD19" w14:textId="4FC6B4F2" w:rsidR="00563683" w:rsidRPr="00D6059A" w:rsidRDefault="00563683" w:rsidP="00D6059A">
      <w:pPr>
        <w:pStyle w:val="BodyTextIndent3"/>
        <w:numPr>
          <w:ilvl w:val="0"/>
          <w:numId w:val="6"/>
        </w:numPr>
        <w:spacing w:line="240" w:lineRule="auto"/>
        <w:rPr>
          <w:rFonts w:ascii="GHEA Grapalat" w:hAnsi="GHEA Grapalat"/>
          <w:sz w:val="18"/>
          <w:szCs w:val="18"/>
          <w:lang w:val="ru-RU"/>
        </w:rPr>
      </w:pPr>
      <w:r w:rsidRPr="00D6059A">
        <w:rPr>
          <w:rFonts w:ascii="GHEA Grapalat" w:hAnsi="GHEA Grapalat"/>
          <w:sz w:val="18"/>
          <w:szCs w:val="18"/>
          <w:lang w:val="ru-RU"/>
        </w:rPr>
        <w:t>в течение 48 часов,</w:t>
      </w:r>
      <w:r w:rsidR="003F6C35" w:rsidRPr="00D6059A">
        <w:rPr>
          <w:rFonts w:ascii="GHEA Grapalat" w:hAnsi="GHEA Grapalat"/>
          <w:sz w:val="18"/>
          <w:szCs w:val="18"/>
          <w:lang w:val="ru-RU"/>
        </w:rPr>
        <w:t xml:space="preserve"> </w:t>
      </w:r>
      <w:r w:rsidRPr="00D6059A">
        <w:rPr>
          <w:rFonts w:ascii="GHEA Grapalat" w:hAnsi="GHEA Grapalat"/>
          <w:sz w:val="18"/>
          <w:szCs w:val="18"/>
          <w:lang w:val="ru-RU"/>
        </w:rPr>
        <w:t>Инцидент средней интенсивности,</w:t>
      </w:r>
    </w:p>
    <w:p w14:paraId="23303B90" w14:textId="680860B4" w:rsidR="003F6C35" w:rsidRPr="00D6059A" w:rsidRDefault="003F6C35" w:rsidP="00D6059A">
      <w:pPr>
        <w:pStyle w:val="BodyTextIndent3"/>
        <w:numPr>
          <w:ilvl w:val="0"/>
          <w:numId w:val="6"/>
        </w:numPr>
        <w:spacing w:line="240" w:lineRule="auto"/>
        <w:rPr>
          <w:rFonts w:ascii="GHEA Grapalat" w:hAnsi="GHEA Grapalat"/>
          <w:sz w:val="18"/>
          <w:szCs w:val="18"/>
          <w:lang w:val="ru-RU"/>
        </w:rPr>
      </w:pPr>
      <w:r w:rsidRPr="00D6059A">
        <w:rPr>
          <w:rFonts w:ascii="GHEA Grapalat" w:hAnsi="GHEA Grapalat"/>
          <w:sz w:val="18"/>
          <w:szCs w:val="18"/>
          <w:lang w:val="ru-RU"/>
        </w:rPr>
        <w:t>в течение 96 часов</w:t>
      </w:r>
      <w:r w:rsidR="00563683" w:rsidRPr="00D6059A">
        <w:rPr>
          <w:rFonts w:ascii="GHEA Grapalat" w:hAnsi="GHEA Grapalat"/>
          <w:sz w:val="18"/>
          <w:szCs w:val="18"/>
          <w:lang w:val="ru-RU"/>
        </w:rPr>
        <w:t>, низкая частота происшествий.</w:t>
      </w:r>
    </w:p>
    <w:p w14:paraId="5BE8B786" w14:textId="77777777" w:rsidR="00C002B7" w:rsidRPr="00D6059A" w:rsidRDefault="00C002B7" w:rsidP="00D6059A">
      <w:pPr>
        <w:pStyle w:val="BodyTextIndent3"/>
        <w:spacing w:line="240" w:lineRule="auto"/>
        <w:rPr>
          <w:rFonts w:ascii="Helvetica" w:hAnsi="Helvetica"/>
          <w:sz w:val="24"/>
          <w:szCs w:val="36"/>
          <w:shd w:val="clear" w:color="auto" w:fill="F5F5F5"/>
          <w:lang w:val="ru-RU"/>
        </w:rPr>
      </w:pPr>
    </w:p>
    <w:p w14:paraId="70D59398" w14:textId="3D4028AA" w:rsidR="003F6C35" w:rsidRPr="00D6059A" w:rsidRDefault="00C002B7" w:rsidP="00D6059A">
      <w:pPr>
        <w:pStyle w:val="BodyTextIndent3"/>
        <w:spacing w:line="240" w:lineRule="auto"/>
        <w:rPr>
          <w:rFonts w:ascii="GHEA Grapalat" w:hAnsi="GHEA Grapalat"/>
          <w:b/>
          <w:sz w:val="18"/>
          <w:szCs w:val="18"/>
          <w:shd w:val="clear" w:color="auto" w:fill="F5F5F5"/>
          <w:lang w:val="ru-RU"/>
        </w:rPr>
      </w:pPr>
      <w:r w:rsidRPr="00D6059A">
        <w:rPr>
          <w:rFonts w:ascii="GHEA Grapalat" w:hAnsi="GHEA Grapalat"/>
          <w:b/>
          <w:sz w:val="18"/>
          <w:szCs w:val="18"/>
          <w:shd w:val="clear" w:color="auto" w:fill="F5F5F5"/>
          <w:lang w:val="ru-RU"/>
        </w:rPr>
        <w:t>Ответственность сторон.</w:t>
      </w:r>
    </w:p>
    <w:p w14:paraId="11818AF3" w14:textId="77777777" w:rsidR="00C002B7" w:rsidRPr="00D6059A" w:rsidRDefault="00C002B7" w:rsidP="00D6059A">
      <w:pPr>
        <w:pStyle w:val="ListParagraph"/>
        <w:tabs>
          <w:tab w:val="left" w:pos="1080"/>
        </w:tabs>
        <w:ind w:left="0" w:firstLine="540"/>
        <w:jc w:val="both"/>
        <w:rPr>
          <w:rFonts w:ascii="GHEA Grapalat" w:hAnsi="GHEA Grapalat"/>
          <w:sz w:val="18"/>
          <w:szCs w:val="18"/>
          <w:lang w:val="hy-AM" w:bidi="ru-RU"/>
        </w:rPr>
      </w:pPr>
      <w:r w:rsidRPr="00D6059A">
        <w:rPr>
          <w:rFonts w:ascii="GHEA Grapalat" w:hAnsi="GHEA Grapalat"/>
          <w:sz w:val="18"/>
          <w:szCs w:val="18"/>
          <w:lang w:val="hy-AM" w:bidi="ru-RU"/>
        </w:rPr>
        <w:t xml:space="preserve">Исполнитель обязан разрешить инциденты в установленные сроки. В случае урегулирования инцидента после указанного срока исполнитель обязан выплатить Заказчику неустойку, а в случае неурегулирования Чрезвычайного происшествия в срок Заказчик вправе в одностороннем порядке расторгнуть договор. Размер штрафов по типам происшествий. </w:t>
      </w:r>
    </w:p>
    <w:p w14:paraId="47D36949" w14:textId="6A0AAA57" w:rsidR="00C002B7" w:rsidRPr="00D6059A" w:rsidRDefault="00C002B7" w:rsidP="00D6059A">
      <w:pPr>
        <w:pStyle w:val="BodyTextIndent3"/>
        <w:numPr>
          <w:ilvl w:val="0"/>
          <w:numId w:val="6"/>
        </w:numPr>
        <w:spacing w:line="240" w:lineRule="auto"/>
        <w:rPr>
          <w:rFonts w:ascii="GHEA Grapalat" w:hAnsi="GHEA Grapalat"/>
          <w:sz w:val="18"/>
          <w:szCs w:val="18"/>
          <w:lang w:val="ru-RU"/>
        </w:rPr>
      </w:pPr>
      <w:r w:rsidRPr="00D6059A">
        <w:rPr>
          <w:rFonts w:ascii="GHEA Grapalat" w:hAnsi="GHEA Grapalat"/>
          <w:sz w:val="18"/>
          <w:szCs w:val="18"/>
          <w:lang w:val="ru-RU"/>
        </w:rPr>
        <w:t xml:space="preserve">За 1 час отложенного решения Чрезвычайная ситуация - 50000 драмов. </w:t>
      </w:r>
    </w:p>
    <w:p w14:paraId="6BDB8832" w14:textId="37D56CC4" w:rsidR="00C002B7" w:rsidRPr="00141B3C" w:rsidRDefault="00C002B7" w:rsidP="00D6059A">
      <w:pPr>
        <w:pStyle w:val="BodyTextIndent3"/>
        <w:numPr>
          <w:ilvl w:val="0"/>
          <w:numId w:val="6"/>
        </w:numPr>
        <w:spacing w:line="240" w:lineRule="auto"/>
        <w:rPr>
          <w:rFonts w:ascii="GHEA Grapalat" w:hAnsi="GHEA Grapalat"/>
          <w:sz w:val="18"/>
          <w:szCs w:val="18"/>
          <w:lang w:val="ru-RU"/>
        </w:rPr>
      </w:pPr>
      <w:r w:rsidRPr="00141B3C">
        <w:rPr>
          <w:rFonts w:ascii="GHEA Grapalat" w:hAnsi="GHEA Grapalat"/>
          <w:sz w:val="18"/>
          <w:szCs w:val="18"/>
          <w:lang w:val="ru-RU"/>
        </w:rPr>
        <w:t>За 1 час отложенного решения высокочастотного происшествия - 30000 драм,</w:t>
      </w:r>
    </w:p>
    <w:p w14:paraId="570E84A5" w14:textId="4D0A61A9" w:rsidR="00C002B7" w:rsidRPr="00141B3C" w:rsidRDefault="00C002B7" w:rsidP="00D6059A">
      <w:pPr>
        <w:pStyle w:val="BodyTextIndent3"/>
        <w:numPr>
          <w:ilvl w:val="0"/>
          <w:numId w:val="6"/>
        </w:numPr>
        <w:spacing w:line="240" w:lineRule="auto"/>
        <w:rPr>
          <w:rFonts w:ascii="GHEA Grapalat" w:hAnsi="GHEA Grapalat"/>
          <w:sz w:val="18"/>
          <w:szCs w:val="18"/>
          <w:lang w:val="ru-RU"/>
        </w:rPr>
      </w:pPr>
      <w:r w:rsidRPr="00141B3C">
        <w:rPr>
          <w:rFonts w:ascii="GHEA Grapalat" w:hAnsi="GHEA Grapalat"/>
          <w:sz w:val="18"/>
          <w:szCs w:val="18"/>
          <w:lang w:val="ru-RU"/>
        </w:rPr>
        <w:t xml:space="preserve">За отложенное на 1 час решение инцидента средней мощности - 20000 драмов РА, </w:t>
      </w:r>
    </w:p>
    <w:p w14:paraId="6164DF7E" w14:textId="72BDADE9" w:rsidR="00C002B7" w:rsidRPr="00141B3C" w:rsidRDefault="00C002B7" w:rsidP="00D6059A">
      <w:pPr>
        <w:pStyle w:val="BodyTextIndent3"/>
        <w:numPr>
          <w:ilvl w:val="0"/>
          <w:numId w:val="6"/>
        </w:numPr>
        <w:spacing w:line="240" w:lineRule="auto"/>
        <w:rPr>
          <w:rFonts w:ascii="GHEA Grapalat" w:hAnsi="GHEA Grapalat"/>
          <w:sz w:val="18"/>
          <w:szCs w:val="18"/>
          <w:lang w:val="ru-RU"/>
        </w:rPr>
      </w:pPr>
      <w:r w:rsidRPr="00141B3C">
        <w:rPr>
          <w:rFonts w:ascii="GHEA Grapalat" w:hAnsi="GHEA Grapalat"/>
          <w:sz w:val="18"/>
          <w:szCs w:val="18"/>
          <w:lang w:val="ru-RU"/>
        </w:rPr>
        <w:t>За 1 час отложенного решения низкочастотного происшествия - 10000 драм.</w:t>
      </w:r>
    </w:p>
    <w:p w14:paraId="2A24EB4B" w14:textId="77777777" w:rsidR="00C002B7" w:rsidRPr="00D6059A" w:rsidRDefault="00C002B7" w:rsidP="00D6059A">
      <w:pPr>
        <w:pStyle w:val="BodyTextIndent3"/>
        <w:spacing w:line="240" w:lineRule="auto"/>
        <w:rPr>
          <w:rFonts w:ascii="GHEA Grapalat" w:hAnsi="GHEA Grapalat"/>
          <w:sz w:val="18"/>
          <w:szCs w:val="18"/>
          <w:lang w:val="ru-RU"/>
        </w:rPr>
      </w:pPr>
    </w:p>
    <w:p w14:paraId="65586F2B" w14:textId="5FB79476" w:rsidR="00C002B7" w:rsidRPr="00D6059A" w:rsidRDefault="00C002B7" w:rsidP="00D6059A">
      <w:pPr>
        <w:pStyle w:val="BodyTextIndent3"/>
        <w:spacing w:line="240" w:lineRule="auto"/>
        <w:rPr>
          <w:rFonts w:ascii="GHEA Grapalat" w:hAnsi="GHEA Grapalat"/>
          <w:b/>
          <w:sz w:val="18"/>
          <w:szCs w:val="18"/>
          <w:shd w:val="clear" w:color="auto" w:fill="F5F5F5"/>
          <w:lang w:val="ru-RU"/>
        </w:rPr>
      </w:pPr>
      <w:r w:rsidRPr="00D6059A">
        <w:rPr>
          <w:rFonts w:ascii="GHEA Grapalat" w:hAnsi="GHEA Grapalat"/>
          <w:b/>
          <w:sz w:val="18"/>
          <w:szCs w:val="18"/>
          <w:shd w:val="clear" w:color="auto" w:fill="F5F5F5"/>
          <w:lang w:val="ru-RU"/>
        </w:rPr>
        <w:t>Порядок действий при инцидентах.</w:t>
      </w:r>
    </w:p>
    <w:p w14:paraId="3A6ED776" w14:textId="77777777" w:rsidR="00C002B7" w:rsidRPr="00D6059A" w:rsidRDefault="00C002B7" w:rsidP="00D6059A">
      <w:pPr>
        <w:pStyle w:val="ListParagraph"/>
        <w:tabs>
          <w:tab w:val="left" w:pos="1080"/>
        </w:tabs>
        <w:ind w:left="0" w:firstLine="540"/>
        <w:jc w:val="both"/>
        <w:rPr>
          <w:rFonts w:ascii="GHEA Grapalat" w:hAnsi="GHEA Grapalat"/>
          <w:sz w:val="18"/>
          <w:szCs w:val="18"/>
          <w:lang w:val="hy-AM" w:bidi="ru-RU"/>
        </w:rPr>
      </w:pPr>
      <w:r w:rsidRPr="00D6059A">
        <w:rPr>
          <w:rFonts w:ascii="GHEA Grapalat" w:hAnsi="GHEA Grapalat"/>
          <w:sz w:val="18"/>
          <w:szCs w:val="18"/>
          <w:lang w:val="hy-AM" w:bidi="ru-RU"/>
        </w:rPr>
        <w:t xml:space="preserve">Заказчик получает ակում обрабатывает инциденты через свой сервисный центр և, если Исполнитель несет ответственность за инциденты, передает их Исполнителю в соответствии со следующей процедурой: </w:t>
      </w:r>
    </w:p>
    <w:p w14:paraId="19C41E7B" w14:textId="77777777" w:rsidR="00C002B7" w:rsidRPr="00D6059A" w:rsidRDefault="00C002B7" w:rsidP="00D6059A">
      <w:pPr>
        <w:pStyle w:val="ListParagraph"/>
        <w:tabs>
          <w:tab w:val="left" w:pos="1080"/>
        </w:tabs>
        <w:ind w:left="0" w:firstLine="540"/>
        <w:jc w:val="both"/>
        <w:rPr>
          <w:rFonts w:ascii="GHEA Grapalat" w:hAnsi="GHEA Grapalat"/>
          <w:sz w:val="18"/>
          <w:szCs w:val="18"/>
          <w:lang w:val="hy-AM" w:bidi="ru-RU"/>
        </w:rPr>
      </w:pPr>
      <w:r w:rsidRPr="00D6059A">
        <w:rPr>
          <w:rFonts w:ascii="GHEA Grapalat" w:hAnsi="GHEA Grapalat"/>
          <w:sz w:val="18"/>
          <w:szCs w:val="18"/>
          <w:lang w:val="hy-AM" w:bidi="ru-RU"/>
        </w:rPr>
        <w:t xml:space="preserve">1) При обнаружении происшествия Исполнитель извещается посредством электронного тикета (аварийного талона) по телефону или с помощью системы, предоставленной Исполнителем для нужд Исполнителя. Дата / время создания заявки на инцидент считается началом разрешения инцидента և расчета времени ответа. В случае возникновения чрезвычайной ситуации Заказчик сначала уведомляет Исполнителя об инциденте по телефону, а затем создает заявку на происшествие. </w:t>
      </w:r>
    </w:p>
    <w:p w14:paraId="2BE1FA89" w14:textId="77777777" w:rsidR="00C002B7" w:rsidRPr="00D6059A" w:rsidRDefault="00C002B7" w:rsidP="00D6059A">
      <w:pPr>
        <w:pStyle w:val="ListParagraph"/>
        <w:tabs>
          <w:tab w:val="left" w:pos="1080"/>
        </w:tabs>
        <w:ind w:left="0" w:firstLine="540"/>
        <w:jc w:val="both"/>
        <w:rPr>
          <w:rFonts w:ascii="GHEA Grapalat" w:hAnsi="GHEA Grapalat"/>
          <w:sz w:val="18"/>
          <w:szCs w:val="18"/>
          <w:lang w:val="hy-AM" w:bidi="ru-RU"/>
        </w:rPr>
      </w:pPr>
      <w:r w:rsidRPr="00D6059A">
        <w:rPr>
          <w:rFonts w:ascii="GHEA Grapalat" w:hAnsi="GHEA Grapalat"/>
          <w:sz w:val="18"/>
          <w:szCs w:val="18"/>
          <w:lang w:val="hy-AM" w:bidi="ru-RU"/>
        </w:rPr>
        <w:t xml:space="preserve">2) В билете вместе с уведомлением будет указана следующая информация: </w:t>
      </w:r>
    </w:p>
    <w:p w14:paraId="5970012E" w14:textId="50D8A033" w:rsidR="00C002B7" w:rsidRPr="00D6059A" w:rsidRDefault="00C002B7" w:rsidP="00D6059A">
      <w:pPr>
        <w:pStyle w:val="BodyTextIndent3"/>
        <w:numPr>
          <w:ilvl w:val="0"/>
          <w:numId w:val="6"/>
        </w:numPr>
        <w:spacing w:line="240" w:lineRule="auto"/>
        <w:rPr>
          <w:rFonts w:ascii="GHEA Grapalat" w:hAnsi="GHEA Grapalat"/>
          <w:sz w:val="18"/>
          <w:szCs w:val="18"/>
        </w:rPr>
      </w:pPr>
      <w:r w:rsidRPr="00D6059A">
        <w:rPr>
          <w:rFonts w:ascii="GHEA Grapalat" w:hAnsi="GHEA Grapalat"/>
          <w:sz w:val="18"/>
          <w:szCs w:val="18"/>
        </w:rPr>
        <w:t xml:space="preserve">Полное происшествие </w:t>
      </w:r>
      <w:r w:rsidRPr="00D6059A">
        <w:rPr>
          <w:rFonts w:ascii="GHEA Grapalat" w:hAnsi="GHEA Grapalat"/>
          <w:sz w:val="18"/>
          <w:szCs w:val="18"/>
        </w:rPr>
        <w:sym w:font="Symbol" w:char="F02D"/>
      </w:r>
      <w:r w:rsidRPr="00D6059A">
        <w:rPr>
          <w:rFonts w:ascii="GHEA Grapalat" w:hAnsi="GHEA Grapalat"/>
          <w:sz w:val="18"/>
          <w:szCs w:val="18"/>
        </w:rPr>
        <w:t xml:space="preserve"> Точное описание, </w:t>
      </w:r>
    </w:p>
    <w:p w14:paraId="1FA5202B" w14:textId="06F87B95" w:rsidR="00C002B7" w:rsidRPr="00D6059A" w:rsidRDefault="00C002B7" w:rsidP="00D6059A">
      <w:pPr>
        <w:pStyle w:val="BodyTextIndent3"/>
        <w:numPr>
          <w:ilvl w:val="0"/>
          <w:numId w:val="6"/>
        </w:numPr>
        <w:spacing w:line="240" w:lineRule="auto"/>
        <w:rPr>
          <w:rFonts w:ascii="GHEA Grapalat" w:hAnsi="GHEA Grapalat"/>
          <w:sz w:val="18"/>
          <w:szCs w:val="18"/>
          <w:lang w:val="ru-RU"/>
        </w:rPr>
      </w:pPr>
      <w:r w:rsidRPr="00D6059A">
        <w:rPr>
          <w:rFonts w:ascii="GHEA Grapalat" w:hAnsi="GHEA Grapalat"/>
          <w:sz w:val="18"/>
          <w:szCs w:val="18"/>
          <w:lang w:val="ru-RU"/>
        </w:rPr>
        <w:t xml:space="preserve">Удаление экрана проблемы, если есть (если есть); </w:t>
      </w:r>
    </w:p>
    <w:p w14:paraId="2368EDDC" w14:textId="12EBFBE0" w:rsidR="00C002B7" w:rsidRPr="00D6059A" w:rsidRDefault="00C002B7" w:rsidP="00D6059A">
      <w:pPr>
        <w:pStyle w:val="BodyTextIndent3"/>
        <w:numPr>
          <w:ilvl w:val="0"/>
          <w:numId w:val="6"/>
        </w:numPr>
        <w:spacing w:line="240" w:lineRule="auto"/>
        <w:rPr>
          <w:rFonts w:ascii="GHEA Grapalat" w:hAnsi="GHEA Grapalat"/>
          <w:sz w:val="18"/>
          <w:szCs w:val="18"/>
        </w:rPr>
      </w:pPr>
      <w:r w:rsidRPr="00D6059A">
        <w:rPr>
          <w:rFonts w:ascii="GHEA Grapalat" w:hAnsi="GHEA Grapalat"/>
          <w:sz w:val="18"/>
          <w:szCs w:val="18"/>
        </w:rPr>
        <w:t>Приоритетный вид происшествия.</w:t>
      </w:r>
    </w:p>
    <w:p w14:paraId="20C75E64" w14:textId="6DBD0019" w:rsidR="00C002B7" w:rsidRPr="00D6059A" w:rsidRDefault="00C002B7" w:rsidP="00D6059A">
      <w:pPr>
        <w:pStyle w:val="ListParagraph"/>
        <w:numPr>
          <w:ilvl w:val="0"/>
          <w:numId w:val="1"/>
        </w:numPr>
        <w:tabs>
          <w:tab w:val="left" w:pos="1080"/>
        </w:tabs>
        <w:jc w:val="both"/>
        <w:rPr>
          <w:rFonts w:ascii="GHEA Grapalat" w:hAnsi="GHEA Grapalat"/>
          <w:sz w:val="18"/>
          <w:szCs w:val="18"/>
          <w:lang w:val="hy-AM" w:bidi="ru-RU"/>
        </w:rPr>
      </w:pPr>
      <w:r w:rsidRPr="00D6059A">
        <w:rPr>
          <w:rFonts w:ascii="GHEA Grapalat" w:hAnsi="GHEA Grapalat"/>
          <w:sz w:val="18"/>
          <w:szCs w:val="18"/>
          <w:lang w:val="hy-AM" w:bidi="ru-RU"/>
        </w:rPr>
        <w:t>В экстренных случаях, а также в экстренных случаях техническая ответственность Заказчика должна находиться в постоянном контакте с Исполнителем.</w:t>
      </w:r>
    </w:p>
    <w:p w14:paraId="5D90BBAD" w14:textId="77777777" w:rsidR="007658E0" w:rsidRPr="00D6059A" w:rsidRDefault="007658E0" w:rsidP="00D6059A">
      <w:pPr>
        <w:pStyle w:val="ListParagraph"/>
        <w:tabs>
          <w:tab w:val="left" w:pos="1080"/>
        </w:tabs>
        <w:ind w:left="928"/>
        <w:jc w:val="both"/>
        <w:rPr>
          <w:rFonts w:ascii="GHEA Grapalat" w:hAnsi="GHEA Grapalat"/>
          <w:sz w:val="18"/>
          <w:szCs w:val="18"/>
          <w:lang w:val="hy-AM" w:bidi="ru-RU"/>
        </w:rPr>
      </w:pPr>
    </w:p>
    <w:p w14:paraId="4529AC4E" w14:textId="006E5577" w:rsidR="00F35DF0" w:rsidRPr="00D6059A" w:rsidRDefault="00F35DF0" w:rsidP="00D6059A">
      <w:pPr>
        <w:pStyle w:val="BodyTextIndent3"/>
        <w:spacing w:line="240" w:lineRule="auto"/>
        <w:rPr>
          <w:rFonts w:ascii="GHEA Grapalat" w:hAnsi="GHEA Grapalat"/>
          <w:sz w:val="18"/>
          <w:szCs w:val="18"/>
          <w:lang w:val="ru-RU"/>
        </w:rPr>
      </w:pPr>
      <w:r w:rsidRPr="00D6059A">
        <w:rPr>
          <w:rFonts w:ascii="GHEA Grapalat" w:hAnsi="GHEA Grapalat"/>
          <w:sz w:val="18"/>
          <w:szCs w:val="18"/>
          <w:lang w:val="ru-RU"/>
        </w:rPr>
        <w:t>• Сроки разрешения инцидентов. Եւ ЧП / в течение 12 часов, Եւ Частые инциденты / в течение 24 часов Инцидент средней интенсивности / в течение 48 часов; Низкая частота происшествий / в течение 96 часов.</w:t>
      </w:r>
    </w:p>
    <w:p w14:paraId="578C1837" w14:textId="72912447" w:rsidR="00430509" w:rsidRPr="00D6059A" w:rsidRDefault="00430509" w:rsidP="00D6059A">
      <w:pPr>
        <w:pStyle w:val="BodyTextIndent3"/>
        <w:jc w:val="center"/>
        <w:rPr>
          <w:rFonts w:ascii="GHEA Grapalat" w:hAnsi="GHEA Grapalat"/>
          <w:b/>
          <w:i/>
          <w:lang w:val="ru-RU"/>
        </w:rPr>
      </w:pPr>
      <w:r w:rsidRPr="00D6059A">
        <w:rPr>
          <w:rFonts w:ascii="GHEA Grapalat" w:hAnsi="GHEA Grapalat" w:cs="GHEA Grapalat"/>
          <w:i/>
          <w:lang w:val="ru-RU"/>
        </w:rPr>
        <w:t xml:space="preserve">ПРАЙС-ЛИСТ** </w:t>
      </w:r>
    </w:p>
    <w:tbl>
      <w:tblPr>
        <w:tblStyle w:val="TableGrid"/>
        <w:tblW w:w="14328" w:type="dxa"/>
        <w:jc w:val="center"/>
        <w:tblLook w:val="04A0" w:firstRow="1" w:lastRow="0" w:firstColumn="1" w:lastColumn="0" w:noHBand="0" w:noVBand="1"/>
      </w:tblPr>
      <w:tblGrid>
        <w:gridCol w:w="794"/>
        <w:gridCol w:w="2249"/>
        <w:gridCol w:w="9022"/>
        <w:gridCol w:w="2263"/>
      </w:tblGrid>
      <w:tr w:rsidR="000E1857" w:rsidRPr="00D6059A" w14:paraId="11B57A3D" w14:textId="77777777" w:rsidTr="00050AC9">
        <w:trPr>
          <w:jc w:val="center"/>
        </w:trPr>
        <w:tc>
          <w:tcPr>
            <w:tcW w:w="794" w:type="dxa"/>
            <w:vAlign w:val="center"/>
          </w:tcPr>
          <w:p w14:paraId="3489E999" w14:textId="77777777" w:rsidR="00430509" w:rsidRPr="00D6059A" w:rsidRDefault="00430509" w:rsidP="00D6059A">
            <w:pPr>
              <w:pStyle w:val="ListParagraph"/>
              <w:tabs>
                <w:tab w:val="left" w:pos="1080"/>
              </w:tabs>
              <w:ind w:left="0"/>
              <w:jc w:val="center"/>
              <w:rPr>
                <w:rFonts w:ascii="GHEA Grapalat" w:hAnsi="GHEA Grapalat"/>
                <w:b/>
                <w:sz w:val="18"/>
                <w:szCs w:val="18"/>
              </w:rPr>
            </w:pPr>
            <w:r w:rsidRPr="00D6059A">
              <w:rPr>
                <w:rFonts w:ascii="GHEA Grapalat" w:eastAsia="Calibri" w:hAnsi="GHEA Grapalat"/>
                <w:b/>
                <w:sz w:val="18"/>
                <w:szCs w:val="18"/>
                <w:lang w:val="pt-BR"/>
              </w:rPr>
              <w:t>Номер лота</w:t>
            </w:r>
          </w:p>
        </w:tc>
        <w:tc>
          <w:tcPr>
            <w:tcW w:w="2249" w:type="dxa"/>
            <w:vAlign w:val="center"/>
          </w:tcPr>
          <w:p w14:paraId="29D35079" w14:textId="77777777" w:rsidR="00430509" w:rsidRPr="00D6059A" w:rsidRDefault="00430509" w:rsidP="00D6059A">
            <w:pPr>
              <w:pStyle w:val="ListParagraph"/>
              <w:tabs>
                <w:tab w:val="left" w:pos="1080"/>
              </w:tabs>
              <w:ind w:left="0"/>
              <w:jc w:val="center"/>
              <w:rPr>
                <w:rFonts w:ascii="GHEA Grapalat" w:hAnsi="GHEA Grapalat"/>
                <w:b/>
                <w:sz w:val="18"/>
                <w:szCs w:val="18"/>
              </w:rPr>
            </w:pPr>
            <w:r w:rsidRPr="00D6059A">
              <w:rPr>
                <w:rFonts w:ascii="GHEA Grapalat" w:eastAsia="Calibri" w:hAnsi="GHEA Grapalat"/>
                <w:b/>
                <w:sz w:val="18"/>
                <w:szCs w:val="18"/>
                <w:lang w:val="pt-BR"/>
              </w:rPr>
              <w:t>Наименование</w:t>
            </w:r>
          </w:p>
        </w:tc>
        <w:tc>
          <w:tcPr>
            <w:tcW w:w="9022" w:type="dxa"/>
            <w:vAlign w:val="center"/>
          </w:tcPr>
          <w:p w14:paraId="2AC30D25" w14:textId="77777777" w:rsidR="00430509" w:rsidRPr="00D6059A" w:rsidRDefault="00430509" w:rsidP="00D6059A">
            <w:pPr>
              <w:pStyle w:val="ListParagraph"/>
              <w:tabs>
                <w:tab w:val="left" w:pos="1080"/>
              </w:tabs>
              <w:ind w:left="0"/>
              <w:jc w:val="center"/>
              <w:rPr>
                <w:rFonts w:ascii="GHEA Grapalat" w:hAnsi="GHEA Grapalat"/>
                <w:b/>
                <w:sz w:val="18"/>
                <w:szCs w:val="18"/>
              </w:rPr>
            </w:pPr>
            <w:r w:rsidRPr="00D6059A">
              <w:rPr>
                <w:rFonts w:ascii="GHEA Grapalat" w:eastAsia="Calibri" w:hAnsi="GHEA Grapalat"/>
                <w:b/>
                <w:sz w:val="18"/>
                <w:szCs w:val="18"/>
                <w:lang w:val="pt-BR"/>
              </w:rPr>
              <w:t>Техническая характеристика</w:t>
            </w:r>
          </w:p>
        </w:tc>
        <w:tc>
          <w:tcPr>
            <w:tcW w:w="2263" w:type="dxa"/>
            <w:vAlign w:val="center"/>
          </w:tcPr>
          <w:p w14:paraId="17DC2075" w14:textId="77777777" w:rsidR="00430509" w:rsidRPr="00D6059A" w:rsidRDefault="00430509" w:rsidP="00D6059A">
            <w:pPr>
              <w:spacing w:after="0"/>
              <w:contextualSpacing/>
              <w:jc w:val="center"/>
              <w:rPr>
                <w:rFonts w:ascii="GHEA Grapalat" w:eastAsia="Calibri" w:hAnsi="GHEA Grapalat"/>
                <w:b/>
                <w:sz w:val="18"/>
                <w:szCs w:val="18"/>
                <w:lang w:val="pt-BR"/>
              </w:rPr>
            </w:pPr>
            <w:r w:rsidRPr="00D6059A">
              <w:rPr>
                <w:rFonts w:ascii="GHEA Grapalat" w:eastAsia="Calibri" w:hAnsi="GHEA Grapalat"/>
                <w:b/>
                <w:sz w:val="18"/>
                <w:szCs w:val="18"/>
                <w:lang w:val="pt-BR"/>
              </w:rPr>
              <w:t>Цена, предлагаемая участником за услугу за единицу*</w:t>
            </w:r>
          </w:p>
          <w:p w14:paraId="72D5DE13" w14:textId="77777777" w:rsidR="00430509" w:rsidRPr="00D6059A" w:rsidRDefault="00430509" w:rsidP="00D6059A">
            <w:pPr>
              <w:pStyle w:val="ListParagraph"/>
              <w:tabs>
                <w:tab w:val="left" w:pos="1080"/>
              </w:tabs>
              <w:ind w:left="0"/>
              <w:jc w:val="center"/>
              <w:rPr>
                <w:rFonts w:ascii="GHEA Grapalat" w:hAnsi="GHEA Grapalat"/>
                <w:b/>
                <w:sz w:val="18"/>
                <w:szCs w:val="18"/>
              </w:rPr>
            </w:pPr>
            <w:r w:rsidRPr="00D6059A">
              <w:rPr>
                <w:rFonts w:ascii="GHEA Grapalat" w:eastAsia="Calibri" w:hAnsi="GHEA Grapalat"/>
                <w:b/>
                <w:sz w:val="18"/>
                <w:szCs w:val="18"/>
                <w:lang w:val="pt-BR"/>
              </w:rPr>
              <w:t>(Драмов РА)</w:t>
            </w:r>
          </w:p>
        </w:tc>
      </w:tr>
      <w:tr w:rsidR="000E1857" w:rsidRPr="00D6059A" w14:paraId="52EBFA9A" w14:textId="77777777" w:rsidTr="00050AC9">
        <w:trPr>
          <w:jc w:val="center"/>
        </w:trPr>
        <w:tc>
          <w:tcPr>
            <w:tcW w:w="794" w:type="dxa"/>
            <w:shd w:val="clear" w:color="auto" w:fill="D9D9D9" w:themeFill="background1" w:themeFillShade="D9"/>
            <w:vAlign w:val="center"/>
          </w:tcPr>
          <w:p w14:paraId="7A1F2909" w14:textId="77777777" w:rsidR="00430509" w:rsidRPr="00D6059A" w:rsidRDefault="00430509" w:rsidP="00D6059A">
            <w:pPr>
              <w:pStyle w:val="ListParagraph"/>
              <w:tabs>
                <w:tab w:val="left" w:pos="1080"/>
              </w:tabs>
              <w:ind w:left="0"/>
              <w:jc w:val="center"/>
              <w:rPr>
                <w:rFonts w:ascii="GHEA Grapalat" w:hAnsi="GHEA Grapalat"/>
                <w:i/>
                <w:sz w:val="18"/>
                <w:szCs w:val="18"/>
                <w:lang w:val="hy-AM"/>
              </w:rPr>
            </w:pPr>
            <w:r w:rsidRPr="00D6059A">
              <w:rPr>
                <w:rFonts w:ascii="GHEA Grapalat" w:hAnsi="GHEA Grapalat"/>
                <w:i/>
                <w:sz w:val="18"/>
                <w:szCs w:val="18"/>
                <w:lang w:val="hy-AM"/>
              </w:rPr>
              <w:t>1</w:t>
            </w:r>
          </w:p>
        </w:tc>
        <w:tc>
          <w:tcPr>
            <w:tcW w:w="2249" w:type="dxa"/>
            <w:shd w:val="clear" w:color="auto" w:fill="D9D9D9" w:themeFill="background1" w:themeFillShade="D9"/>
            <w:vAlign w:val="center"/>
          </w:tcPr>
          <w:p w14:paraId="187624ED" w14:textId="77777777" w:rsidR="00430509" w:rsidRPr="00D6059A" w:rsidRDefault="00430509" w:rsidP="00D6059A">
            <w:pPr>
              <w:pStyle w:val="ListParagraph"/>
              <w:tabs>
                <w:tab w:val="left" w:pos="1080"/>
              </w:tabs>
              <w:ind w:left="0"/>
              <w:jc w:val="center"/>
              <w:rPr>
                <w:rFonts w:ascii="GHEA Grapalat" w:hAnsi="GHEA Grapalat"/>
                <w:i/>
                <w:sz w:val="18"/>
                <w:szCs w:val="18"/>
                <w:lang w:val="hy-AM"/>
              </w:rPr>
            </w:pPr>
            <w:r w:rsidRPr="00D6059A">
              <w:rPr>
                <w:rFonts w:ascii="GHEA Grapalat" w:hAnsi="GHEA Grapalat"/>
                <w:i/>
                <w:sz w:val="18"/>
                <w:szCs w:val="18"/>
                <w:lang w:val="hy-AM"/>
              </w:rPr>
              <w:t>2</w:t>
            </w:r>
          </w:p>
        </w:tc>
        <w:tc>
          <w:tcPr>
            <w:tcW w:w="9022" w:type="dxa"/>
            <w:shd w:val="clear" w:color="auto" w:fill="D9D9D9" w:themeFill="background1" w:themeFillShade="D9"/>
            <w:vAlign w:val="center"/>
          </w:tcPr>
          <w:p w14:paraId="077345E2" w14:textId="77777777" w:rsidR="00430509" w:rsidRPr="00D6059A" w:rsidRDefault="00430509" w:rsidP="00D6059A">
            <w:pPr>
              <w:pStyle w:val="ListParagraph"/>
              <w:tabs>
                <w:tab w:val="left" w:pos="1080"/>
              </w:tabs>
              <w:ind w:left="0"/>
              <w:jc w:val="center"/>
              <w:rPr>
                <w:rFonts w:ascii="GHEA Grapalat" w:hAnsi="GHEA Grapalat"/>
                <w:i/>
                <w:sz w:val="18"/>
                <w:szCs w:val="18"/>
                <w:lang w:val="hy-AM"/>
              </w:rPr>
            </w:pPr>
            <w:r w:rsidRPr="00D6059A">
              <w:rPr>
                <w:rFonts w:ascii="GHEA Grapalat" w:hAnsi="GHEA Grapalat"/>
                <w:i/>
                <w:sz w:val="18"/>
                <w:szCs w:val="18"/>
                <w:lang w:val="hy-AM"/>
              </w:rPr>
              <w:t>3</w:t>
            </w:r>
          </w:p>
        </w:tc>
        <w:tc>
          <w:tcPr>
            <w:tcW w:w="2263" w:type="dxa"/>
            <w:shd w:val="clear" w:color="auto" w:fill="D9D9D9" w:themeFill="background1" w:themeFillShade="D9"/>
            <w:vAlign w:val="center"/>
          </w:tcPr>
          <w:p w14:paraId="6C4CA1E7" w14:textId="77777777" w:rsidR="00430509" w:rsidRPr="00D6059A" w:rsidRDefault="00430509" w:rsidP="00D6059A">
            <w:pPr>
              <w:pStyle w:val="ListParagraph"/>
              <w:tabs>
                <w:tab w:val="left" w:pos="1080"/>
              </w:tabs>
              <w:ind w:left="0"/>
              <w:jc w:val="center"/>
              <w:rPr>
                <w:rFonts w:ascii="GHEA Grapalat" w:hAnsi="GHEA Grapalat"/>
                <w:i/>
                <w:sz w:val="18"/>
                <w:szCs w:val="18"/>
                <w:lang w:val="hy-AM"/>
              </w:rPr>
            </w:pPr>
            <w:r w:rsidRPr="00D6059A">
              <w:rPr>
                <w:rFonts w:ascii="GHEA Grapalat" w:hAnsi="GHEA Grapalat"/>
                <w:i/>
                <w:sz w:val="18"/>
                <w:szCs w:val="18"/>
                <w:lang w:val="hy-AM"/>
              </w:rPr>
              <w:t>4</w:t>
            </w:r>
          </w:p>
        </w:tc>
      </w:tr>
      <w:tr w:rsidR="00050AC9" w:rsidRPr="00E14C17" w14:paraId="1D313EAE" w14:textId="77777777" w:rsidTr="00050AC9">
        <w:trPr>
          <w:jc w:val="center"/>
        </w:trPr>
        <w:tc>
          <w:tcPr>
            <w:tcW w:w="794" w:type="dxa"/>
            <w:vMerge w:val="restart"/>
            <w:vAlign w:val="center"/>
          </w:tcPr>
          <w:p w14:paraId="41F9BE23" w14:textId="77777777" w:rsidR="00050AC9" w:rsidRPr="00D6059A" w:rsidRDefault="00050AC9" w:rsidP="00050AC9">
            <w:pPr>
              <w:pStyle w:val="ListParagraph"/>
              <w:tabs>
                <w:tab w:val="left" w:pos="1080"/>
              </w:tabs>
              <w:ind w:left="0"/>
              <w:jc w:val="center"/>
              <w:rPr>
                <w:rFonts w:ascii="GHEA Grapalat" w:hAnsi="GHEA Grapalat"/>
                <w:b/>
                <w:sz w:val="18"/>
                <w:szCs w:val="18"/>
                <w:lang w:val="hy-AM"/>
              </w:rPr>
            </w:pPr>
            <w:r w:rsidRPr="00D6059A">
              <w:rPr>
                <w:rFonts w:ascii="GHEA Grapalat" w:hAnsi="GHEA Grapalat"/>
                <w:b/>
                <w:sz w:val="18"/>
                <w:szCs w:val="18"/>
                <w:lang w:val="hy-AM"/>
              </w:rPr>
              <w:t>1</w:t>
            </w:r>
          </w:p>
        </w:tc>
        <w:tc>
          <w:tcPr>
            <w:tcW w:w="2249" w:type="dxa"/>
            <w:vMerge w:val="restart"/>
            <w:vAlign w:val="center"/>
          </w:tcPr>
          <w:p w14:paraId="2500168A" w14:textId="77777777" w:rsidR="00050AC9" w:rsidRPr="00D6059A" w:rsidRDefault="00050AC9" w:rsidP="00050AC9">
            <w:pPr>
              <w:pStyle w:val="ListParagraph"/>
              <w:tabs>
                <w:tab w:val="left" w:pos="1080"/>
              </w:tabs>
              <w:ind w:left="0"/>
              <w:jc w:val="center"/>
              <w:rPr>
                <w:rFonts w:ascii="GHEA Grapalat" w:hAnsi="GHEA Grapalat"/>
                <w:sz w:val="18"/>
                <w:szCs w:val="18"/>
                <w:lang w:val="hy-AM"/>
              </w:rPr>
            </w:pPr>
            <w:r w:rsidRPr="00D6059A">
              <w:rPr>
                <w:rFonts w:ascii="GHEA Grapalat" w:hAnsi="GHEA Grapalat"/>
                <w:sz w:val="18"/>
                <w:szCs w:val="18"/>
                <w:lang w:val="hy-AM"/>
              </w:rPr>
              <w:t>услуг</w:t>
            </w:r>
            <w:r w:rsidRPr="00D6059A">
              <w:rPr>
                <w:rFonts w:ascii="GHEA Grapalat" w:hAnsi="GHEA Grapalat"/>
                <w:sz w:val="18"/>
                <w:szCs w:val="18"/>
                <w:lang w:val="ru-RU"/>
              </w:rPr>
              <w:t>и</w:t>
            </w:r>
            <w:r w:rsidRPr="00D6059A">
              <w:rPr>
                <w:rFonts w:ascii="GHEA Grapalat" w:hAnsi="GHEA Grapalat"/>
                <w:sz w:val="18"/>
                <w:szCs w:val="18"/>
                <w:lang w:val="hy-AM"/>
              </w:rPr>
              <w:t xml:space="preserve"> по обслуживанию волоконно-оптических, сетевых и медных кабелей</w:t>
            </w:r>
          </w:p>
        </w:tc>
        <w:tc>
          <w:tcPr>
            <w:tcW w:w="9022" w:type="dxa"/>
            <w:vAlign w:val="center"/>
          </w:tcPr>
          <w:p w14:paraId="0F6D6D19" w14:textId="18DE7C0F" w:rsidR="00050AC9" w:rsidRPr="00D6059A" w:rsidRDefault="00050AC9" w:rsidP="00050AC9">
            <w:pPr>
              <w:pStyle w:val="ListParagraph"/>
              <w:tabs>
                <w:tab w:val="left" w:pos="1080"/>
              </w:tabs>
              <w:ind w:left="0"/>
              <w:jc w:val="both"/>
              <w:rPr>
                <w:rFonts w:ascii="GHEA Grapalat" w:hAnsi="GHEA Grapalat"/>
                <w:sz w:val="18"/>
                <w:szCs w:val="18"/>
                <w:lang w:val="hy-AM"/>
              </w:rPr>
            </w:pPr>
            <w:r w:rsidRPr="00E14C17">
              <w:rPr>
                <w:rFonts w:ascii="GHEA Grapalat" w:hAnsi="GHEA Grapalat"/>
                <w:sz w:val="18"/>
                <w:szCs w:val="18"/>
                <w:lang w:val="hy-AM"/>
              </w:rPr>
              <w:t>Демонтаж и установка оптического кабеля длиной 1 метр, проходящего через опоры</w:t>
            </w:r>
          </w:p>
        </w:tc>
        <w:tc>
          <w:tcPr>
            <w:tcW w:w="2263" w:type="dxa"/>
            <w:vAlign w:val="center"/>
          </w:tcPr>
          <w:p w14:paraId="73FF1E10" w14:textId="77777777" w:rsidR="00050AC9" w:rsidRPr="00D6059A" w:rsidRDefault="00050AC9" w:rsidP="00050AC9">
            <w:pPr>
              <w:pStyle w:val="ListParagraph"/>
              <w:tabs>
                <w:tab w:val="left" w:pos="1080"/>
              </w:tabs>
              <w:ind w:left="0"/>
              <w:jc w:val="both"/>
              <w:rPr>
                <w:rFonts w:ascii="GHEA Grapalat" w:hAnsi="GHEA Grapalat"/>
                <w:b/>
                <w:sz w:val="18"/>
                <w:szCs w:val="18"/>
                <w:lang w:val="hy-AM"/>
              </w:rPr>
            </w:pPr>
          </w:p>
        </w:tc>
      </w:tr>
      <w:tr w:rsidR="00050AC9" w:rsidRPr="00E14C17" w14:paraId="761096BA" w14:textId="77777777" w:rsidTr="00050AC9">
        <w:trPr>
          <w:jc w:val="center"/>
        </w:trPr>
        <w:tc>
          <w:tcPr>
            <w:tcW w:w="794" w:type="dxa"/>
            <w:vMerge/>
            <w:vAlign w:val="center"/>
          </w:tcPr>
          <w:p w14:paraId="053E5E39" w14:textId="77777777" w:rsidR="00050AC9" w:rsidRPr="00D6059A" w:rsidRDefault="00050AC9" w:rsidP="00050AC9">
            <w:pPr>
              <w:pStyle w:val="ListParagraph"/>
              <w:tabs>
                <w:tab w:val="left" w:pos="1080"/>
              </w:tabs>
              <w:ind w:left="0"/>
              <w:jc w:val="both"/>
              <w:rPr>
                <w:rFonts w:ascii="GHEA Grapalat" w:hAnsi="GHEA Grapalat"/>
                <w:b/>
                <w:sz w:val="18"/>
                <w:szCs w:val="18"/>
                <w:lang w:val="hy-AM"/>
              </w:rPr>
            </w:pPr>
          </w:p>
        </w:tc>
        <w:tc>
          <w:tcPr>
            <w:tcW w:w="2249" w:type="dxa"/>
            <w:vMerge/>
            <w:vAlign w:val="center"/>
          </w:tcPr>
          <w:p w14:paraId="44B16F59" w14:textId="77777777" w:rsidR="00050AC9" w:rsidRPr="00D6059A" w:rsidRDefault="00050AC9" w:rsidP="00050AC9">
            <w:pPr>
              <w:pStyle w:val="ListParagraph"/>
              <w:tabs>
                <w:tab w:val="left" w:pos="1080"/>
              </w:tabs>
              <w:ind w:left="0"/>
              <w:jc w:val="both"/>
              <w:rPr>
                <w:rFonts w:ascii="GHEA Grapalat" w:hAnsi="GHEA Grapalat"/>
                <w:b/>
                <w:sz w:val="18"/>
                <w:szCs w:val="18"/>
                <w:lang w:val="hy-AM"/>
              </w:rPr>
            </w:pPr>
          </w:p>
        </w:tc>
        <w:tc>
          <w:tcPr>
            <w:tcW w:w="9022" w:type="dxa"/>
            <w:vAlign w:val="center"/>
          </w:tcPr>
          <w:p w14:paraId="66097D79" w14:textId="2A4A0525" w:rsidR="00050AC9" w:rsidRPr="00D6059A" w:rsidRDefault="00050AC9" w:rsidP="00050AC9">
            <w:pPr>
              <w:pStyle w:val="ListParagraph"/>
              <w:tabs>
                <w:tab w:val="left" w:pos="1080"/>
              </w:tabs>
              <w:ind w:left="0"/>
              <w:jc w:val="both"/>
              <w:rPr>
                <w:rFonts w:ascii="GHEA Grapalat" w:hAnsi="GHEA Grapalat"/>
                <w:sz w:val="18"/>
                <w:szCs w:val="18"/>
                <w:lang w:val="hy-AM"/>
              </w:rPr>
            </w:pPr>
            <w:r w:rsidRPr="00E14C17">
              <w:rPr>
                <w:rFonts w:ascii="GHEA Grapalat" w:hAnsi="GHEA Grapalat"/>
                <w:sz w:val="18"/>
                <w:szCs w:val="18"/>
                <w:lang w:val="hy-AM"/>
              </w:rPr>
              <w:t>Демонтаж 1 метра и установка медного сетевого кабеля, проходящего через опоры</w:t>
            </w:r>
          </w:p>
        </w:tc>
        <w:tc>
          <w:tcPr>
            <w:tcW w:w="2263" w:type="dxa"/>
            <w:vAlign w:val="center"/>
          </w:tcPr>
          <w:p w14:paraId="151F8A7D" w14:textId="77777777" w:rsidR="00050AC9" w:rsidRPr="00D6059A" w:rsidRDefault="00050AC9" w:rsidP="00050AC9">
            <w:pPr>
              <w:pStyle w:val="ListParagraph"/>
              <w:tabs>
                <w:tab w:val="left" w:pos="1080"/>
              </w:tabs>
              <w:ind w:left="0"/>
              <w:jc w:val="both"/>
              <w:rPr>
                <w:rFonts w:ascii="GHEA Grapalat" w:hAnsi="GHEA Grapalat"/>
                <w:b/>
                <w:sz w:val="18"/>
                <w:szCs w:val="18"/>
                <w:lang w:val="hy-AM"/>
              </w:rPr>
            </w:pPr>
          </w:p>
        </w:tc>
      </w:tr>
      <w:tr w:rsidR="00050AC9" w:rsidRPr="00E14C17" w14:paraId="6FD197BF" w14:textId="77777777" w:rsidTr="00050AC9">
        <w:trPr>
          <w:jc w:val="center"/>
        </w:trPr>
        <w:tc>
          <w:tcPr>
            <w:tcW w:w="794" w:type="dxa"/>
            <w:vMerge/>
            <w:vAlign w:val="center"/>
          </w:tcPr>
          <w:p w14:paraId="75735C0C" w14:textId="77777777" w:rsidR="00050AC9" w:rsidRPr="00D6059A" w:rsidRDefault="00050AC9" w:rsidP="00050AC9">
            <w:pPr>
              <w:pStyle w:val="ListParagraph"/>
              <w:tabs>
                <w:tab w:val="left" w:pos="1080"/>
              </w:tabs>
              <w:ind w:left="0"/>
              <w:jc w:val="both"/>
              <w:rPr>
                <w:rFonts w:ascii="GHEA Grapalat" w:hAnsi="GHEA Grapalat"/>
                <w:b/>
                <w:sz w:val="18"/>
                <w:szCs w:val="18"/>
                <w:lang w:val="hy-AM"/>
              </w:rPr>
            </w:pPr>
          </w:p>
        </w:tc>
        <w:tc>
          <w:tcPr>
            <w:tcW w:w="2249" w:type="dxa"/>
            <w:vMerge/>
            <w:vAlign w:val="center"/>
          </w:tcPr>
          <w:p w14:paraId="659F2993" w14:textId="77777777" w:rsidR="00050AC9" w:rsidRPr="00D6059A" w:rsidRDefault="00050AC9" w:rsidP="00050AC9">
            <w:pPr>
              <w:pStyle w:val="ListParagraph"/>
              <w:tabs>
                <w:tab w:val="left" w:pos="1080"/>
              </w:tabs>
              <w:ind w:left="0"/>
              <w:jc w:val="both"/>
              <w:rPr>
                <w:rFonts w:ascii="GHEA Grapalat" w:hAnsi="GHEA Grapalat"/>
                <w:b/>
                <w:sz w:val="18"/>
                <w:szCs w:val="18"/>
                <w:lang w:val="hy-AM"/>
              </w:rPr>
            </w:pPr>
          </w:p>
        </w:tc>
        <w:tc>
          <w:tcPr>
            <w:tcW w:w="9022" w:type="dxa"/>
            <w:vAlign w:val="center"/>
          </w:tcPr>
          <w:p w14:paraId="260AD7ED" w14:textId="74B43108" w:rsidR="00050AC9" w:rsidRPr="00D6059A" w:rsidRDefault="00050AC9" w:rsidP="00050AC9">
            <w:pPr>
              <w:pStyle w:val="ListParagraph"/>
              <w:tabs>
                <w:tab w:val="left" w:pos="1080"/>
              </w:tabs>
              <w:ind w:left="0"/>
              <w:jc w:val="both"/>
              <w:rPr>
                <w:rFonts w:ascii="GHEA Grapalat" w:hAnsi="GHEA Grapalat"/>
                <w:sz w:val="18"/>
                <w:szCs w:val="18"/>
                <w:lang w:val="hy-AM"/>
              </w:rPr>
            </w:pPr>
            <w:r w:rsidRPr="00050AC9">
              <w:rPr>
                <w:rFonts w:ascii="GHEA Grapalat" w:hAnsi="GHEA Grapalat"/>
                <w:sz w:val="18"/>
                <w:szCs w:val="18"/>
                <w:lang w:val="hy-AM"/>
              </w:rPr>
              <w:t>Демонтаж 1 метра и установка медного силового кабеля, проходящего через опоры</w:t>
            </w:r>
          </w:p>
        </w:tc>
        <w:tc>
          <w:tcPr>
            <w:tcW w:w="2263" w:type="dxa"/>
            <w:vAlign w:val="center"/>
          </w:tcPr>
          <w:p w14:paraId="090A6BAE" w14:textId="77777777" w:rsidR="00050AC9" w:rsidRPr="00D6059A" w:rsidRDefault="00050AC9" w:rsidP="00050AC9">
            <w:pPr>
              <w:pStyle w:val="ListParagraph"/>
              <w:tabs>
                <w:tab w:val="left" w:pos="1080"/>
              </w:tabs>
              <w:ind w:left="0"/>
              <w:jc w:val="both"/>
              <w:rPr>
                <w:rFonts w:ascii="GHEA Grapalat" w:hAnsi="GHEA Grapalat"/>
                <w:b/>
                <w:sz w:val="18"/>
                <w:szCs w:val="18"/>
                <w:lang w:val="hy-AM"/>
              </w:rPr>
            </w:pPr>
          </w:p>
        </w:tc>
      </w:tr>
      <w:tr w:rsidR="00050AC9" w:rsidRPr="00E14C17" w14:paraId="0B72FC59" w14:textId="77777777" w:rsidTr="00050AC9">
        <w:trPr>
          <w:jc w:val="center"/>
        </w:trPr>
        <w:tc>
          <w:tcPr>
            <w:tcW w:w="794" w:type="dxa"/>
            <w:vMerge/>
            <w:vAlign w:val="center"/>
          </w:tcPr>
          <w:p w14:paraId="56B77AAA" w14:textId="77777777" w:rsidR="00050AC9" w:rsidRPr="00D6059A" w:rsidRDefault="00050AC9" w:rsidP="00050AC9">
            <w:pPr>
              <w:pStyle w:val="ListParagraph"/>
              <w:tabs>
                <w:tab w:val="left" w:pos="1080"/>
              </w:tabs>
              <w:ind w:left="0"/>
              <w:jc w:val="both"/>
              <w:rPr>
                <w:rFonts w:ascii="GHEA Grapalat" w:hAnsi="GHEA Grapalat"/>
                <w:b/>
                <w:sz w:val="18"/>
                <w:szCs w:val="18"/>
                <w:lang w:val="hy-AM"/>
              </w:rPr>
            </w:pPr>
          </w:p>
        </w:tc>
        <w:tc>
          <w:tcPr>
            <w:tcW w:w="2249" w:type="dxa"/>
            <w:vMerge/>
            <w:vAlign w:val="center"/>
          </w:tcPr>
          <w:p w14:paraId="57E9A466" w14:textId="77777777" w:rsidR="00050AC9" w:rsidRPr="00D6059A" w:rsidRDefault="00050AC9" w:rsidP="00050AC9">
            <w:pPr>
              <w:pStyle w:val="ListParagraph"/>
              <w:tabs>
                <w:tab w:val="left" w:pos="1080"/>
              </w:tabs>
              <w:ind w:left="0"/>
              <w:jc w:val="both"/>
              <w:rPr>
                <w:rFonts w:ascii="GHEA Grapalat" w:hAnsi="GHEA Grapalat"/>
                <w:b/>
                <w:sz w:val="18"/>
                <w:szCs w:val="18"/>
                <w:lang w:val="hy-AM"/>
              </w:rPr>
            </w:pPr>
          </w:p>
        </w:tc>
        <w:tc>
          <w:tcPr>
            <w:tcW w:w="9022" w:type="dxa"/>
            <w:vAlign w:val="center"/>
          </w:tcPr>
          <w:p w14:paraId="3954B253" w14:textId="3FCA02E2" w:rsidR="00050AC9" w:rsidRPr="00D6059A" w:rsidRDefault="00050AC9" w:rsidP="00050AC9">
            <w:pPr>
              <w:pStyle w:val="ListParagraph"/>
              <w:tabs>
                <w:tab w:val="left" w:pos="1080"/>
              </w:tabs>
              <w:ind w:left="0"/>
              <w:jc w:val="both"/>
              <w:rPr>
                <w:rFonts w:ascii="GHEA Grapalat" w:hAnsi="GHEA Grapalat"/>
                <w:sz w:val="18"/>
                <w:szCs w:val="18"/>
                <w:lang w:val="hy-AM"/>
              </w:rPr>
            </w:pPr>
            <w:r w:rsidRPr="00050AC9">
              <w:rPr>
                <w:rFonts w:ascii="GHEA Grapalat" w:hAnsi="GHEA Grapalat"/>
                <w:sz w:val="18"/>
                <w:szCs w:val="18"/>
                <w:lang w:val="hy-AM"/>
              </w:rPr>
              <w:t>Демонтаж оптического кабеля длиной 1 метр, проходящего через опоры, и прокладка подземной трубы</w:t>
            </w:r>
          </w:p>
        </w:tc>
        <w:tc>
          <w:tcPr>
            <w:tcW w:w="2263" w:type="dxa"/>
            <w:vAlign w:val="center"/>
          </w:tcPr>
          <w:p w14:paraId="0149E8C2" w14:textId="77777777" w:rsidR="00050AC9" w:rsidRPr="00D6059A" w:rsidRDefault="00050AC9" w:rsidP="00050AC9">
            <w:pPr>
              <w:pStyle w:val="ListParagraph"/>
              <w:tabs>
                <w:tab w:val="left" w:pos="1080"/>
              </w:tabs>
              <w:ind w:left="0"/>
              <w:jc w:val="both"/>
              <w:rPr>
                <w:rFonts w:ascii="GHEA Grapalat" w:hAnsi="GHEA Grapalat"/>
                <w:b/>
                <w:sz w:val="18"/>
                <w:szCs w:val="18"/>
              </w:rPr>
            </w:pPr>
          </w:p>
        </w:tc>
      </w:tr>
      <w:tr w:rsidR="00050AC9" w:rsidRPr="00E14C17" w14:paraId="7236870F" w14:textId="77777777" w:rsidTr="00050AC9">
        <w:trPr>
          <w:jc w:val="center"/>
        </w:trPr>
        <w:tc>
          <w:tcPr>
            <w:tcW w:w="794" w:type="dxa"/>
            <w:vMerge/>
            <w:vAlign w:val="center"/>
          </w:tcPr>
          <w:p w14:paraId="554799B4" w14:textId="77777777" w:rsidR="00050AC9" w:rsidRPr="00D6059A" w:rsidRDefault="00050AC9" w:rsidP="00050AC9">
            <w:pPr>
              <w:pStyle w:val="ListParagraph"/>
              <w:tabs>
                <w:tab w:val="left" w:pos="1080"/>
              </w:tabs>
              <w:ind w:left="0"/>
              <w:jc w:val="both"/>
              <w:rPr>
                <w:rFonts w:ascii="GHEA Grapalat" w:hAnsi="GHEA Grapalat"/>
                <w:b/>
                <w:sz w:val="18"/>
                <w:szCs w:val="18"/>
              </w:rPr>
            </w:pPr>
          </w:p>
        </w:tc>
        <w:tc>
          <w:tcPr>
            <w:tcW w:w="2249" w:type="dxa"/>
            <w:vMerge/>
            <w:vAlign w:val="center"/>
          </w:tcPr>
          <w:p w14:paraId="36E07CA6" w14:textId="77777777" w:rsidR="00050AC9" w:rsidRPr="00D6059A" w:rsidRDefault="00050AC9" w:rsidP="00050AC9">
            <w:pPr>
              <w:pStyle w:val="ListParagraph"/>
              <w:tabs>
                <w:tab w:val="left" w:pos="1080"/>
              </w:tabs>
              <w:ind w:left="0"/>
              <w:jc w:val="both"/>
              <w:rPr>
                <w:rFonts w:ascii="GHEA Grapalat" w:hAnsi="GHEA Grapalat"/>
                <w:b/>
                <w:sz w:val="18"/>
                <w:szCs w:val="18"/>
              </w:rPr>
            </w:pPr>
          </w:p>
        </w:tc>
        <w:tc>
          <w:tcPr>
            <w:tcW w:w="9022" w:type="dxa"/>
          </w:tcPr>
          <w:p w14:paraId="5D1ABDD3" w14:textId="43DD5F0F" w:rsidR="00050AC9" w:rsidRPr="00D6059A" w:rsidRDefault="00050AC9" w:rsidP="00050AC9">
            <w:pPr>
              <w:pStyle w:val="ListParagraph"/>
              <w:tabs>
                <w:tab w:val="left" w:pos="1080"/>
              </w:tabs>
              <w:ind w:left="0"/>
              <w:jc w:val="both"/>
              <w:rPr>
                <w:rFonts w:ascii="GHEA Grapalat" w:hAnsi="GHEA Grapalat"/>
                <w:sz w:val="18"/>
                <w:szCs w:val="18"/>
                <w:lang w:val="hy-AM"/>
              </w:rPr>
            </w:pPr>
            <w:r w:rsidRPr="00050AC9">
              <w:rPr>
                <w:rFonts w:ascii="GHEA Grapalat" w:hAnsi="GHEA Grapalat"/>
                <w:sz w:val="18"/>
                <w:szCs w:val="18"/>
                <w:lang w:val="hy-AM"/>
              </w:rPr>
              <w:t>Демонтаж 1 метра медного сетевого кабеля, проходящего через опоры и прокладки с подземной трубой</w:t>
            </w:r>
          </w:p>
        </w:tc>
        <w:tc>
          <w:tcPr>
            <w:tcW w:w="2263" w:type="dxa"/>
            <w:vAlign w:val="center"/>
          </w:tcPr>
          <w:p w14:paraId="65F13977" w14:textId="77777777" w:rsidR="00050AC9" w:rsidRPr="00D6059A" w:rsidRDefault="00050AC9" w:rsidP="00050AC9">
            <w:pPr>
              <w:pStyle w:val="ListParagraph"/>
              <w:tabs>
                <w:tab w:val="left" w:pos="1080"/>
              </w:tabs>
              <w:ind w:left="0"/>
              <w:jc w:val="both"/>
              <w:rPr>
                <w:rFonts w:ascii="GHEA Grapalat" w:hAnsi="GHEA Grapalat"/>
                <w:b/>
                <w:sz w:val="18"/>
                <w:szCs w:val="18"/>
              </w:rPr>
            </w:pPr>
          </w:p>
        </w:tc>
      </w:tr>
      <w:tr w:rsidR="00050AC9" w:rsidRPr="00E14C17" w14:paraId="37482F2E" w14:textId="77777777" w:rsidTr="00050AC9">
        <w:trPr>
          <w:jc w:val="center"/>
        </w:trPr>
        <w:tc>
          <w:tcPr>
            <w:tcW w:w="794" w:type="dxa"/>
            <w:vMerge/>
            <w:vAlign w:val="center"/>
          </w:tcPr>
          <w:p w14:paraId="30E83BD1" w14:textId="77777777" w:rsidR="00050AC9" w:rsidRPr="00D6059A" w:rsidRDefault="00050AC9" w:rsidP="00050AC9">
            <w:pPr>
              <w:pStyle w:val="ListParagraph"/>
              <w:tabs>
                <w:tab w:val="left" w:pos="1080"/>
              </w:tabs>
              <w:ind w:left="0"/>
              <w:jc w:val="both"/>
              <w:rPr>
                <w:rFonts w:ascii="GHEA Grapalat" w:hAnsi="GHEA Grapalat"/>
                <w:b/>
                <w:sz w:val="18"/>
                <w:szCs w:val="18"/>
              </w:rPr>
            </w:pPr>
          </w:p>
        </w:tc>
        <w:tc>
          <w:tcPr>
            <w:tcW w:w="2249" w:type="dxa"/>
            <w:vMerge/>
            <w:vAlign w:val="center"/>
          </w:tcPr>
          <w:p w14:paraId="584B9405" w14:textId="77777777" w:rsidR="00050AC9" w:rsidRPr="00D6059A" w:rsidRDefault="00050AC9" w:rsidP="00050AC9">
            <w:pPr>
              <w:pStyle w:val="ListParagraph"/>
              <w:tabs>
                <w:tab w:val="left" w:pos="1080"/>
              </w:tabs>
              <w:ind w:left="0"/>
              <w:jc w:val="both"/>
              <w:rPr>
                <w:rFonts w:ascii="GHEA Grapalat" w:hAnsi="GHEA Grapalat"/>
                <w:b/>
                <w:sz w:val="18"/>
                <w:szCs w:val="18"/>
              </w:rPr>
            </w:pPr>
          </w:p>
        </w:tc>
        <w:tc>
          <w:tcPr>
            <w:tcW w:w="9022" w:type="dxa"/>
            <w:vAlign w:val="center"/>
          </w:tcPr>
          <w:p w14:paraId="667A6E83" w14:textId="1E949CD1" w:rsidR="00050AC9" w:rsidRPr="00D6059A" w:rsidRDefault="00050AC9" w:rsidP="00050AC9">
            <w:pPr>
              <w:pStyle w:val="ListParagraph"/>
              <w:tabs>
                <w:tab w:val="left" w:pos="1080"/>
              </w:tabs>
              <w:ind w:left="0"/>
              <w:jc w:val="both"/>
              <w:rPr>
                <w:rFonts w:ascii="GHEA Grapalat" w:hAnsi="GHEA Grapalat"/>
                <w:sz w:val="18"/>
                <w:szCs w:val="18"/>
                <w:lang w:val="hy-AM"/>
              </w:rPr>
            </w:pPr>
            <w:r w:rsidRPr="00050AC9">
              <w:rPr>
                <w:rFonts w:ascii="GHEA Grapalat" w:hAnsi="GHEA Grapalat"/>
                <w:sz w:val="18"/>
                <w:szCs w:val="18"/>
                <w:lang w:val="hy-AM"/>
              </w:rPr>
              <w:t>Демонтаж 1 метра медного силового кабеля, проходящего через опоры и прокладки с подземной трубой</w:t>
            </w:r>
          </w:p>
        </w:tc>
        <w:tc>
          <w:tcPr>
            <w:tcW w:w="2263" w:type="dxa"/>
            <w:vAlign w:val="center"/>
          </w:tcPr>
          <w:p w14:paraId="01EE8A9C" w14:textId="77777777" w:rsidR="00050AC9" w:rsidRPr="00D6059A" w:rsidRDefault="00050AC9" w:rsidP="00050AC9">
            <w:pPr>
              <w:pStyle w:val="ListParagraph"/>
              <w:tabs>
                <w:tab w:val="left" w:pos="1080"/>
              </w:tabs>
              <w:ind w:left="0"/>
              <w:jc w:val="both"/>
              <w:rPr>
                <w:rFonts w:ascii="GHEA Grapalat" w:hAnsi="GHEA Grapalat"/>
                <w:b/>
                <w:sz w:val="18"/>
                <w:szCs w:val="18"/>
              </w:rPr>
            </w:pPr>
          </w:p>
        </w:tc>
      </w:tr>
      <w:tr w:rsidR="00050AC9" w:rsidRPr="00E14C17" w14:paraId="2E2BDE23" w14:textId="77777777" w:rsidTr="00050AC9">
        <w:trPr>
          <w:jc w:val="center"/>
        </w:trPr>
        <w:tc>
          <w:tcPr>
            <w:tcW w:w="794" w:type="dxa"/>
            <w:vMerge/>
            <w:vAlign w:val="center"/>
          </w:tcPr>
          <w:p w14:paraId="6746CD81" w14:textId="77777777" w:rsidR="00050AC9" w:rsidRPr="00D6059A" w:rsidRDefault="00050AC9" w:rsidP="00050AC9">
            <w:pPr>
              <w:pStyle w:val="ListParagraph"/>
              <w:tabs>
                <w:tab w:val="left" w:pos="1080"/>
              </w:tabs>
              <w:ind w:left="0"/>
              <w:jc w:val="both"/>
              <w:rPr>
                <w:rFonts w:ascii="GHEA Grapalat" w:hAnsi="GHEA Grapalat"/>
                <w:b/>
                <w:sz w:val="18"/>
                <w:szCs w:val="18"/>
              </w:rPr>
            </w:pPr>
          </w:p>
        </w:tc>
        <w:tc>
          <w:tcPr>
            <w:tcW w:w="2249" w:type="dxa"/>
            <w:vMerge/>
            <w:vAlign w:val="center"/>
          </w:tcPr>
          <w:p w14:paraId="2246BDE2" w14:textId="77777777" w:rsidR="00050AC9" w:rsidRPr="00D6059A" w:rsidRDefault="00050AC9" w:rsidP="00050AC9">
            <w:pPr>
              <w:pStyle w:val="ListParagraph"/>
              <w:tabs>
                <w:tab w:val="left" w:pos="1080"/>
              </w:tabs>
              <w:ind w:left="0"/>
              <w:jc w:val="both"/>
              <w:rPr>
                <w:rFonts w:ascii="GHEA Grapalat" w:hAnsi="GHEA Grapalat"/>
                <w:b/>
                <w:sz w:val="18"/>
                <w:szCs w:val="18"/>
              </w:rPr>
            </w:pPr>
          </w:p>
        </w:tc>
        <w:tc>
          <w:tcPr>
            <w:tcW w:w="9022" w:type="dxa"/>
            <w:vAlign w:val="center"/>
          </w:tcPr>
          <w:p w14:paraId="0EEF4FC9" w14:textId="4650B3A6" w:rsidR="00050AC9" w:rsidRPr="00D6059A" w:rsidRDefault="00050AC9" w:rsidP="00050AC9">
            <w:pPr>
              <w:pStyle w:val="ListParagraph"/>
              <w:tabs>
                <w:tab w:val="left" w:pos="1080"/>
              </w:tabs>
              <w:ind w:left="0"/>
              <w:jc w:val="both"/>
              <w:rPr>
                <w:rFonts w:ascii="GHEA Grapalat" w:hAnsi="GHEA Grapalat"/>
                <w:sz w:val="18"/>
                <w:szCs w:val="18"/>
                <w:lang w:val="hy-AM"/>
              </w:rPr>
            </w:pPr>
            <w:r w:rsidRPr="00050AC9">
              <w:rPr>
                <w:rFonts w:ascii="GHEA Grapalat" w:hAnsi="GHEA Grapalat"/>
                <w:sz w:val="18"/>
                <w:szCs w:val="18"/>
                <w:lang w:val="hy-AM"/>
              </w:rPr>
              <w:t>Однопроволочная сварка оптического кабеля</w:t>
            </w:r>
          </w:p>
        </w:tc>
        <w:tc>
          <w:tcPr>
            <w:tcW w:w="2263" w:type="dxa"/>
            <w:vAlign w:val="center"/>
          </w:tcPr>
          <w:p w14:paraId="0DD48CD7" w14:textId="77777777" w:rsidR="00050AC9" w:rsidRPr="00D6059A" w:rsidRDefault="00050AC9" w:rsidP="00050AC9">
            <w:pPr>
              <w:pStyle w:val="ListParagraph"/>
              <w:tabs>
                <w:tab w:val="left" w:pos="1080"/>
              </w:tabs>
              <w:ind w:left="0"/>
              <w:jc w:val="both"/>
              <w:rPr>
                <w:rFonts w:ascii="GHEA Grapalat" w:hAnsi="GHEA Grapalat"/>
                <w:b/>
                <w:sz w:val="18"/>
                <w:szCs w:val="18"/>
              </w:rPr>
            </w:pPr>
          </w:p>
        </w:tc>
      </w:tr>
      <w:tr w:rsidR="00050AC9" w:rsidRPr="00E14C17" w14:paraId="5EF7D0C8" w14:textId="77777777" w:rsidTr="00050AC9">
        <w:trPr>
          <w:jc w:val="center"/>
        </w:trPr>
        <w:tc>
          <w:tcPr>
            <w:tcW w:w="794" w:type="dxa"/>
            <w:vMerge/>
            <w:vAlign w:val="center"/>
          </w:tcPr>
          <w:p w14:paraId="63F5A9DF" w14:textId="77777777" w:rsidR="00050AC9" w:rsidRPr="00D6059A" w:rsidRDefault="00050AC9" w:rsidP="00050AC9">
            <w:pPr>
              <w:pStyle w:val="ListParagraph"/>
              <w:tabs>
                <w:tab w:val="left" w:pos="1080"/>
              </w:tabs>
              <w:ind w:left="0"/>
              <w:jc w:val="both"/>
              <w:rPr>
                <w:rFonts w:ascii="GHEA Grapalat" w:hAnsi="GHEA Grapalat"/>
                <w:b/>
                <w:sz w:val="18"/>
                <w:szCs w:val="18"/>
              </w:rPr>
            </w:pPr>
          </w:p>
        </w:tc>
        <w:tc>
          <w:tcPr>
            <w:tcW w:w="2249" w:type="dxa"/>
            <w:vMerge/>
            <w:vAlign w:val="center"/>
          </w:tcPr>
          <w:p w14:paraId="6282C2F3" w14:textId="77777777" w:rsidR="00050AC9" w:rsidRPr="00D6059A" w:rsidRDefault="00050AC9" w:rsidP="00050AC9">
            <w:pPr>
              <w:pStyle w:val="ListParagraph"/>
              <w:tabs>
                <w:tab w:val="left" w:pos="1080"/>
              </w:tabs>
              <w:ind w:left="0"/>
              <w:jc w:val="both"/>
              <w:rPr>
                <w:rFonts w:ascii="GHEA Grapalat" w:hAnsi="GHEA Grapalat"/>
                <w:b/>
                <w:sz w:val="18"/>
                <w:szCs w:val="18"/>
              </w:rPr>
            </w:pPr>
          </w:p>
        </w:tc>
        <w:tc>
          <w:tcPr>
            <w:tcW w:w="9022" w:type="dxa"/>
            <w:vAlign w:val="center"/>
          </w:tcPr>
          <w:p w14:paraId="4D7DD68B" w14:textId="2108CA36" w:rsidR="00050AC9" w:rsidRPr="00D6059A" w:rsidRDefault="00050AC9" w:rsidP="00050AC9">
            <w:pPr>
              <w:pStyle w:val="ListParagraph"/>
              <w:tabs>
                <w:tab w:val="left" w:pos="1080"/>
              </w:tabs>
              <w:ind w:left="0"/>
              <w:jc w:val="both"/>
              <w:rPr>
                <w:rFonts w:ascii="GHEA Grapalat" w:hAnsi="GHEA Grapalat"/>
                <w:sz w:val="18"/>
                <w:szCs w:val="18"/>
                <w:lang w:val="hy-AM"/>
              </w:rPr>
            </w:pPr>
            <w:r w:rsidRPr="00050AC9">
              <w:rPr>
                <w:rFonts w:ascii="GHEA Grapalat" w:hAnsi="GHEA Grapalat"/>
                <w:sz w:val="18"/>
                <w:szCs w:val="18"/>
                <w:lang w:val="hy-AM"/>
              </w:rPr>
              <w:t>Проведение одного измерения оптического кабеля</w:t>
            </w:r>
          </w:p>
        </w:tc>
        <w:tc>
          <w:tcPr>
            <w:tcW w:w="2263" w:type="dxa"/>
            <w:vAlign w:val="center"/>
          </w:tcPr>
          <w:p w14:paraId="6F9C6C68" w14:textId="77777777" w:rsidR="00050AC9" w:rsidRPr="00D6059A" w:rsidRDefault="00050AC9" w:rsidP="00050AC9">
            <w:pPr>
              <w:pStyle w:val="ListParagraph"/>
              <w:tabs>
                <w:tab w:val="left" w:pos="1080"/>
              </w:tabs>
              <w:ind w:left="0"/>
              <w:jc w:val="both"/>
              <w:rPr>
                <w:rFonts w:ascii="GHEA Grapalat" w:hAnsi="GHEA Grapalat"/>
                <w:b/>
                <w:sz w:val="18"/>
                <w:szCs w:val="18"/>
              </w:rPr>
            </w:pPr>
          </w:p>
        </w:tc>
      </w:tr>
      <w:tr w:rsidR="00050AC9" w:rsidRPr="00E14C17" w14:paraId="7C83142A" w14:textId="77777777" w:rsidTr="00050AC9">
        <w:trPr>
          <w:jc w:val="center"/>
        </w:trPr>
        <w:tc>
          <w:tcPr>
            <w:tcW w:w="794" w:type="dxa"/>
            <w:vMerge/>
            <w:vAlign w:val="center"/>
          </w:tcPr>
          <w:p w14:paraId="6411845C" w14:textId="77777777" w:rsidR="00050AC9" w:rsidRPr="00D6059A" w:rsidRDefault="00050AC9" w:rsidP="00050AC9">
            <w:pPr>
              <w:pStyle w:val="ListParagraph"/>
              <w:tabs>
                <w:tab w:val="left" w:pos="1080"/>
              </w:tabs>
              <w:ind w:left="0"/>
              <w:jc w:val="both"/>
              <w:rPr>
                <w:rFonts w:ascii="GHEA Grapalat" w:hAnsi="GHEA Grapalat"/>
                <w:b/>
                <w:sz w:val="18"/>
                <w:szCs w:val="18"/>
              </w:rPr>
            </w:pPr>
          </w:p>
        </w:tc>
        <w:tc>
          <w:tcPr>
            <w:tcW w:w="2249" w:type="dxa"/>
            <w:vMerge/>
            <w:vAlign w:val="center"/>
          </w:tcPr>
          <w:p w14:paraId="0F0FB95B" w14:textId="77777777" w:rsidR="00050AC9" w:rsidRPr="00D6059A" w:rsidRDefault="00050AC9" w:rsidP="00050AC9">
            <w:pPr>
              <w:pStyle w:val="ListParagraph"/>
              <w:tabs>
                <w:tab w:val="left" w:pos="1080"/>
              </w:tabs>
              <w:ind w:left="0"/>
              <w:jc w:val="both"/>
              <w:rPr>
                <w:rFonts w:ascii="GHEA Grapalat" w:hAnsi="GHEA Grapalat"/>
                <w:b/>
                <w:sz w:val="18"/>
                <w:szCs w:val="18"/>
              </w:rPr>
            </w:pPr>
          </w:p>
        </w:tc>
        <w:tc>
          <w:tcPr>
            <w:tcW w:w="9022" w:type="dxa"/>
            <w:vAlign w:val="center"/>
          </w:tcPr>
          <w:p w14:paraId="69469C2B" w14:textId="69424A76" w:rsidR="00050AC9" w:rsidRPr="00D6059A" w:rsidRDefault="00050AC9" w:rsidP="00050AC9">
            <w:pPr>
              <w:pStyle w:val="ListParagraph"/>
              <w:tabs>
                <w:tab w:val="left" w:pos="1080"/>
              </w:tabs>
              <w:ind w:left="0"/>
              <w:jc w:val="both"/>
              <w:rPr>
                <w:rFonts w:ascii="GHEA Grapalat" w:hAnsi="GHEA Grapalat"/>
                <w:sz w:val="18"/>
                <w:szCs w:val="18"/>
                <w:lang w:val="hy-AM"/>
              </w:rPr>
            </w:pPr>
            <w:r w:rsidRPr="00050AC9">
              <w:rPr>
                <w:rFonts w:ascii="GHEA Grapalat" w:hAnsi="GHEA Grapalat"/>
                <w:sz w:val="18"/>
                <w:szCs w:val="18"/>
                <w:lang w:val="hy-AM"/>
              </w:rPr>
              <w:t>Проведение одного измерения медного сетевого кабеля</w:t>
            </w:r>
          </w:p>
        </w:tc>
        <w:tc>
          <w:tcPr>
            <w:tcW w:w="2263" w:type="dxa"/>
            <w:vAlign w:val="center"/>
          </w:tcPr>
          <w:p w14:paraId="54E1FBBB" w14:textId="77777777" w:rsidR="00050AC9" w:rsidRPr="00D6059A" w:rsidRDefault="00050AC9" w:rsidP="00050AC9">
            <w:pPr>
              <w:pStyle w:val="ListParagraph"/>
              <w:tabs>
                <w:tab w:val="left" w:pos="1080"/>
              </w:tabs>
              <w:ind w:left="0"/>
              <w:jc w:val="both"/>
              <w:rPr>
                <w:rFonts w:ascii="GHEA Grapalat" w:hAnsi="GHEA Grapalat"/>
                <w:b/>
                <w:sz w:val="18"/>
                <w:szCs w:val="18"/>
              </w:rPr>
            </w:pPr>
          </w:p>
        </w:tc>
      </w:tr>
      <w:tr w:rsidR="00050AC9" w:rsidRPr="00E14C17" w14:paraId="15797BFB" w14:textId="77777777" w:rsidTr="00050AC9">
        <w:trPr>
          <w:jc w:val="center"/>
        </w:trPr>
        <w:tc>
          <w:tcPr>
            <w:tcW w:w="794" w:type="dxa"/>
            <w:vMerge/>
            <w:vAlign w:val="center"/>
          </w:tcPr>
          <w:p w14:paraId="4BA98A4A" w14:textId="77777777" w:rsidR="00050AC9" w:rsidRPr="00D6059A" w:rsidRDefault="00050AC9" w:rsidP="00050AC9">
            <w:pPr>
              <w:pStyle w:val="ListParagraph"/>
              <w:tabs>
                <w:tab w:val="left" w:pos="1080"/>
              </w:tabs>
              <w:ind w:left="0"/>
              <w:jc w:val="both"/>
              <w:rPr>
                <w:rFonts w:ascii="GHEA Grapalat" w:hAnsi="GHEA Grapalat"/>
                <w:b/>
                <w:sz w:val="18"/>
                <w:szCs w:val="18"/>
              </w:rPr>
            </w:pPr>
          </w:p>
        </w:tc>
        <w:tc>
          <w:tcPr>
            <w:tcW w:w="2249" w:type="dxa"/>
            <w:vMerge/>
            <w:vAlign w:val="center"/>
          </w:tcPr>
          <w:p w14:paraId="422B1C9D" w14:textId="77777777" w:rsidR="00050AC9" w:rsidRPr="00D6059A" w:rsidRDefault="00050AC9" w:rsidP="00050AC9">
            <w:pPr>
              <w:pStyle w:val="ListParagraph"/>
              <w:tabs>
                <w:tab w:val="left" w:pos="1080"/>
              </w:tabs>
              <w:ind w:left="0"/>
              <w:jc w:val="both"/>
              <w:rPr>
                <w:rFonts w:ascii="GHEA Grapalat" w:hAnsi="GHEA Grapalat"/>
                <w:b/>
                <w:sz w:val="18"/>
                <w:szCs w:val="18"/>
              </w:rPr>
            </w:pPr>
          </w:p>
        </w:tc>
        <w:tc>
          <w:tcPr>
            <w:tcW w:w="9022" w:type="dxa"/>
            <w:vAlign w:val="center"/>
          </w:tcPr>
          <w:p w14:paraId="0AF583D0" w14:textId="2F2F90B2" w:rsidR="00050AC9" w:rsidRPr="00D6059A" w:rsidRDefault="00050AC9" w:rsidP="00050AC9">
            <w:pPr>
              <w:pStyle w:val="ListParagraph"/>
              <w:tabs>
                <w:tab w:val="left" w:pos="1080"/>
              </w:tabs>
              <w:ind w:left="0"/>
              <w:jc w:val="both"/>
              <w:rPr>
                <w:rFonts w:ascii="GHEA Grapalat" w:hAnsi="GHEA Grapalat"/>
                <w:sz w:val="18"/>
                <w:szCs w:val="18"/>
                <w:lang w:val="hy-AM"/>
              </w:rPr>
            </w:pPr>
            <w:r w:rsidRPr="00050AC9">
              <w:rPr>
                <w:rFonts w:ascii="GHEA Grapalat" w:hAnsi="GHEA Grapalat"/>
                <w:sz w:val="18"/>
                <w:szCs w:val="18"/>
                <w:lang w:val="hy-AM"/>
              </w:rPr>
              <w:t>Регулировка кабеля длиной 1 метр, проходящего через столбы</w:t>
            </w:r>
          </w:p>
        </w:tc>
        <w:tc>
          <w:tcPr>
            <w:tcW w:w="2263" w:type="dxa"/>
            <w:vAlign w:val="center"/>
          </w:tcPr>
          <w:p w14:paraId="07CE6EB3" w14:textId="77777777" w:rsidR="00050AC9" w:rsidRPr="00D6059A" w:rsidRDefault="00050AC9" w:rsidP="00050AC9">
            <w:pPr>
              <w:pStyle w:val="ListParagraph"/>
              <w:tabs>
                <w:tab w:val="left" w:pos="1080"/>
              </w:tabs>
              <w:ind w:left="0"/>
              <w:jc w:val="both"/>
              <w:rPr>
                <w:rFonts w:ascii="GHEA Grapalat" w:hAnsi="GHEA Grapalat"/>
                <w:b/>
                <w:sz w:val="18"/>
                <w:szCs w:val="18"/>
              </w:rPr>
            </w:pPr>
          </w:p>
        </w:tc>
      </w:tr>
      <w:tr w:rsidR="00050AC9" w:rsidRPr="00D6059A" w14:paraId="3E28D59E" w14:textId="77777777" w:rsidTr="00050AC9">
        <w:trPr>
          <w:jc w:val="center"/>
        </w:trPr>
        <w:tc>
          <w:tcPr>
            <w:tcW w:w="794" w:type="dxa"/>
            <w:vAlign w:val="center"/>
          </w:tcPr>
          <w:p w14:paraId="7B7F691B" w14:textId="77777777" w:rsidR="00050AC9" w:rsidRPr="00D6059A" w:rsidRDefault="00050AC9" w:rsidP="00050AC9">
            <w:pPr>
              <w:pStyle w:val="ListParagraph"/>
              <w:tabs>
                <w:tab w:val="left" w:pos="1080"/>
              </w:tabs>
              <w:ind w:left="0"/>
              <w:jc w:val="both"/>
              <w:rPr>
                <w:rFonts w:ascii="GHEA Grapalat" w:hAnsi="GHEA Grapalat"/>
                <w:b/>
                <w:sz w:val="18"/>
                <w:szCs w:val="18"/>
              </w:rPr>
            </w:pPr>
          </w:p>
        </w:tc>
        <w:tc>
          <w:tcPr>
            <w:tcW w:w="2249" w:type="dxa"/>
            <w:vAlign w:val="center"/>
          </w:tcPr>
          <w:p w14:paraId="61F02FE3" w14:textId="77777777" w:rsidR="00050AC9" w:rsidRPr="00D6059A" w:rsidRDefault="00050AC9" w:rsidP="00050AC9">
            <w:pPr>
              <w:pStyle w:val="ListParagraph"/>
              <w:tabs>
                <w:tab w:val="left" w:pos="1080"/>
              </w:tabs>
              <w:ind w:left="0"/>
              <w:jc w:val="both"/>
              <w:rPr>
                <w:rFonts w:ascii="GHEA Grapalat" w:hAnsi="GHEA Grapalat"/>
                <w:b/>
                <w:sz w:val="18"/>
                <w:szCs w:val="18"/>
              </w:rPr>
            </w:pPr>
          </w:p>
        </w:tc>
        <w:tc>
          <w:tcPr>
            <w:tcW w:w="9022" w:type="dxa"/>
            <w:vAlign w:val="center"/>
          </w:tcPr>
          <w:p w14:paraId="5669F3B3" w14:textId="77777777" w:rsidR="00050AC9" w:rsidRPr="00D6059A" w:rsidRDefault="00050AC9" w:rsidP="00050AC9">
            <w:pPr>
              <w:pStyle w:val="ListParagraph"/>
              <w:tabs>
                <w:tab w:val="left" w:pos="1080"/>
              </w:tabs>
              <w:ind w:left="0"/>
              <w:jc w:val="both"/>
              <w:rPr>
                <w:rFonts w:ascii="GHEA Grapalat" w:hAnsi="GHEA Grapalat"/>
                <w:b/>
                <w:sz w:val="18"/>
                <w:szCs w:val="18"/>
                <w:lang w:val="ru-RU"/>
              </w:rPr>
            </w:pPr>
            <w:r w:rsidRPr="00D6059A">
              <w:rPr>
                <w:rFonts w:ascii="GHEA Grapalat" w:hAnsi="GHEA Grapalat"/>
                <w:b/>
                <w:sz w:val="18"/>
                <w:szCs w:val="18"/>
                <w:lang w:val="ru-RU"/>
              </w:rPr>
              <w:t>Итого</w:t>
            </w:r>
          </w:p>
        </w:tc>
        <w:tc>
          <w:tcPr>
            <w:tcW w:w="2263" w:type="dxa"/>
            <w:vAlign w:val="center"/>
          </w:tcPr>
          <w:p w14:paraId="39B70ADF" w14:textId="77777777" w:rsidR="00050AC9" w:rsidRPr="00D6059A" w:rsidRDefault="00050AC9" w:rsidP="00050AC9">
            <w:pPr>
              <w:pStyle w:val="ListParagraph"/>
              <w:tabs>
                <w:tab w:val="left" w:pos="1080"/>
              </w:tabs>
              <w:ind w:left="0"/>
              <w:jc w:val="both"/>
              <w:rPr>
                <w:rFonts w:ascii="GHEA Grapalat" w:hAnsi="GHEA Grapalat"/>
                <w:b/>
                <w:sz w:val="18"/>
                <w:szCs w:val="18"/>
              </w:rPr>
            </w:pPr>
          </w:p>
        </w:tc>
      </w:tr>
    </w:tbl>
    <w:p w14:paraId="3F97E89D" w14:textId="77777777" w:rsidR="00430509" w:rsidRPr="00D6059A" w:rsidRDefault="00430509" w:rsidP="00D6059A">
      <w:pPr>
        <w:pStyle w:val="ListParagraph"/>
        <w:tabs>
          <w:tab w:val="left" w:pos="1080"/>
        </w:tabs>
        <w:ind w:left="0" w:firstLine="540"/>
        <w:jc w:val="both"/>
        <w:rPr>
          <w:rFonts w:ascii="GHEA Grapalat" w:hAnsi="GHEA Grapalat"/>
          <w:sz w:val="18"/>
          <w:szCs w:val="18"/>
          <w:lang w:val="hy-AM" w:bidi="ru-RU"/>
        </w:rPr>
      </w:pPr>
      <w:r w:rsidRPr="00D6059A">
        <w:rPr>
          <w:rFonts w:ascii="GHEA Grapalat" w:hAnsi="GHEA Grapalat"/>
          <w:sz w:val="18"/>
          <w:szCs w:val="18"/>
          <w:lang w:val="hy-AM" w:bidi="ru-RU"/>
        </w:rPr>
        <w:t>*</w:t>
      </w:r>
      <w:r w:rsidRPr="00D6059A">
        <w:rPr>
          <w:rFonts w:ascii="GHEA Grapalat" w:hAnsi="GHEA Grapalat"/>
          <w:caps/>
          <w:sz w:val="18"/>
          <w:szCs w:val="18"/>
          <w:lang w:val="hy-AM" w:bidi="ru-RU"/>
        </w:rPr>
        <w:t xml:space="preserve"> </w:t>
      </w:r>
      <w:r w:rsidRPr="00D6059A">
        <w:rPr>
          <w:rFonts w:ascii="GHEA Grapalat" w:hAnsi="GHEA Grapalat"/>
          <w:sz w:val="18"/>
          <w:szCs w:val="18"/>
          <w:lang w:val="hy-AM" w:bidi="ru-RU"/>
        </w:rPr>
        <w:t>Это приложение необходимо заполнить и подать вместе с ценовым предложением, предоставленным участником по приглашению (Приложение № 2). Сумма, указанная в поле «Итого» таблицы, представленной в этом приложении, должна соответствовать «Общей цене», предложенной участником торгов за услугу. Если одно из полей не заполнено, заявка участника торгов будет отклонена.</w:t>
      </w:r>
    </w:p>
    <w:p w14:paraId="6BBE6A07" w14:textId="16433DE6" w:rsidR="00B35BA8" w:rsidRPr="00D6059A" w:rsidRDefault="00430509" w:rsidP="00D6059A">
      <w:pPr>
        <w:pStyle w:val="ListParagraph"/>
        <w:tabs>
          <w:tab w:val="left" w:pos="1080"/>
        </w:tabs>
        <w:ind w:left="0" w:firstLine="540"/>
        <w:jc w:val="both"/>
        <w:rPr>
          <w:rFonts w:ascii="GHEA Grapalat" w:hAnsi="GHEA Grapalat"/>
          <w:sz w:val="20"/>
          <w:lang w:val="ru-RU"/>
        </w:rPr>
      </w:pPr>
      <w:r w:rsidRPr="00D6059A">
        <w:rPr>
          <w:rFonts w:ascii="GHEA Grapalat" w:hAnsi="GHEA Grapalat"/>
          <w:sz w:val="18"/>
          <w:szCs w:val="18"/>
          <w:lang w:val="hy-AM" w:bidi="ru-RU"/>
        </w:rPr>
        <w:t>** В цену включены все необходимые средства для обслуживания, в том числе запчасти, запчасти, инструменты, приспособления, другие необходимые материалы, которые должны быть новыми, неиспользованными.</w:t>
      </w:r>
    </w:p>
    <w:tbl>
      <w:tblPr>
        <w:tblW w:w="11970" w:type="dxa"/>
        <w:jc w:val="center"/>
        <w:tblLayout w:type="fixed"/>
        <w:tblLook w:val="0000" w:firstRow="0" w:lastRow="0" w:firstColumn="0" w:lastColumn="0" w:noHBand="0" w:noVBand="0"/>
      </w:tblPr>
      <w:tblGrid>
        <w:gridCol w:w="4536"/>
        <w:gridCol w:w="760"/>
        <w:gridCol w:w="6674"/>
      </w:tblGrid>
      <w:tr w:rsidR="00D6059A" w:rsidRPr="00D6059A" w14:paraId="2AE2C871" w14:textId="77777777" w:rsidTr="006D7900">
        <w:trPr>
          <w:jc w:val="center"/>
        </w:trPr>
        <w:tc>
          <w:tcPr>
            <w:tcW w:w="4536" w:type="dxa"/>
          </w:tcPr>
          <w:p w14:paraId="523C7769" w14:textId="77777777" w:rsidR="000E2053" w:rsidRPr="00D6059A" w:rsidRDefault="000E2053" w:rsidP="00D6059A">
            <w:pPr>
              <w:widowControl w:val="0"/>
              <w:spacing w:after="0" w:line="240" w:lineRule="auto"/>
              <w:jc w:val="center"/>
              <w:rPr>
                <w:rFonts w:ascii="GHEA Grapalat" w:hAnsi="GHEA Grapalat" w:cs="Sylfaen"/>
                <w:b/>
                <w:bCs/>
                <w:lang w:val="ru-RU"/>
              </w:rPr>
            </w:pPr>
            <w:r w:rsidRPr="00D6059A">
              <w:rPr>
                <w:rFonts w:ascii="GHEA Grapalat" w:hAnsi="GHEA Grapalat"/>
                <w:b/>
                <w:lang w:val="ru-RU"/>
              </w:rPr>
              <w:t>ЗАКАЗЧИК</w:t>
            </w:r>
          </w:p>
          <w:p w14:paraId="74BDDD92" w14:textId="77777777" w:rsidR="000E2053" w:rsidRPr="00D6059A" w:rsidRDefault="000E2053" w:rsidP="00D6059A">
            <w:pPr>
              <w:widowControl w:val="0"/>
              <w:spacing w:after="0"/>
              <w:jc w:val="center"/>
              <w:rPr>
                <w:rFonts w:ascii="GHEA Grapalat" w:hAnsi="GHEA Grapalat"/>
                <w:sz w:val="18"/>
                <w:lang w:val="hy-AM"/>
              </w:rPr>
            </w:pPr>
            <w:r w:rsidRPr="00D6059A">
              <w:rPr>
                <w:rFonts w:ascii="GHEA Grapalat" w:hAnsi="GHEA Grapalat"/>
                <w:sz w:val="18"/>
                <w:lang w:val="hy-AM"/>
              </w:rPr>
              <w:t>ЗАО "Паркинг Сити Сервис"</w:t>
            </w:r>
          </w:p>
          <w:p w14:paraId="32EA0F7E" w14:textId="77777777" w:rsidR="000E2053" w:rsidRPr="00D6059A" w:rsidRDefault="000E2053" w:rsidP="00D6059A">
            <w:pPr>
              <w:widowControl w:val="0"/>
              <w:spacing w:after="0"/>
              <w:jc w:val="center"/>
              <w:rPr>
                <w:rFonts w:ascii="GHEA Grapalat" w:hAnsi="GHEA Grapalat"/>
                <w:sz w:val="18"/>
                <w:lang w:val="hy-AM"/>
              </w:rPr>
            </w:pPr>
            <w:r w:rsidRPr="00D6059A">
              <w:rPr>
                <w:rFonts w:ascii="GHEA Grapalat" w:hAnsi="GHEA Grapalat"/>
                <w:sz w:val="18"/>
                <w:lang w:val="hy-AM"/>
              </w:rPr>
              <w:t>РА, Ереван, Бюзанда 1/3</w:t>
            </w:r>
          </w:p>
          <w:p w14:paraId="58612C83" w14:textId="77777777" w:rsidR="000E2053" w:rsidRPr="00D6059A" w:rsidRDefault="000E2053" w:rsidP="00D6059A">
            <w:pPr>
              <w:widowControl w:val="0"/>
              <w:spacing w:after="0"/>
              <w:jc w:val="center"/>
              <w:rPr>
                <w:rFonts w:ascii="GHEA Grapalat" w:hAnsi="GHEA Grapalat"/>
                <w:sz w:val="18"/>
                <w:lang w:val="hy-AM"/>
              </w:rPr>
            </w:pPr>
            <w:r w:rsidRPr="00D6059A">
              <w:rPr>
                <w:rFonts w:ascii="GHEA Grapalat" w:hAnsi="GHEA Grapalat"/>
                <w:sz w:val="18"/>
                <w:lang w:val="hy-AM"/>
              </w:rPr>
              <w:t>ЗАО “Ардшинбанк”</w:t>
            </w:r>
          </w:p>
          <w:p w14:paraId="22F59255" w14:textId="77777777" w:rsidR="000E2053" w:rsidRPr="00D6059A" w:rsidRDefault="000E2053" w:rsidP="00D6059A">
            <w:pPr>
              <w:widowControl w:val="0"/>
              <w:spacing w:after="0"/>
              <w:jc w:val="center"/>
              <w:rPr>
                <w:rFonts w:ascii="GHEA Grapalat" w:hAnsi="GHEA Grapalat"/>
                <w:sz w:val="18"/>
                <w:lang w:val="hy-AM"/>
              </w:rPr>
            </w:pPr>
            <w:r w:rsidRPr="00D6059A">
              <w:rPr>
                <w:rFonts w:ascii="GHEA Grapalat" w:hAnsi="GHEA Grapalat"/>
                <w:sz w:val="18"/>
                <w:lang w:val="hy-AM"/>
              </w:rPr>
              <w:t>Р/С 2470103051800000</w:t>
            </w:r>
          </w:p>
          <w:p w14:paraId="41FB7A34" w14:textId="77777777" w:rsidR="000E2053" w:rsidRPr="00D6059A" w:rsidRDefault="000E2053" w:rsidP="00D6059A">
            <w:pPr>
              <w:widowControl w:val="0"/>
              <w:spacing w:after="0"/>
              <w:jc w:val="center"/>
              <w:rPr>
                <w:rFonts w:ascii="GHEA Grapalat" w:hAnsi="GHEA Grapalat"/>
                <w:sz w:val="18"/>
                <w:lang w:val="hy-AM"/>
              </w:rPr>
            </w:pPr>
            <w:r w:rsidRPr="00D6059A">
              <w:rPr>
                <w:rFonts w:ascii="GHEA Grapalat" w:hAnsi="GHEA Grapalat"/>
                <w:sz w:val="18"/>
                <w:lang w:val="hy-AM"/>
              </w:rPr>
              <w:t>УНН 00117375</w:t>
            </w:r>
          </w:p>
          <w:p w14:paraId="678C06FD" w14:textId="77777777" w:rsidR="000E2053" w:rsidRPr="00D6059A" w:rsidRDefault="000E2053" w:rsidP="00D6059A">
            <w:pPr>
              <w:widowControl w:val="0"/>
              <w:spacing w:after="0"/>
              <w:jc w:val="center"/>
              <w:rPr>
                <w:rFonts w:ascii="GHEA Grapalat" w:hAnsi="GHEA Grapalat"/>
                <w:sz w:val="18"/>
                <w:lang w:val="hy-AM"/>
              </w:rPr>
            </w:pPr>
            <w:r w:rsidRPr="00D6059A">
              <w:rPr>
                <w:rFonts w:ascii="GHEA Grapalat" w:hAnsi="GHEA Grapalat"/>
                <w:sz w:val="18"/>
                <w:lang w:val="hy-AM"/>
              </w:rPr>
              <w:t>Директор ___________ В.Арутюнян</w:t>
            </w:r>
          </w:p>
          <w:p w14:paraId="2E1616F9" w14:textId="4426BA26" w:rsidR="000E2053" w:rsidRPr="00D6059A" w:rsidRDefault="00B00E8C" w:rsidP="00D6059A">
            <w:pPr>
              <w:widowControl w:val="0"/>
              <w:spacing w:after="0" w:line="240" w:lineRule="auto"/>
              <w:jc w:val="center"/>
              <w:rPr>
                <w:rFonts w:ascii="GHEA Grapalat" w:hAnsi="GHEA Grapalat"/>
                <w:vertAlign w:val="superscript"/>
              </w:rPr>
            </w:pPr>
            <w:r w:rsidRPr="00D6059A">
              <w:rPr>
                <w:rFonts w:ascii="GHEA Grapalat" w:hAnsi="GHEA Grapalat"/>
                <w:vertAlign w:val="superscript"/>
              </w:rPr>
              <w:t xml:space="preserve">/подпись/ </w:t>
            </w:r>
            <w:r w:rsidR="000E2053" w:rsidRPr="00D6059A">
              <w:rPr>
                <w:rFonts w:ascii="GHEA Grapalat" w:hAnsi="GHEA Grapalat"/>
                <w:sz w:val="18"/>
                <w:lang w:val="hy-AM"/>
              </w:rPr>
              <w:t>М. П.</w:t>
            </w:r>
          </w:p>
        </w:tc>
        <w:tc>
          <w:tcPr>
            <w:tcW w:w="760" w:type="dxa"/>
          </w:tcPr>
          <w:p w14:paraId="207C2142" w14:textId="77777777" w:rsidR="000E2053" w:rsidRPr="00D6059A" w:rsidRDefault="000E2053" w:rsidP="00D6059A">
            <w:pPr>
              <w:widowControl w:val="0"/>
              <w:spacing w:after="0" w:line="360" w:lineRule="auto"/>
              <w:jc w:val="center"/>
              <w:rPr>
                <w:rFonts w:ascii="GHEA Grapalat" w:hAnsi="GHEA Grapalat"/>
              </w:rPr>
            </w:pPr>
          </w:p>
        </w:tc>
        <w:tc>
          <w:tcPr>
            <w:tcW w:w="6674" w:type="dxa"/>
          </w:tcPr>
          <w:p w14:paraId="5514A071" w14:textId="77777777" w:rsidR="000E2053" w:rsidRPr="00D6059A" w:rsidRDefault="000E2053" w:rsidP="00D6059A">
            <w:pPr>
              <w:widowControl w:val="0"/>
              <w:spacing w:after="0" w:line="360" w:lineRule="auto"/>
              <w:jc w:val="center"/>
              <w:rPr>
                <w:rFonts w:ascii="GHEA Grapalat" w:hAnsi="GHEA Grapalat" w:cs="Sylfaen"/>
                <w:b/>
                <w:bCs/>
              </w:rPr>
            </w:pPr>
            <w:r w:rsidRPr="00D6059A">
              <w:rPr>
                <w:rFonts w:ascii="GHEA Grapalat" w:hAnsi="GHEA Grapalat"/>
                <w:b/>
              </w:rPr>
              <w:t>ИСПОЛНИТЕЛЬ</w:t>
            </w:r>
          </w:p>
          <w:p w14:paraId="135BE320" w14:textId="77777777" w:rsidR="000E2053" w:rsidRPr="00D6059A" w:rsidRDefault="000E2053" w:rsidP="00D6059A">
            <w:pPr>
              <w:widowControl w:val="0"/>
              <w:spacing w:after="0"/>
              <w:jc w:val="center"/>
              <w:rPr>
                <w:rFonts w:ascii="GHEA Grapalat" w:hAnsi="GHEA Grapalat"/>
              </w:rPr>
            </w:pPr>
            <w:r w:rsidRPr="00D6059A">
              <w:rPr>
                <w:rFonts w:ascii="GHEA Grapalat" w:hAnsi="GHEA Grapalat"/>
              </w:rPr>
              <w:t>__________________________</w:t>
            </w:r>
          </w:p>
          <w:p w14:paraId="4724EE75" w14:textId="77777777" w:rsidR="000E2053" w:rsidRPr="00D6059A" w:rsidRDefault="000E2053" w:rsidP="00D6059A">
            <w:pPr>
              <w:widowControl w:val="0"/>
              <w:spacing w:after="0" w:line="360" w:lineRule="auto"/>
              <w:jc w:val="center"/>
              <w:rPr>
                <w:rFonts w:ascii="GHEA Grapalat" w:hAnsi="GHEA Grapalat"/>
                <w:vertAlign w:val="superscript"/>
              </w:rPr>
            </w:pPr>
            <w:r w:rsidRPr="00D6059A">
              <w:rPr>
                <w:rFonts w:ascii="GHEA Grapalat" w:hAnsi="GHEA Grapalat"/>
                <w:vertAlign w:val="superscript"/>
              </w:rPr>
              <w:t>/подпись/</w:t>
            </w:r>
          </w:p>
          <w:p w14:paraId="6EDCE24E" w14:textId="77777777" w:rsidR="000E2053" w:rsidRPr="00D6059A" w:rsidRDefault="000E2053" w:rsidP="00D6059A">
            <w:pPr>
              <w:widowControl w:val="0"/>
              <w:spacing w:after="0" w:line="360" w:lineRule="auto"/>
              <w:jc w:val="center"/>
              <w:rPr>
                <w:rFonts w:ascii="GHEA Grapalat" w:hAnsi="GHEA Grapalat"/>
              </w:rPr>
            </w:pPr>
            <w:r w:rsidRPr="00D6059A">
              <w:rPr>
                <w:rFonts w:ascii="GHEA Grapalat" w:hAnsi="GHEA Grapalat"/>
              </w:rPr>
              <w:t>М. П.</w:t>
            </w:r>
          </w:p>
        </w:tc>
      </w:tr>
    </w:tbl>
    <w:p w14:paraId="0E938462" w14:textId="77777777" w:rsidR="009140CC" w:rsidRPr="00D6059A" w:rsidRDefault="009140CC" w:rsidP="00D6059A">
      <w:pPr>
        <w:widowControl w:val="0"/>
        <w:spacing w:after="0" w:line="360" w:lineRule="auto"/>
        <w:jc w:val="center"/>
        <w:rPr>
          <w:rFonts w:ascii="GHEA Grapalat" w:hAnsi="GHEA Grapalat"/>
          <w:sz w:val="20"/>
        </w:rPr>
        <w:sectPr w:rsidR="009140CC" w:rsidRPr="00D6059A" w:rsidSect="00B00E8C">
          <w:footerReference w:type="default" r:id="rId20"/>
          <w:pgSz w:w="16838" w:h="11906" w:orient="landscape" w:code="9"/>
          <w:pgMar w:top="720" w:right="720" w:bottom="720" w:left="720" w:header="144" w:footer="288" w:gutter="0"/>
          <w:cols w:space="720"/>
          <w:docGrid w:linePitch="360"/>
        </w:sectPr>
      </w:pPr>
    </w:p>
    <w:p w14:paraId="3653B2F3" w14:textId="4D1A13D8" w:rsidR="006D7900" w:rsidRPr="00D6059A" w:rsidRDefault="006D7900" w:rsidP="00D6059A">
      <w:pPr>
        <w:spacing w:after="0" w:line="240" w:lineRule="auto"/>
        <w:rPr>
          <w:rFonts w:ascii="GHEA Grapalat" w:hAnsi="GHEA Grapalat"/>
          <w:sz w:val="20"/>
        </w:rPr>
      </w:pPr>
    </w:p>
    <w:p w14:paraId="30B2C029" w14:textId="77777777" w:rsidR="000E2053" w:rsidRPr="00D6059A" w:rsidRDefault="000E2053" w:rsidP="00D6059A">
      <w:pPr>
        <w:widowControl w:val="0"/>
        <w:spacing w:after="0" w:line="360" w:lineRule="auto"/>
        <w:jc w:val="right"/>
        <w:rPr>
          <w:rFonts w:ascii="GHEA Grapalat" w:hAnsi="GHEA Grapalat"/>
          <w:i/>
          <w:sz w:val="20"/>
        </w:rPr>
      </w:pPr>
      <w:r w:rsidRPr="00D6059A">
        <w:rPr>
          <w:rFonts w:ascii="GHEA Grapalat" w:hAnsi="GHEA Grapalat"/>
          <w:i/>
          <w:sz w:val="20"/>
        </w:rPr>
        <w:t>Приложение № 2</w:t>
      </w:r>
    </w:p>
    <w:p w14:paraId="5482A482" w14:textId="6D7FF2A4" w:rsidR="000E2053" w:rsidRPr="00D6059A" w:rsidRDefault="000E2053" w:rsidP="00D6059A">
      <w:pPr>
        <w:widowControl w:val="0"/>
        <w:spacing w:after="0" w:line="360" w:lineRule="auto"/>
        <w:jc w:val="right"/>
        <w:rPr>
          <w:rFonts w:ascii="GHEA Grapalat" w:hAnsi="GHEA Grapalat"/>
          <w:i/>
          <w:sz w:val="20"/>
          <w:lang w:val="ru-RU"/>
        </w:rPr>
      </w:pPr>
      <w:r w:rsidRPr="00D6059A">
        <w:rPr>
          <w:rFonts w:ascii="GHEA Grapalat" w:hAnsi="GHEA Grapalat"/>
          <w:i/>
          <w:sz w:val="20"/>
          <w:lang w:val="ru-RU"/>
        </w:rPr>
        <w:t xml:space="preserve">к Договору под кодом </w:t>
      </w:r>
      <w:r w:rsidRPr="00D6059A">
        <w:rPr>
          <w:rFonts w:ascii="GHEA Grapalat" w:hAnsi="GHEA Grapalat"/>
          <w:i/>
          <w:sz w:val="20"/>
          <w:lang w:val="ru-RU"/>
        </w:rPr>
        <w:br/>
      </w:r>
      <w:r w:rsidR="00135B75" w:rsidRPr="00D6059A">
        <w:rPr>
          <w:rFonts w:ascii="GHEA Grapalat" w:hAnsi="GHEA Grapalat"/>
          <w:b/>
          <w:i/>
          <w:sz w:val="20"/>
          <w:lang w:val="hy-AM"/>
        </w:rPr>
        <w:t>ՓՍՍ-ԳՀԾՁԲ-2021/13</w:t>
      </w:r>
      <w:r w:rsidRPr="00D6059A">
        <w:rPr>
          <w:rFonts w:ascii="GHEA Grapalat" w:hAnsi="GHEA Grapalat"/>
          <w:i/>
          <w:sz w:val="20"/>
          <w:lang w:val="ru-RU"/>
        </w:rPr>
        <w:t xml:space="preserve"> заключенному "</w:t>
      </w:r>
      <w:r w:rsidRPr="00D6059A">
        <w:rPr>
          <w:rFonts w:ascii="GHEA Grapalat" w:hAnsi="GHEA Grapalat"/>
          <w:i/>
          <w:sz w:val="20"/>
          <w:lang w:val="ru-RU"/>
        </w:rPr>
        <w:tab/>
        <w:t>"</w:t>
      </w:r>
      <w:r w:rsidRPr="00D6059A">
        <w:rPr>
          <w:rFonts w:ascii="GHEA Grapalat" w:hAnsi="GHEA Grapalat"/>
          <w:i/>
          <w:sz w:val="20"/>
          <w:lang w:val="ru-RU"/>
        </w:rPr>
        <w:tab/>
        <w:t>20.</w:t>
      </w:r>
      <w:r w:rsidRPr="00D6059A">
        <w:rPr>
          <w:rFonts w:ascii="GHEA Grapalat" w:hAnsi="GHEA Grapalat"/>
          <w:i/>
          <w:sz w:val="20"/>
          <w:lang w:val="ru-RU"/>
        </w:rPr>
        <w:tab/>
        <w:t>г.</w:t>
      </w:r>
    </w:p>
    <w:p w14:paraId="32EDF13C" w14:textId="77777777" w:rsidR="000E2053" w:rsidRPr="00D6059A" w:rsidRDefault="000E2053" w:rsidP="00D6059A">
      <w:pPr>
        <w:widowControl w:val="0"/>
        <w:tabs>
          <w:tab w:val="left" w:pos="9540"/>
        </w:tabs>
        <w:spacing w:after="0" w:line="360" w:lineRule="auto"/>
        <w:jc w:val="center"/>
        <w:rPr>
          <w:rFonts w:ascii="GHEA Grapalat" w:hAnsi="GHEA Grapalat"/>
          <w:sz w:val="20"/>
          <w:lang w:val="ru-RU"/>
        </w:rPr>
      </w:pPr>
    </w:p>
    <w:p w14:paraId="6D4C54C0" w14:textId="77777777" w:rsidR="000E2053" w:rsidRPr="00D6059A" w:rsidRDefault="000E2053" w:rsidP="00D6059A">
      <w:pPr>
        <w:widowControl w:val="0"/>
        <w:spacing w:after="0" w:line="360" w:lineRule="auto"/>
        <w:jc w:val="center"/>
        <w:rPr>
          <w:rFonts w:ascii="GHEA Grapalat" w:hAnsi="GHEA Grapalat"/>
          <w:sz w:val="20"/>
        </w:rPr>
      </w:pPr>
      <w:r w:rsidRPr="00D6059A">
        <w:rPr>
          <w:rFonts w:ascii="GHEA Grapalat" w:hAnsi="GHEA Grapalat"/>
          <w:sz w:val="20"/>
        </w:rPr>
        <w:t>ГРАФИК ОПЛАТЫ</w:t>
      </w:r>
      <w:r w:rsidRPr="00D6059A">
        <w:rPr>
          <w:rStyle w:val="FootnoteReference"/>
          <w:rFonts w:ascii="GHEA Grapalat" w:hAnsi="GHEA Grapalat"/>
        </w:rPr>
        <w:footnoteReference w:customMarkFollows="1" w:id="15"/>
        <w:t>*</w:t>
      </w:r>
    </w:p>
    <w:p w14:paraId="245C2E4E" w14:textId="77777777" w:rsidR="000E2053" w:rsidRPr="00D6059A" w:rsidRDefault="000E2053" w:rsidP="00D6059A">
      <w:pPr>
        <w:widowControl w:val="0"/>
        <w:spacing w:after="0" w:line="360" w:lineRule="auto"/>
        <w:jc w:val="right"/>
        <w:rPr>
          <w:rFonts w:ascii="GHEA Grapalat" w:hAnsi="GHEA Grapalat"/>
          <w:sz w:val="20"/>
        </w:rPr>
      </w:pPr>
      <w:r w:rsidRPr="00D6059A">
        <w:rPr>
          <w:rFonts w:ascii="GHEA Grapalat" w:hAnsi="GHEA Grapalat"/>
          <w:sz w:val="20"/>
        </w:rPr>
        <w:t>драмов РА</w:t>
      </w:r>
    </w:p>
    <w:tbl>
      <w:tblPr>
        <w:tblW w:w="105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1"/>
        <w:gridCol w:w="1097"/>
        <w:gridCol w:w="763"/>
        <w:gridCol w:w="617"/>
        <w:gridCol w:w="736"/>
        <w:gridCol w:w="509"/>
        <w:gridCol w:w="616"/>
        <w:gridCol w:w="527"/>
        <w:gridCol w:w="512"/>
        <w:gridCol w:w="544"/>
        <w:gridCol w:w="553"/>
        <w:gridCol w:w="788"/>
        <w:gridCol w:w="612"/>
        <w:gridCol w:w="582"/>
        <w:gridCol w:w="553"/>
        <w:gridCol w:w="603"/>
        <w:gridCol w:w="8"/>
      </w:tblGrid>
      <w:tr w:rsidR="00D6059A" w:rsidRPr="00D6059A" w14:paraId="0276DF8B" w14:textId="77777777" w:rsidTr="006D7900">
        <w:trPr>
          <w:trHeight w:val="354"/>
          <w:jc w:val="center"/>
        </w:trPr>
        <w:tc>
          <w:tcPr>
            <w:tcW w:w="10531" w:type="dxa"/>
            <w:gridSpan w:val="17"/>
          </w:tcPr>
          <w:p w14:paraId="7F69372E" w14:textId="77777777" w:rsidR="000E2053" w:rsidRPr="00D6059A" w:rsidRDefault="000E2053" w:rsidP="00D6059A">
            <w:pPr>
              <w:widowControl w:val="0"/>
              <w:spacing w:after="0"/>
              <w:jc w:val="center"/>
              <w:rPr>
                <w:rFonts w:ascii="GHEA Grapalat" w:hAnsi="GHEA Grapalat"/>
                <w:sz w:val="12"/>
              </w:rPr>
            </w:pPr>
            <w:r w:rsidRPr="00D6059A">
              <w:rPr>
                <w:rFonts w:ascii="GHEA Grapalat" w:hAnsi="GHEA Grapalat"/>
                <w:sz w:val="12"/>
              </w:rPr>
              <w:t>Услуги</w:t>
            </w:r>
          </w:p>
        </w:tc>
      </w:tr>
      <w:tr w:rsidR="00D6059A" w:rsidRPr="00E14C17" w14:paraId="6E988C47" w14:textId="77777777" w:rsidTr="006D7900">
        <w:trPr>
          <w:trHeight w:val="1740"/>
          <w:jc w:val="center"/>
        </w:trPr>
        <w:tc>
          <w:tcPr>
            <w:tcW w:w="911" w:type="dxa"/>
            <w:vAlign w:val="center"/>
          </w:tcPr>
          <w:p w14:paraId="256A867A" w14:textId="77777777" w:rsidR="000E2053" w:rsidRPr="00D6059A" w:rsidRDefault="000E2053" w:rsidP="00D6059A">
            <w:pPr>
              <w:widowControl w:val="0"/>
              <w:spacing w:after="0"/>
              <w:jc w:val="center"/>
              <w:rPr>
                <w:rFonts w:ascii="GHEA Grapalat" w:hAnsi="GHEA Grapalat"/>
                <w:sz w:val="12"/>
              </w:rPr>
            </w:pPr>
            <w:r w:rsidRPr="00D6059A">
              <w:rPr>
                <w:rFonts w:ascii="GHEA Grapalat" w:hAnsi="GHEA Grapalat"/>
                <w:sz w:val="12"/>
              </w:rPr>
              <w:t>номер предусмотренного приглашением лота</w:t>
            </w:r>
          </w:p>
        </w:tc>
        <w:tc>
          <w:tcPr>
            <w:tcW w:w="1097" w:type="dxa"/>
            <w:vAlign w:val="center"/>
          </w:tcPr>
          <w:p w14:paraId="02B5CBE5" w14:textId="77777777" w:rsidR="000E2053" w:rsidRPr="00D6059A" w:rsidRDefault="000E2053" w:rsidP="00D6059A">
            <w:pPr>
              <w:widowControl w:val="0"/>
              <w:spacing w:after="0"/>
              <w:jc w:val="center"/>
              <w:rPr>
                <w:rFonts w:ascii="GHEA Grapalat" w:hAnsi="GHEA Grapalat"/>
                <w:sz w:val="12"/>
                <w:lang w:val="ru-RU"/>
              </w:rPr>
            </w:pPr>
            <w:r w:rsidRPr="00D6059A">
              <w:rPr>
                <w:rFonts w:ascii="GHEA Grapalat" w:hAnsi="GHEA Grapalat"/>
                <w:sz w:val="12"/>
                <w:lang w:val="ru-RU"/>
              </w:rPr>
              <w:t>промежуточный код, предусмотренный планом закупок по классификации ЕЗК (</w:t>
            </w:r>
            <w:r w:rsidRPr="00D6059A">
              <w:rPr>
                <w:rFonts w:ascii="GHEA Grapalat" w:hAnsi="GHEA Grapalat"/>
                <w:sz w:val="12"/>
              </w:rPr>
              <w:t>CPV</w:t>
            </w:r>
            <w:r w:rsidRPr="00D6059A">
              <w:rPr>
                <w:rFonts w:ascii="GHEA Grapalat" w:hAnsi="GHEA Grapalat"/>
                <w:sz w:val="12"/>
                <w:lang w:val="ru-RU"/>
              </w:rPr>
              <w:t>)</w:t>
            </w:r>
          </w:p>
        </w:tc>
        <w:tc>
          <w:tcPr>
            <w:tcW w:w="763" w:type="dxa"/>
            <w:vAlign w:val="center"/>
          </w:tcPr>
          <w:p w14:paraId="135BC4F2" w14:textId="77777777" w:rsidR="000E2053" w:rsidRPr="00D6059A" w:rsidRDefault="000E2053" w:rsidP="00D6059A">
            <w:pPr>
              <w:widowControl w:val="0"/>
              <w:spacing w:after="0"/>
              <w:jc w:val="center"/>
              <w:rPr>
                <w:rFonts w:ascii="GHEA Grapalat" w:hAnsi="GHEA Grapalat"/>
                <w:sz w:val="12"/>
              </w:rPr>
            </w:pPr>
            <w:r w:rsidRPr="00D6059A">
              <w:rPr>
                <w:rFonts w:ascii="GHEA Grapalat" w:hAnsi="GHEA Grapalat"/>
                <w:sz w:val="12"/>
              </w:rPr>
              <w:t>наименование</w:t>
            </w:r>
          </w:p>
        </w:tc>
        <w:tc>
          <w:tcPr>
            <w:tcW w:w="7759" w:type="dxa"/>
            <w:gridSpan w:val="14"/>
            <w:vAlign w:val="center"/>
          </w:tcPr>
          <w:p w14:paraId="429F2699" w14:textId="77777777" w:rsidR="000E2053" w:rsidRPr="00D6059A" w:rsidRDefault="000E2053" w:rsidP="00D6059A">
            <w:pPr>
              <w:widowControl w:val="0"/>
              <w:spacing w:after="0"/>
              <w:jc w:val="both"/>
              <w:rPr>
                <w:rFonts w:ascii="GHEA Grapalat" w:hAnsi="GHEA Grapalat"/>
                <w:sz w:val="12"/>
                <w:lang w:val="ru-RU"/>
              </w:rPr>
            </w:pPr>
            <w:r w:rsidRPr="00D6059A">
              <w:rPr>
                <w:rFonts w:ascii="GHEA Grapalat" w:hAnsi="GHEA Grapalat"/>
                <w:sz w:val="12"/>
                <w:lang w:val="ru-RU"/>
              </w:rPr>
              <w:t>Оплату услуги предусматривается произвести в 20.</w:t>
            </w:r>
            <w:r w:rsidRPr="00D6059A">
              <w:rPr>
                <w:rFonts w:ascii="GHEA Grapalat" w:hAnsi="GHEA Grapalat"/>
                <w:sz w:val="12"/>
                <w:lang w:val="ru-RU"/>
              </w:rPr>
              <w:tab/>
              <w:t>г., по месяцам, в том числе</w:t>
            </w:r>
            <w:r w:rsidRPr="00D6059A">
              <w:rPr>
                <w:rStyle w:val="FootnoteReference"/>
                <w:rFonts w:ascii="GHEA Grapalat" w:hAnsi="GHEA Grapalat"/>
                <w:sz w:val="12"/>
                <w:lang w:val="ru-RU"/>
              </w:rPr>
              <w:footnoteReference w:customMarkFollows="1" w:id="16"/>
              <w:t>**</w:t>
            </w:r>
          </w:p>
        </w:tc>
      </w:tr>
      <w:tr w:rsidR="00D6059A" w:rsidRPr="00D6059A" w14:paraId="5829CEAD" w14:textId="77777777" w:rsidTr="006D7900">
        <w:trPr>
          <w:gridAfter w:val="1"/>
          <w:wAfter w:w="8" w:type="dxa"/>
          <w:trHeight w:val="725"/>
          <w:jc w:val="center"/>
        </w:trPr>
        <w:tc>
          <w:tcPr>
            <w:tcW w:w="911" w:type="dxa"/>
          </w:tcPr>
          <w:p w14:paraId="6D4A71AE" w14:textId="77777777" w:rsidR="000E2053" w:rsidRPr="00D6059A" w:rsidRDefault="000E2053" w:rsidP="00D6059A">
            <w:pPr>
              <w:widowControl w:val="0"/>
              <w:spacing w:after="0"/>
              <w:jc w:val="center"/>
              <w:rPr>
                <w:rFonts w:ascii="GHEA Grapalat" w:hAnsi="GHEA Grapalat"/>
                <w:sz w:val="12"/>
                <w:lang w:val="ru-RU"/>
              </w:rPr>
            </w:pPr>
          </w:p>
        </w:tc>
        <w:tc>
          <w:tcPr>
            <w:tcW w:w="1097" w:type="dxa"/>
          </w:tcPr>
          <w:p w14:paraId="5BF82402" w14:textId="77777777" w:rsidR="000E2053" w:rsidRPr="00D6059A" w:rsidRDefault="000E2053" w:rsidP="00D6059A">
            <w:pPr>
              <w:widowControl w:val="0"/>
              <w:spacing w:after="0"/>
              <w:jc w:val="center"/>
              <w:rPr>
                <w:rFonts w:ascii="GHEA Grapalat" w:hAnsi="GHEA Grapalat"/>
                <w:sz w:val="12"/>
                <w:lang w:val="ru-RU"/>
              </w:rPr>
            </w:pPr>
          </w:p>
        </w:tc>
        <w:tc>
          <w:tcPr>
            <w:tcW w:w="763" w:type="dxa"/>
          </w:tcPr>
          <w:p w14:paraId="598A4E0C" w14:textId="77777777" w:rsidR="000E2053" w:rsidRPr="00D6059A" w:rsidRDefault="000E2053" w:rsidP="00D6059A">
            <w:pPr>
              <w:widowControl w:val="0"/>
              <w:spacing w:after="0"/>
              <w:jc w:val="center"/>
              <w:rPr>
                <w:rFonts w:ascii="GHEA Grapalat" w:hAnsi="GHEA Grapalat"/>
                <w:sz w:val="12"/>
                <w:lang w:val="ru-RU"/>
              </w:rPr>
            </w:pPr>
          </w:p>
        </w:tc>
        <w:tc>
          <w:tcPr>
            <w:tcW w:w="617" w:type="dxa"/>
            <w:vAlign w:val="center"/>
          </w:tcPr>
          <w:p w14:paraId="29E0FCB9" w14:textId="77777777" w:rsidR="000E2053" w:rsidRPr="00D6059A" w:rsidRDefault="000E2053" w:rsidP="00D6059A">
            <w:pPr>
              <w:widowControl w:val="0"/>
              <w:spacing w:after="0"/>
              <w:ind w:left="-161" w:right="-148"/>
              <w:jc w:val="center"/>
              <w:rPr>
                <w:rFonts w:ascii="GHEA Grapalat" w:hAnsi="GHEA Grapalat"/>
                <w:sz w:val="12"/>
              </w:rPr>
            </w:pPr>
            <w:r w:rsidRPr="00D6059A">
              <w:rPr>
                <w:rFonts w:ascii="GHEA Grapalat" w:hAnsi="GHEA Grapalat"/>
                <w:sz w:val="12"/>
              </w:rPr>
              <w:t>январь</w:t>
            </w:r>
          </w:p>
        </w:tc>
        <w:tc>
          <w:tcPr>
            <w:tcW w:w="736" w:type="dxa"/>
            <w:vAlign w:val="center"/>
          </w:tcPr>
          <w:p w14:paraId="374C214B" w14:textId="77777777" w:rsidR="000E2053" w:rsidRPr="00D6059A" w:rsidRDefault="000E2053" w:rsidP="00D6059A">
            <w:pPr>
              <w:widowControl w:val="0"/>
              <w:spacing w:after="0"/>
              <w:ind w:left="-68" w:right="-108"/>
              <w:jc w:val="center"/>
              <w:rPr>
                <w:rFonts w:ascii="GHEA Grapalat" w:hAnsi="GHEA Grapalat" w:cs="Sylfaen"/>
                <w:sz w:val="12"/>
              </w:rPr>
            </w:pPr>
            <w:r w:rsidRPr="00D6059A">
              <w:rPr>
                <w:rFonts w:ascii="GHEA Grapalat" w:hAnsi="GHEA Grapalat"/>
                <w:sz w:val="12"/>
              </w:rPr>
              <w:t>февраль</w:t>
            </w:r>
          </w:p>
        </w:tc>
        <w:tc>
          <w:tcPr>
            <w:tcW w:w="509" w:type="dxa"/>
            <w:vAlign w:val="center"/>
          </w:tcPr>
          <w:p w14:paraId="7EA61D26" w14:textId="77777777" w:rsidR="000E2053" w:rsidRPr="00D6059A" w:rsidRDefault="000E2053" w:rsidP="00D6059A">
            <w:pPr>
              <w:widowControl w:val="0"/>
              <w:spacing w:after="0"/>
              <w:ind w:left="-73" w:right="-73"/>
              <w:jc w:val="center"/>
              <w:rPr>
                <w:rFonts w:ascii="GHEA Grapalat" w:hAnsi="GHEA Grapalat"/>
                <w:sz w:val="12"/>
              </w:rPr>
            </w:pPr>
            <w:r w:rsidRPr="00D6059A">
              <w:rPr>
                <w:rFonts w:ascii="GHEA Grapalat" w:hAnsi="GHEA Grapalat"/>
                <w:sz w:val="12"/>
              </w:rPr>
              <w:t>март</w:t>
            </w:r>
          </w:p>
        </w:tc>
        <w:tc>
          <w:tcPr>
            <w:tcW w:w="616" w:type="dxa"/>
            <w:vAlign w:val="center"/>
          </w:tcPr>
          <w:p w14:paraId="45B93204" w14:textId="77777777" w:rsidR="000E2053" w:rsidRPr="00D6059A" w:rsidRDefault="000E2053" w:rsidP="00D6059A">
            <w:pPr>
              <w:widowControl w:val="0"/>
              <w:spacing w:after="0"/>
              <w:ind w:left="-94" w:right="-80"/>
              <w:jc w:val="center"/>
              <w:rPr>
                <w:rFonts w:ascii="GHEA Grapalat" w:hAnsi="GHEA Grapalat" w:cs="Sylfaen"/>
                <w:sz w:val="12"/>
              </w:rPr>
            </w:pPr>
            <w:r w:rsidRPr="00D6059A">
              <w:rPr>
                <w:rFonts w:ascii="GHEA Grapalat" w:hAnsi="GHEA Grapalat"/>
                <w:sz w:val="12"/>
              </w:rPr>
              <w:t>апрель</w:t>
            </w:r>
          </w:p>
        </w:tc>
        <w:tc>
          <w:tcPr>
            <w:tcW w:w="527" w:type="dxa"/>
            <w:vAlign w:val="center"/>
          </w:tcPr>
          <w:p w14:paraId="6CC09CFD" w14:textId="77777777" w:rsidR="000E2053" w:rsidRPr="00D6059A" w:rsidRDefault="000E2053" w:rsidP="00D6059A">
            <w:pPr>
              <w:widowControl w:val="0"/>
              <w:spacing w:after="0"/>
              <w:ind w:left="-122" w:right="-94"/>
              <w:jc w:val="center"/>
              <w:rPr>
                <w:rFonts w:ascii="GHEA Grapalat" w:hAnsi="GHEA Grapalat"/>
                <w:sz w:val="12"/>
              </w:rPr>
            </w:pPr>
            <w:r w:rsidRPr="00D6059A">
              <w:rPr>
                <w:rFonts w:ascii="GHEA Grapalat" w:hAnsi="GHEA Grapalat"/>
                <w:sz w:val="12"/>
              </w:rPr>
              <w:t>май</w:t>
            </w:r>
          </w:p>
        </w:tc>
        <w:tc>
          <w:tcPr>
            <w:tcW w:w="512" w:type="dxa"/>
            <w:vAlign w:val="center"/>
          </w:tcPr>
          <w:p w14:paraId="34539870" w14:textId="77777777" w:rsidR="000E2053" w:rsidRPr="00D6059A" w:rsidRDefault="000E2053" w:rsidP="00D6059A">
            <w:pPr>
              <w:widowControl w:val="0"/>
              <w:spacing w:after="0"/>
              <w:ind w:left="-94" w:right="-128"/>
              <w:jc w:val="center"/>
              <w:rPr>
                <w:rFonts w:ascii="GHEA Grapalat" w:hAnsi="GHEA Grapalat"/>
                <w:sz w:val="12"/>
              </w:rPr>
            </w:pPr>
            <w:r w:rsidRPr="00D6059A">
              <w:rPr>
                <w:rFonts w:ascii="GHEA Grapalat" w:hAnsi="GHEA Grapalat"/>
                <w:sz w:val="12"/>
              </w:rPr>
              <w:t>июнь</w:t>
            </w:r>
          </w:p>
        </w:tc>
        <w:tc>
          <w:tcPr>
            <w:tcW w:w="544" w:type="dxa"/>
            <w:vAlign w:val="center"/>
          </w:tcPr>
          <w:p w14:paraId="060BC45A" w14:textId="77777777" w:rsidR="000E2053" w:rsidRPr="00D6059A" w:rsidRDefault="000E2053" w:rsidP="00D6059A">
            <w:pPr>
              <w:widowControl w:val="0"/>
              <w:spacing w:after="0"/>
              <w:ind w:left="-118" w:right="-122"/>
              <w:jc w:val="center"/>
              <w:rPr>
                <w:rFonts w:ascii="GHEA Grapalat" w:hAnsi="GHEA Grapalat"/>
                <w:sz w:val="12"/>
              </w:rPr>
            </w:pPr>
            <w:r w:rsidRPr="00D6059A">
              <w:rPr>
                <w:rFonts w:ascii="GHEA Grapalat" w:hAnsi="GHEA Grapalat"/>
                <w:sz w:val="12"/>
              </w:rPr>
              <w:t>июль</w:t>
            </w:r>
          </w:p>
        </w:tc>
        <w:tc>
          <w:tcPr>
            <w:tcW w:w="553" w:type="dxa"/>
            <w:vAlign w:val="center"/>
          </w:tcPr>
          <w:p w14:paraId="0C786500" w14:textId="77777777" w:rsidR="000E2053" w:rsidRPr="00D6059A" w:rsidRDefault="000E2053" w:rsidP="00D6059A">
            <w:pPr>
              <w:widowControl w:val="0"/>
              <w:spacing w:after="0"/>
              <w:ind w:left="-94" w:right="-124"/>
              <w:jc w:val="center"/>
              <w:rPr>
                <w:rFonts w:ascii="GHEA Grapalat" w:hAnsi="GHEA Grapalat"/>
                <w:sz w:val="12"/>
              </w:rPr>
            </w:pPr>
            <w:r w:rsidRPr="00D6059A">
              <w:rPr>
                <w:rFonts w:ascii="GHEA Grapalat" w:hAnsi="GHEA Grapalat"/>
                <w:sz w:val="12"/>
              </w:rPr>
              <w:t>август</w:t>
            </w:r>
          </w:p>
        </w:tc>
        <w:tc>
          <w:tcPr>
            <w:tcW w:w="788" w:type="dxa"/>
            <w:vAlign w:val="center"/>
          </w:tcPr>
          <w:p w14:paraId="01C75C3D" w14:textId="77777777" w:rsidR="000E2053" w:rsidRPr="00D6059A" w:rsidRDefault="000E2053" w:rsidP="00D6059A">
            <w:pPr>
              <w:widowControl w:val="0"/>
              <w:spacing w:after="0"/>
              <w:ind w:left="-108" w:right="-119"/>
              <w:jc w:val="center"/>
              <w:rPr>
                <w:rFonts w:ascii="GHEA Grapalat" w:hAnsi="GHEA Grapalat"/>
                <w:sz w:val="12"/>
              </w:rPr>
            </w:pPr>
            <w:r w:rsidRPr="00D6059A">
              <w:rPr>
                <w:rFonts w:ascii="GHEA Grapalat" w:hAnsi="GHEA Grapalat"/>
                <w:sz w:val="12"/>
              </w:rPr>
              <w:t>сентябрь</w:t>
            </w:r>
          </w:p>
        </w:tc>
        <w:tc>
          <w:tcPr>
            <w:tcW w:w="612" w:type="dxa"/>
            <w:vAlign w:val="center"/>
          </w:tcPr>
          <w:p w14:paraId="582A3C38" w14:textId="77777777" w:rsidR="000E2053" w:rsidRPr="00D6059A" w:rsidRDefault="000E2053" w:rsidP="00D6059A">
            <w:pPr>
              <w:widowControl w:val="0"/>
              <w:spacing w:after="0"/>
              <w:ind w:left="-113" w:right="-124"/>
              <w:jc w:val="center"/>
              <w:rPr>
                <w:rFonts w:ascii="GHEA Grapalat" w:hAnsi="GHEA Grapalat"/>
                <w:sz w:val="12"/>
              </w:rPr>
            </w:pPr>
            <w:r w:rsidRPr="00D6059A">
              <w:rPr>
                <w:rFonts w:ascii="GHEA Grapalat" w:hAnsi="GHEA Grapalat"/>
                <w:sz w:val="12"/>
              </w:rPr>
              <w:t>октябрь</w:t>
            </w:r>
          </w:p>
        </w:tc>
        <w:tc>
          <w:tcPr>
            <w:tcW w:w="582" w:type="dxa"/>
            <w:vAlign w:val="center"/>
          </w:tcPr>
          <w:p w14:paraId="675502B1" w14:textId="77777777" w:rsidR="000E2053" w:rsidRPr="00D6059A" w:rsidRDefault="000E2053" w:rsidP="00D6059A">
            <w:pPr>
              <w:widowControl w:val="0"/>
              <w:spacing w:after="0"/>
              <w:ind w:left="-94" w:right="-108"/>
              <w:jc w:val="center"/>
              <w:rPr>
                <w:rFonts w:ascii="GHEA Grapalat" w:hAnsi="GHEA Grapalat"/>
                <w:sz w:val="12"/>
              </w:rPr>
            </w:pPr>
            <w:r w:rsidRPr="00D6059A">
              <w:rPr>
                <w:rFonts w:ascii="GHEA Grapalat" w:hAnsi="GHEA Grapalat"/>
                <w:sz w:val="12"/>
              </w:rPr>
              <w:t>ноябрь</w:t>
            </w:r>
          </w:p>
        </w:tc>
        <w:tc>
          <w:tcPr>
            <w:tcW w:w="553" w:type="dxa"/>
            <w:vAlign w:val="center"/>
          </w:tcPr>
          <w:p w14:paraId="435522AF" w14:textId="77777777" w:rsidR="000E2053" w:rsidRPr="00D6059A" w:rsidRDefault="000E2053" w:rsidP="00D6059A">
            <w:pPr>
              <w:widowControl w:val="0"/>
              <w:spacing w:after="0"/>
              <w:ind w:left="-136" w:right="-80"/>
              <w:jc w:val="center"/>
              <w:rPr>
                <w:rFonts w:ascii="GHEA Grapalat" w:hAnsi="GHEA Grapalat"/>
                <w:sz w:val="12"/>
              </w:rPr>
            </w:pPr>
            <w:r w:rsidRPr="00D6059A">
              <w:rPr>
                <w:rFonts w:ascii="GHEA Grapalat" w:hAnsi="GHEA Grapalat"/>
                <w:sz w:val="12"/>
              </w:rPr>
              <w:t>декабрь</w:t>
            </w:r>
          </w:p>
        </w:tc>
        <w:tc>
          <w:tcPr>
            <w:tcW w:w="603" w:type="dxa"/>
            <w:vAlign w:val="center"/>
          </w:tcPr>
          <w:p w14:paraId="34205A02" w14:textId="77777777" w:rsidR="000E2053" w:rsidRPr="00D6059A" w:rsidRDefault="000E2053" w:rsidP="00D6059A">
            <w:pPr>
              <w:widowControl w:val="0"/>
              <w:spacing w:after="0"/>
              <w:ind w:right="-1"/>
              <w:jc w:val="center"/>
              <w:rPr>
                <w:rFonts w:ascii="GHEA Grapalat" w:hAnsi="GHEA Grapalat"/>
                <w:sz w:val="12"/>
              </w:rPr>
            </w:pPr>
            <w:r w:rsidRPr="00D6059A">
              <w:rPr>
                <w:rFonts w:ascii="GHEA Grapalat" w:hAnsi="GHEA Grapalat"/>
                <w:sz w:val="12"/>
              </w:rPr>
              <w:t>Всего</w:t>
            </w:r>
          </w:p>
        </w:tc>
      </w:tr>
      <w:tr w:rsidR="000E2053" w:rsidRPr="00D6059A" w14:paraId="0BC467E8" w14:textId="77777777" w:rsidTr="006D7900">
        <w:trPr>
          <w:gridAfter w:val="1"/>
          <w:wAfter w:w="8" w:type="dxa"/>
          <w:trHeight w:val="354"/>
          <w:jc w:val="center"/>
        </w:trPr>
        <w:tc>
          <w:tcPr>
            <w:tcW w:w="911" w:type="dxa"/>
          </w:tcPr>
          <w:p w14:paraId="56EA956B" w14:textId="77777777" w:rsidR="000E2053" w:rsidRPr="00D6059A" w:rsidRDefault="000E2053" w:rsidP="00D6059A">
            <w:pPr>
              <w:widowControl w:val="0"/>
              <w:spacing w:after="0"/>
              <w:jc w:val="center"/>
              <w:rPr>
                <w:rFonts w:ascii="GHEA Grapalat" w:hAnsi="GHEA Grapalat"/>
                <w:sz w:val="12"/>
              </w:rPr>
            </w:pPr>
          </w:p>
        </w:tc>
        <w:tc>
          <w:tcPr>
            <w:tcW w:w="1097" w:type="dxa"/>
          </w:tcPr>
          <w:p w14:paraId="00730A28" w14:textId="77777777" w:rsidR="000E2053" w:rsidRPr="00D6059A" w:rsidRDefault="000E2053" w:rsidP="00D6059A">
            <w:pPr>
              <w:widowControl w:val="0"/>
              <w:spacing w:after="0"/>
              <w:jc w:val="center"/>
              <w:rPr>
                <w:rFonts w:ascii="GHEA Grapalat" w:hAnsi="GHEA Grapalat"/>
                <w:sz w:val="12"/>
              </w:rPr>
            </w:pPr>
          </w:p>
        </w:tc>
        <w:tc>
          <w:tcPr>
            <w:tcW w:w="763" w:type="dxa"/>
          </w:tcPr>
          <w:p w14:paraId="585963AA" w14:textId="77777777" w:rsidR="000E2053" w:rsidRPr="00D6059A" w:rsidRDefault="000E2053" w:rsidP="00D6059A">
            <w:pPr>
              <w:widowControl w:val="0"/>
              <w:spacing w:after="0"/>
              <w:jc w:val="center"/>
              <w:rPr>
                <w:rFonts w:ascii="GHEA Grapalat" w:hAnsi="GHEA Grapalat"/>
                <w:sz w:val="12"/>
              </w:rPr>
            </w:pPr>
          </w:p>
        </w:tc>
        <w:tc>
          <w:tcPr>
            <w:tcW w:w="617" w:type="dxa"/>
            <w:vAlign w:val="center"/>
          </w:tcPr>
          <w:p w14:paraId="7851675E" w14:textId="77777777" w:rsidR="000E2053" w:rsidRPr="00D6059A" w:rsidRDefault="000E2053" w:rsidP="00D6059A">
            <w:pPr>
              <w:widowControl w:val="0"/>
              <w:spacing w:after="0"/>
              <w:jc w:val="center"/>
              <w:rPr>
                <w:rFonts w:ascii="GHEA Grapalat" w:hAnsi="GHEA Grapalat"/>
                <w:sz w:val="12"/>
              </w:rPr>
            </w:pPr>
            <w:r w:rsidRPr="00D6059A">
              <w:rPr>
                <w:rFonts w:ascii="GHEA Grapalat" w:hAnsi="GHEA Grapalat"/>
                <w:sz w:val="12"/>
              </w:rPr>
              <w:t>... %</w:t>
            </w:r>
          </w:p>
        </w:tc>
        <w:tc>
          <w:tcPr>
            <w:tcW w:w="736" w:type="dxa"/>
            <w:vAlign w:val="center"/>
          </w:tcPr>
          <w:p w14:paraId="65F77B0E" w14:textId="77777777" w:rsidR="000E2053" w:rsidRPr="00D6059A" w:rsidRDefault="000E2053" w:rsidP="00D6059A">
            <w:pPr>
              <w:widowControl w:val="0"/>
              <w:spacing w:after="0"/>
              <w:jc w:val="center"/>
              <w:rPr>
                <w:rFonts w:ascii="GHEA Grapalat" w:hAnsi="GHEA Grapalat"/>
                <w:sz w:val="12"/>
              </w:rPr>
            </w:pPr>
            <w:r w:rsidRPr="00D6059A">
              <w:rPr>
                <w:rFonts w:ascii="GHEA Grapalat" w:hAnsi="GHEA Grapalat"/>
                <w:sz w:val="12"/>
              </w:rPr>
              <w:t>... %</w:t>
            </w:r>
          </w:p>
        </w:tc>
        <w:tc>
          <w:tcPr>
            <w:tcW w:w="509" w:type="dxa"/>
            <w:vAlign w:val="center"/>
          </w:tcPr>
          <w:p w14:paraId="6238B64E" w14:textId="77777777" w:rsidR="000E2053" w:rsidRPr="00D6059A" w:rsidRDefault="000E2053" w:rsidP="00D6059A">
            <w:pPr>
              <w:widowControl w:val="0"/>
              <w:spacing w:after="0"/>
              <w:jc w:val="center"/>
              <w:rPr>
                <w:rFonts w:ascii="GHEA Grapalat" w:hAnsi="GHEA Grapalat" w:cs="Arial"/>
                <w:sz w:val="12"/>
              </w:rPr>
            </w:pPr>
            <w:r w:rsidRPr="00D6059A">
              <w:rPr>
                <w:rFonts w:ascii="GHEA Grapalat" w:hAnsi="GHEA Grapalat"/>
                <w:sz w:val="12"/>
              </w:rPr>
              <w:t>... %</w:t>
            </w:r>
          </w:p>
        </w:tc>
        <w:tc>
          <w:tcPr>
            <w:tcW w:w="616" w:type="dxa"/>
            <w:vAlign w:val="center"/>
          </w:tcPr>
          <w:p w14:paraId="34B6AF98" w14:textId="77777777" w:rsidR="000E2053" w:rsidRPr="00D6059A" w:rsidRDefault="000E2053" w:rsidP="00D6059A">
            <w:pPr>
              <w:widowControl w:val="0"/>
              <w:spacing w:after="0"/>
              <w:jc w:val="center"/>
              <w:rPr>
                <w:rFonts w:ascii="GHEA Grapalat" w:hAnsi="GHEA Grapalat" w:cs="Arial"/>
                <w:sz w:val="12"/>
              </w:rPr>
            </w:pPr>
            <w:r w:rsidRPr="00D6059A">
              <w:rPr>
                <w:rFonts w:ascii="GHEA Grapalat" w:hAnsi="GHEA Grapalat"/>
                <w:sz w:val="12"/>
              </w:rPr>
              <w:t>... %</w:t>
            </w:r>
          </w:p>
        </w:tc>
        <w:tc>
          <w:tcPr>
            <w:tcW w:w="527" w:type="dxa"/>
            <w:vAlign w:val="center"/>
          </w:tcPr>
          <w:p w14:paraId="5F7B2B37" w14:textId="77777777" w:rsidR="000E2053" w:rsidRPr="00D6059A" w:rsidRDefault="000E2053" w:rsidP="00D6059A">
            <w:pPr>
              <w:widowControl w:val="0"/>
              <w:spacing w:after="0"/>
              <w:jc w:val="center"/>
              <w:rPr>
                <w:rFonts w:ascii="GHEA Grapalat" w:hAnsi="GHEA Grapalat" w:cs="Arial"/>
                <w:sz w:val="12"/>
              </w:rPr>
            </w:pPr>
            <w:r w:rsidRPr="00D6059A">
              <w:rPr>
                <w:rFonts w:ascii="GHEA Grapalat" w:hAnsi="GHEA Grapalat"/>
                <w:sz w:val="12"/>
              </w:rPr>
              <w:t>... %</w:t>
            </w:r>
          </w:p>
        </w:tc>
        <w:tc>
          <w:tcPr>
            <w:tcW w:w="512" w:type="dxa"/>
            <w:vAlign w:val="center"/>
          </w:tcPr>
          <w:p w14:paraId="1335C462" w14:textId="77777777" w:rsidR="000E2053" w:rsidRPr="00D6059A" w:rsidRDefault="000E2053" w:rsidP="00D6059A">
            <w:pPr>
              <w:widowControl w:val="0"/>
              <w:spacing w:after="0"/>
              <w:jc w:val="center"/>
              <w:rPr>
                <w:rFonts w:ascii="GHEA Grapalat" w:hAnsi="GHEA Grapalat" w:cs="Arial"/>
                <w:sz w:val="12"/>
              </w:rPr>
            </w:pPr>
            <w:r w:rsidRPr="00D6059A">
              <w:rPr>
                <w:rFonts w:ascii="GHEA Grapalat" w:hAnsi="GHEA Grapalat"/>
                <w:sz w:val="12"/>
              </w:rPr>
              <w:t>... %</w:t>
            </w:r>
          </w:p>
        </w:tc>
        <w:tc>
          <w:tcPr>
            <w:tcW w:w="544" w:type="dxa"/>
            <w:vAlign w:val="center"/>
          </w:tcPr>
          <w:p w14:paraId="10BBB08E" w14:textId="77777777" w:rsidR="000E2053" w:rsidRPr="00D6059A" w:rsidRDefault="000E2053" w:rsidP="00D6059A">
            <w:pPr>
              <w:widowControl w:val="0"/>
              <w:spacing w:after="0"/>
              <w:jc w:val="center"/>
              <w:rPr>
                <w:rFonts w:ascii="GHEA Grapalat" w:hAnsi="GHEA Grapalat" w:cs="Arial"/>
                <w:sz w:val="12"/>
              </w:rPr>
            </w:pPr>
            <w:r w:rsidRPr="00D6059A">
              <w:rPr>
                <w:rFonts w:ascii="GHEA Grapalat" w:hAnsi="GHEA Grapalat"/>
                <w:sz w:val="12"/>
              </w:rPr>
              <w:t>... %</w:t>
            </w:r>
          </w:p>
        </w:tc>
        <w:tc>
          <w:tcPr>
            <w:tcW w:w="553" w:type="dxa"/>
            <w:vAlign w:val="center"/>
          </w:tcPr>
          <w:p w14:paraId="0B70FFF8" w14:textId="77777777" w:rsidR="000E2053" w:rsidRPr="00D6059A" w:rsidRDefault="000E2053" w:rsidP="00D6059A">
            <w:pPr>
              <w:widowControl w:val="0"/>
              <w:spacing w:after="0"/>
              <w:jc w:val="center"/>
              <w:rPr>
                <w:rFonts w:ascii="GHEA Grapalat" w:hAnsi="GHEA Grapalat" w:cs="Arial"/>
                <w:sz w:val="12"/>
              </w:rPr>
            </w:pPr>
            <w:r w:rsidRPr="00D6059A">
              <w:rPr>
                <w:rFonts w:ascii="GHEA Grapalat" w:hAnsi="GHEA Grapalat"/>
                <w:sz w:val="12"/>
              </w:rPr>
              <w:t>... %</w:t>
            </w:r>
          </w:p>
        </w:tc>
        <w:tc>
          <w:tcPr>
            <w:tcW w:w="788" w:type="dxa"/>
            <w:vAlign w:val="center"/>
          </w:tcPr>
          <w:p w14:paraId="09189268" w14:textId="77777777" w:rsidR="000E2053" w:rsidRPr="00D6059A" w:rsidRDefault="000E2053" w:rsidP="00D6059A">
            <w:pPr>
              <w:widowControl w:val="0"/>
              <w:spacing w:after="0"/>
              <w:jc w:val="center"/>
              <w:rPr>
                <w:rFonts w:ascii="GHEA Grapalat" w:hAnsi="GHEA Grapalat" w:cs="Arial"/>
                <w:sz w:val="12"/>
              </w:rPr>
            </w:pPr>
            <w:r w:rsidRPr="00D6059A">
              <w:rPr>
                <w:rFonts w:ascii="GHEA Grapalat" w:hAnsi="GHEA Grapalat"/>
                <w:sz w:val="12"/>
              </w:rPr>
              <w:t>... %</w:t>
            </w:r>
          </w:p>
        </w:tc>
        <w:tc>
          <w:tcPr>
            <w:tcW w:w="612" w:type="dxa"/>
            <w:vAlign w:val="center"/>
          </w:tcPr>
          <w:p w14:paraId="0EB553EF" w14:textId="77777777" w:rsidR="000E2053" w:rsidRPr="00D6059A" w:rsidRDefault="000E2053" w:rsidP="00D6059A">
            <w:pPr>
              <w:widowControl w:val="0"/>
              <w:spacing w:after="0"/>
              <w:jc w:val="center"/>
              <w:rPr>
                <w:rFonts w:ascii="GHEA Grapalat" w:hAnsi="GHEA Grapalat" w:cs="Arial"/>
                <w:sz w:val="12"/>
              </w:rPr>
            </w:pPr>
            <w:r w:rsidRPr="00D6059A">
              <w:rPr>
                <w:rFonts w:ascii="GHEA Grapalat" w:hAnsi="GHEA Grapalat"/>
                <w:sz w:val="12"/>
              </w:rPr>
              <w:t>... %</w:t>
            </w:r>
          </w:p>
        </w:tc>
        <w:tc>
          <w:tcPr>
            <w:tcW w:w="582" w:type="dxa"/>
            <w:vAlign w:val="center"/>
          </w:tcPr>
          <w:p w14:paraId="5D61BB7C" w14:textId="77777777" w:rsidR="000E2053" w:rsidRPr="00D6059A" w:rsidRDefault="000E2053" w:rsidP="00D6059A">
            <w:pPr>
              <w:widowControl w:val="0"/>
              <w:spacing w:after="0"/>
              <w:jc w:val="center"/>
              <w:rPr>
                <w:rFonts w:ascii="GHEA Grapalat" w:hAnsi="GHEA Grapalat" w:cs="Arial"/>
                <w:sz w:val="12"/>
              </w:rPr>
            </w:pPr>
            <w:r w:rsidRPr="00D6059A">
              <w:rPr>
                <w:rFonts w:ascii="GHEA Grapalat" w:hAnsi="GHEA Grapalat"/>
                <w:sz w:val="12"/>
              </w:rPr>
              <w:t>... %</w:t>
            </w:r>
          </w:p>
        </w:tc>
        <w:tc>
          <w:tcPr>
            <w:tcW w:w="553" w:type="dxa"/>
            <w:vAlign w:val="center"/>
          </w:tcPr>
          <w:p w14:paraId="09625EB7" w14:textId="77777777" w:rsidR="000E2053" w:rsidRPr="00D6059A" w:rsidRDefault="000E2053" w:rsidP="00D6059A">
            <w:pPr>
              <w:widowControl w:val="0"/>
              <w:spacing w:after="0"/>
              <w:jc w:val="center"/>
              <w:rPr>
                <w:rFonts w:ascii="GHEA Grapalat" w:hAnsi="GHEA Grapalat" w:cs="Arial"/>
                <w:sz w:val="12"/>
              </w:rPr>
            </w:pPr>
            <w:r w:rsidRPr="00D6059A">
              <w:rPr>
                <w:rFonts w:ascii="GHEA Grapalat" w:hAnsi="GHEA Grapalat"/>
                <w:sz w:val="12"/>
              </w:rPr>
              <w:t>... %</w:t>
            </w:r>
          </w:p>
        </w:tc>
        <w:tc>
          <w:tcPr>
            <w:tcW w:w="603" w:type="dxa"/>
            <w:vAlign w:val="center"/>
          </w:tcPr>
          <w:p w14:paraId="1DD83DB7" w14:textId="77777777" w:rsidR="000E2053" w:rsidRPr="00D6059A" w:rsidRDefault="000E2053" w:rsidP="00D6059A">
            <w:pPr>
              <w:widowControl w:val="0"/>
              <w:spacing w:after="0"/>
              <w:jc w:val="center"/>
              <w:rPr>
                <w:rFonts w:ascii="GHEA Grapalat" w:hAnsi="GHEA Grapalat"/>
                <w:b/>
                <w:sz w:val="12"/>
              </w:rPr>
            </w:pPr>
            <w:r w:rsidRPr="00D6059A">
              <w:rPr>
                <w:rFonts w:ascii="GHEA Grapalat" w:hAnsi="GHEA Grapalat"/>
                <w:sz w:val="12"/>
              </w:rPr>
              <w:t>... %</w:t>
            </w:r>
          </w:p>
        </w:tc>
      </w:tr>
    </w:tbl>
    <w:p w14:paraId="08D2DB45" w14:textId="77777777" w:rsidR="000E2053" w:rsidRPr="00D6059A" w:rsidRDefault="000E2053" w:rsidP="00D6059A">
      <w:pPr>
        <w:widowControl w:val="0"/>
        <w:spacing w:after="0" w:line="360" w:lineRule="auto"/>
        <w:rPr>
          <w:rFonts w:ascii="GHEA Grapalat" w:hAnsi="GHEA Grapalat"/>
          <w:i/>
          <w:sz w:val="20"/>
        </w:rPr>
      </w:pPr>
    </w:p>
    <w:tbl>
      <w:tblPr>
        <w:tblW w:w="7524" w:type="dxa"/>
        <w:jc w:val="center"/>
        <w:tblLayout w:type="fixed"/>
        <w:tblLook w:val="0000" w:firstRow="0" w:lastRow="0" w:firstColumn="0" w:lastColumn="0" w:noHBand="0" w:noVBand="0"/>
      </w:tblPr>
      <w:tblGrid>
        <w:gridCol w:w="3960"/>
        <w:gridCol w:w="3564"/>
      </w:tblGrid>
      <w:tr w:rsidR="00B00E8C" w:rsidRPr="00D6059A" w14:paraId="13B7F3E0" w14:textId="77777777" w:rsidTr="00B00E8C">
        <w:trPr>
          <w:jc w:val="center"/>
        </w:trPr>
        <w:tc>
          <w:tcPr>
            <w:tcW w:w="3960" w:type="dxa"/>
          </w:tcPr>
          <w:p w14:paraId="1561F50B" w14:textId="77777777" w:rsidR="00B00E8C" w:rsidRPr="00D6059A" w:rsidRDefault="00B00E8C" w:rsidP="00D6059A">
            <w:pPr>
              <w:widowControl w:val="0"/>
              <w:spacing w:after="0" w:line="240" w:lineRule="auto"/>
              <w:jc w:val="center"/>
              <w:rPr>
                <w:rFonts w:ascii="GHEA Grapalat" w:hAnsi="GHEA Grapalat" w:cs="Sylfaen"/>
                <w:b/>
                <w:bCs/>
                <w:lang w:val="ru-RU"/>
              </w:rPr>
            </w:pPr>
            <w:r w:rsidRPr="00D6059A">
              <w:rPr>
                <w:rFonts w:ascii="GHEA Grapalat" w:hAnsi="GHEA Grapalat"/>
                <w:b/>
                <w:lang w:val="ru-RU"/>
              </w:rPr>
              <w:t>ЗАКАЗЧИК</w:t>
            </w:r>
          </w:p>
          <w:p w14:paraId="6A026629" w14:textId="77777777" w:rsidR="00B00E8C" w:rsidRPr="00D6059A" w:rsidRDefault="00B00E8C" w:rsidP="00D6059A">
            <w:pPr>
              <w:widowControl w:val="0"/>
              <w:spacing w:after="0"/>
              <w:jc w:val="center"/>
              <w:rPr>
                <w:rFonts w:ascii="GHEA Grapalat" w:hAnsi="GHEA Grapalat"/>
                <w:sz w:val="18"/>
                <w:lang w:val="hy-AM"/>
              </w:rPr>
            </w:pPr>
            <w:r w:rsidRPr="00D6059A">
              <w:rPr>
                <w:rFonts w:ascii="GHEA Grapalat" w:hAnsi="GHEA Grapalat"/>
                <w:sz w:val="18"/>
                <w:lang w:val="hy-AM"/>
              </w:rPr>
              <w:t>ЗАО "Паркинг Сити Сервис"</w:t>
            </w:r>
          </w:p>
          <w:p w14:paraId="79161173" w14:textId="77777777" w:rsidR="00B00E8C" w:rsidRPr="00D6059A" w:rsidRDefault="00B00E8C" w:rsidP="00D6059A">
            <w:pPr>
              <w:widowControl w:val="0"/>
              <w:spacing w:after="0"/>
              <w:jc w:val="center"/>
              <w:rPr>
                <w:rFonts w:ascii="GHEA Grapalat" w:hAnsi="GHEA Grapalat"/>
                <w:sz w:val="18"/>
                <w:lang w:val="hy-AM"/>
              </w:rPr>
            </w:pPr>
            <w:r w:rsidRPr="00D6059A">
              <w:rPr>
                <w:rFonts w:ascii="GHEA Grapalat" w:hAnsi="GHEA Grapalat"/>
                <w:sz w:val="18"/>
                <w:lang w:val="hy-AM"/>
              </w:rPr>
              <w:t>РА, Ереван, Бюзанда 1/3</w:t>
            </w:r>
          </w:p>
          <w:p w14:paraId="5EA871D2" w14:textId="77777777" w:rsidR="00B00E8C" w:rsidRPr="00D6059A" w:rsidRDefault="00B00E8C" w:rsidP="00D6059A">
            <w:pPr>
              <w:widowControl w:val="0"/>
              <w:spacing w:after="0"/>
              <w:jc w:val="center"/>
              <w:rPr>
                <w:rFonts w:ascii="GHEA Grapalat" w:hAnsi="GHEA Grapalat"/>
                <w:sz w:val="18"/>
                <w:lang w:val="hy-AM"/>
              </w:rPr>
            </w:pPr>
            <w:r w:rsidRPr="00D6059A">
              <w:rPr>
                <w:rFonts w:ascii="GHEA Grapalat" w:hAnsi="GHEA Grapalat"/>
                <w:sz w:val="18"/>
                <w:lang w:val="hy-AM"/>
              </w:rPr>
              <w:t>ЗАО “Ардшинбанк”</w:t>
            </w:r>
          </w:p>
          <w:p w14:paraId="7F2367AB" w14:textId="77777777" w:rsidR="00B00E8C" w:rsidRPr="00D6059A" w:rsidRDefault="00B00E8C" w:rsidP="00D6059A">
            <w:pPr>
              <w:widowControl w:val="0"/>
              <w:spacing w:after="0"/>
              <w:jc w:val="center"/>
              <w:rPr>
                <w:rFonts w:ascii="GHEA Grapalat" w:hAnsi="GHEA Grapalat"/>
                <w:sz w:val="18"/>
                <w:lang w:val="hy-AM"/>
              </w:rPr>
            </w:pPr>
            <w:r w:rsidRPr="00D6059A">
              <w:rPr>
                <w:rFonts w:ascii="GHEA Grapalat" w:hAnsi="GHEA Grapalat"/>
                <w:sz w:val="18"/>
                <w:lang w:val="hy-AM"/>
              </w:rPr>
              <w:t>Р/С 2470103051800000</w:t>
            </w:r>
          </w:p>
          <w:p w14:paraId="0C4CF7EC" w14:textId="77777777" w:rsidR="00B00E8C" w:rsidRPr="00D6059A" w:rsidRDefault="00B00E8C" w:rsidP="00D6059A">
            <w:pPr>
              <w:widowControl w:val="0"/>
              <w:spacing w:after="0"/>
              <w:jc w:val="center"/>
              <w:rPr>
                <w:rFonts w:ascii="GHEA Grapalat" w:hAnsi="GHEA Grapalat"/>
                <w:sz w:val="18"/>
                <w:lang w:val="hy-AM"/>
              </w:rPr>
            </w:pPr>
            <w:r w:rsidRPr="00D6059A">
              <w:rPr>
                <w:rFonts w:ascii="GHEA Grapalat" w:hAnsi="GHEA Grapalat"/>
                <w:sz w:val="18"/>
                <w:lang w:val="hy-AM"/>
              </w:rPr>
              <w:t>УНН 00117375</w:t>
            </w:r>
          </w:p>
          <w:p w14:paraId="7FCFC251" w14:textId="77777777" w:rsidR="00B00E8C" w:rsidRPr="00D6059A" w:rsidRDefault="00B00E8C" w:rsidP="00D6059A">
            <w:pPr>
              <w:widowControl w:val="0"/>
              <w:spacing w:after="0"/>
              <w:jc w:val="center"/>
              <w:rPr>
                <w:rFonts w:ascii="GHEA Grapalat" w:hAnsi="GHEA Grapalat"/>
                <w:sz w:val="18"/>
                <w:lang w:val="hy-AM"/>
              </w:rPr>
            </w:pPr>
            <w:r w:rsidRPr="00D6059A">
              <w:rPr>
                <w:rFonts w:ascii="GHEA Grapalat" w:hAnsi="GHEA Grapalat"/>
                <w:sz w:val="18"/>
                <w:lang w:val="hy-AM"/>
              </w:rPr>
              <w:t>Директор ___________ В.Арутюнян</w:t>
            </w:r>
          </w:p>
          <w:p w14:paraId="605E965C" w14:textId="77777777" w:rsidR="00B00E8C" w:rsidRPr="00D6059A" w:rsidRDefault="00B00E8C" w:rsidP="00D6059A">
            <w:pPr>
              <w:widowControl w:val="0"/>
              <w:spacing w:after="0" w:line="240" w:lineRule="auto"/>
              <w:jc w:val="center"/>
              <w:rPr>
                <w:rFonts w:ascii="GHEA Grapalat" w:hAnsi="GHEA Grapalat"/>
                <w:vertAlign w:val="superscript"/>
              </w:rPr>
            </w:pPr>
            <w:r w:rsidRPr="00D6059A">
              <w:rPr>
                <w:rFonts w:ascii="GHEA Grapalat" w:hAnsi="GHEA Grapalat"/>
                <w:vertAlign w:val="superscript"/>
              </w:rPr>
              <w:t xml:space="preserve">/подпись/ </w:t>
            </w:r>
            <w:r w:rsidRPr="00D6059A">
              <w:rPr>
                <w:rFonts w:ascii="GHEA Grapalat" w:hAnsi="GHEA Grapalat"/>
                <w:sz w:val="18"/>
                <w:lang w:val="hy-AM"/>
              </w:rPr>
              <w:t>М. П.</w:t>
            </w:r>
          </w:p>
        </w:tc>
        <w:tc>
          <w:tcPr>
            <w:tcW w:w="3564" w:type="dxa"/>
          </w:tcPr>
          <w:p w14:paraId="51F4CDA1" w14:textId="77777777" w:rsidR="00B00E8C" w:rsidRPr="00D6059A" w:rsidRDefault="00B00E8C" w:rsidP="00D6059A">
            <w:pPr>
              <w:widowControl w:val="0"/>
              <w:spacing w:after="0" w:line="360" w:lineRule="auto"/>
              <w:jc w:val="center"/>
              <w:rPr>
                <w:rFonts w:ascii="GHEA Grapalat" w:hAnsi="GHEA Grapalat" w:cs="Sylfaen"/>
                <w:b/>
                <w:bCs/>
              </w:rPr>
            </w:pPr>
            <w:r w:rsidRPr="00D6059A">
              <w:rPr>
                <w:rFonts w:ascii="GHEA Grapalat" w:hAnsi="GHEA Grapalat"/>
                <w:b/>
              </w:rPr>
              <w:t>ИСПОЛНИТЕЛЬ</w:t>
            </w:r>
          </w:p>
          <w:p w14:paraId="378187DC" w14:textId="77777777" w:rsidR="00B00E8C" w:rsidRPr="00D6059A" w:rsidRDefault="00B00E8C" w:rsidP="00D6059A">
            <w:pPr>
              <w:widowControl w:val="0"/>
              <w:spacing w:after="0"/>
              <w:jc w:val="center"/>
              <w:rPr>
                <w:rFonts w:ascii="GHEA Grapalat" w:hAnsi="GHEA Grapalat"/>
              </w:rPr>
            </w:pPr>
            <w:r w:rsidRPr="00D6059A">
              <w:rPr>
                <w:rFonts w:ascii="GHEA Grapalat" w:hAnsi="GHEA Grapalat"/>
              </w:rPr>
              <w:t>__________________________</w:t>
            </w:r>
          </w:p>
          <w:p w14:paraId="7F45CBC0" w14:textId="77777777" w:rsidR="00B00E8C" w:rsidRPr="00D6059A" w:rsidRDefault="00B00E8C" w:rsidP="00D6059A">
            <w:pPr>
              <w:widowControl w:val="0"/>
              <w:spacing w:after="0" w:line="360" w:lineRule="auto"/>
              <w:jc w:val="center"/>
              <w:rPr>
                <w:rFonts w:ascii="GHEA Grapalat" w:hAnsi="GHEA Grapalat"/>
                <w:vertAlign w:val="superscript"/>
              </w:rPr>
            </w:pPr>
            <w:r w:rsidRPr="00D6059A">
              <w:rPr>
                <w:rFonts w:ascii="GHEA Grapalat" w:hAnsi="GHEA Grapalat"/>
                <w:vertAlign w:val="superscript"/>
              </w:rPr>
              <w:t>/подпись/</w:t>
            </w:r>
          </w:p>
          <w:p w14:paraId="33A673DF" w14:textId="77777777" w:rsidR="00B00E8C" w:rsidRPr="00D6059A" w:rsidRDefault="00B00E8C" w:rsidP="00D6059A">
            <w:pPr>
              <w:widowControl w:val="0"/>
              <w:spacing w:after="0" w:line="360" w:lineRule="auto"/>
              <w:jc w:val="center"/>
              <w:rPr>
                <w:rFonts w:ascii="GHEA Grapalat" w:hAnsi="GHEA Grapalat"/>
              </w:rPr>
            </w:pPr>
            <w:r w:rsidRPr="00D6059A">
              <w:rPr>
                <w:rFonts w:ascii="GHEA Grapalat" w:hAnsi="GHEA Grapalat"/>
              </w:rPr>
              <w:t>М. П.</w:t>
            </w:r>
          </w:p>
        </w:tc>
      </w:tr>
    </w:tbl>
    <w:p w14:paraId="5B52228F" w14:textId="77777777" w:rsidR="006D7900" w:rsidRPr="00D6059A" w:rsidRDefault="006D7900" w:rsidP="00D6059A">
      <w:pPr>
        <w:widowControl w:val="0"/>
        <w:autoSpaceDE w:val="0"/>
        <w:autoSpaceDN w:val="0"/>
        <w:adjustRightInd w:val="0"/>
        <w:spacing w:after="0"/>
        <w:jc w:val="right"/>
        <w:rPr>
          <w:rFonts w:ascii="GHEA Grapalat" w:hAnsi="GHEA Grapalat"/>
          <w:i/>
          <w:sz w:val="20"/>
        </w:rPr>
      </w:pPr>
    </w:p>
    <w:p w14:paraId="41079C55" w14:textId="77777777" w:rsidR="006D7900" w:rsidRPr="00D6059A" w:rsidRDefault="006D7900" w:rsidP="00D6059A">
      <w:pPr>
        <w:spacing w:after="0" w:line="240" w:lineRule="auto"/>
        <w:rPr>
          <w:rFonts w:ascii="GHEA Grapalat" w:hAnsi="GHEA Grapalat"/>
          <w:i/>
          <w:sz w:val="20"/>
        </w:rPr>
      </w:pPr>
      <w:r w:rsidRPr="00D6059A">
        <w:rPr>
          <w:rFonts w:ascii="GHEA Grapalat" w:hAnsi="GHEA Grapalat"/>
          <w:i/>
          <w:sz w:val="20"/>
        </w:rPr>
        <w:br w:type="page"/>
      </w:r>
    </w:p>
    <w:p w14:paraId="2F68DB4E" w14:textId="79049CFD" w:rsidR="000E2053" w:rsidRPr="00D6059A" w:rsidRDefault="000E2053" w:rsidP="00D6059A">
      <w:pPr>
        <w:widowControl w:val="0"/>
        <w:autoSpaceDE w:val="0"/>
        <w:autoSpaceDN w:val="0"/>
        <w:adjustRightInd w:val="0"/>
        <w:spacing w:after="0"/>
        <w:jc w:val="right"/>
        <w:rPr>
          <w:rFonts w:ascii="GHEA Grapalat" w:hAnsi="GHEA Grapalat" w:cs="TimesArmenianPSMT"/>
          <w:i/>
          <w:sz w:val="20"/>
        </w:rPr>
      </w:pPr>
      <w:r w:rsidRPr="00D6059A">
        <w:rPr>
          <w:rFonts w:ascii="GHEA Grapalat" w:hAnsi="GHEA Grapalat"/>
          <w:i/>
          <w:sz w:val="20"/>
        </w:rPr>
        <w:lastRenderedPageBreak/>
        <w:t>Приложение № 3</w:t>
      </w:r>
    </w:p>
    <w:p w14:paraId="64B2064B" w14:textId="05135DD3" w:rsidR="000E2053" w:rsidRPr="00D6059A" w:rsidRDefault="000E2053" w:rsidP="00D6059A">
      <w:pPr>
        <w:widowControl w:val="0"/>
        <w:autoSpaceDE w:val="0"/>
        <w:autoSpaceDN w:val="0"/>
        <w:adjustRightInd w:val="0"/>
        <w:spacing w:after="0"/>
        <w:jc w:val="right"/>
        <w:rPr>
          <w:rFonts w:ascii="GHEA Grapalat" w:hAnsi="GHEA Grapalat" w:cs="TimesArmenianPSMT"/>
          <w:i/>
          <w:sz w:val="20"/>
          <w:lang w:val="ru-RU"/>
        </w:rPr>
      </w:pPr>
      <w:r w:rsidRPr="00D6059A">
        <w:rPr>
          <w:rFonts w:ascii="GHEA Grapalat" w:hAnsi="GHEA Grapalat"/>
          <w:i/>
          <w:sz w:val="20"/>
          <w:lang w:val="ru-RU"/>
        </w:rPr>
        <w:t xml:space="preserve">к Договору под кодом </w:t>
      </w:r>
      <w:r w:rsidR="00135B75" w:rsidRPr="00D6059A">
        <w:rPr>
          <w:rFonts w:ascii="GHEA Grapalat" w:hAnsi="GHEA Grapalat"/>
          <w:b/>
          <w:i/>
          <w:sz w:val="20"/>
          <w:lang w:val="hy-AM"/>
        </w:rPr>
        <w:t>ՓՍՍ-ԳՀԾՁԲ-2021/13</w:t>
      </w:r>
      <w:r w:rsidRPr="00D6059A">
        <w:rPr>
          <w:rFonts w:ascii="GHEA Grapalat" w:hAnsi="GHEA Grapalat" w:cs="TimesArmenianPSMT"/>
          <w:i/>
          <w:sz w:val="20"/>
          <w:lang w:val="ru-RU"/>
        </w:rPr>
        <w:br/>
      </w:r>
      <w:r w:rsidRPr="00D6059A">
        <w:rPr>
          <w:rFonts w:ascii="GHEA Grapalat" w:hAnsi="GHEA Grapalat"/>
          <w:i/>
          <w:sz w:val="20"/>
          <w:lang w:val="ru-RU"/>
        </w:rPr>
        <w:t xml:space="preserve"> заключенному "</w:t>
      </w:r>
      <w:r w:rsidRPr="00D6059A">
        <w:rPr>
          <w:rFonts w:ascii="GHEA Grapalat" w:hAnsi="GHEA Grapalat"/>
          <w:i/>
          <w:sz w:val="20"/>
          <w:lang w:val="ru-RU"/>
        </w:rPr>
        <w:tab/>
        <w:t>"</w:t>
      </w:r>
      <w:r w:rsidRPr="00D6059A">
        <w:rPr>
          <w:rFonts w:ascii="GHEA Grapalat" w:hAnsi="GHEA Grapalat"/>
          <w:i/>
          <w:sz w:val="20"/>
          <w:lang w:val="ru-RU"/>
        </w:rPr>
        <w:tab/>
        <w:t>20.</w:t>
      </w:r>
      <w:r w:rsidRPr="00D6059A">
        <w:rPr>
          <w:rFonts w:ascii="GHEA Grapalat" w:hAnsi="GHEA Grapalat"/>
          <w:i/>
          <w:sz w:val="20"/>
          <w:lang w:val="ru-RU"/>
        </w:rPr>
        <w:tab/>
        <w:t>г.</w:t>
      </w:r>
    </w:p>
    <w:tbl>
      <w:tblPr>
        <w:tblW w:w="9750" w:type="dxa"/>
        <w:jc w:val="center"/>
        <w:tblCellSpacing w:w="7" w:type="dxa"/>
        <w:tblCellMar>
          <w:left w:w="0" w:type="dxa"/>
          <w:right w:w="0" w:type="dxa"/>
        </w:tblCellMar>
        <w:tblLook w:val="0000" w:firstRow="0" w:lastRow="0" w:firstColumn="0" w:lastColumn="0" w:noHBand="0" w:noVBand="0"/>
      </w:tblPr>
      <w:tblGrid>
        <w:gridCol w:w="4815"/>
        <w:gridCol w:w="14"/>
        <w:gridCol w:w="4921"/>
      </w:tblGrid>
      <w:tr w:rsidR="000E1857" w:rsidRPr="00E14C17" w:rsidDel="004B29A5" w14:paraId="0E4AEE63" w14:textId="77777777" w:rsidTr="006D7900">
        <w:trPr>
          <w:tblCellSpacing w:w="7" w:type="dxa"/>
          <w:jc w:val="center"/>
        </w:trPr>
        <w:tc>
          <w:tcPr>
            <w:tcW w:w="0" w:type="auto"/>
            <w:gridSpan w:val="2"/>
            <w:vAlign w:val="center"/>
          </w:tcPr>
          <w:p w14:paraId="1CA8459D" w14:textId="77777777" w:rsidR="000E2053" w:rsidRPr="00D6059A" w:rsidDel="004B29A5" w:rsidRDefault="000E2053" w:rsidP="00D6059A">
            <w:pPr>
              <w:widowControl w:val="0"/>
              <w:spacing w:after="0"/>
              <w:rPr>
                <w:rFonts w:ascii="GHEA Grapalat" w:hAnsi="GHEA Grapalat"/>
                <w:iCs/>
                <w:sz w:val="20"/>
                <w:lang w:val="ru-RU"/>
              </w:rPr>
            </w:pPr>
          </w:p>
        </w:tc>
        <w:tc>
          <w:tcPr>
            <w:tcW w:w="0" w:type="auto"/>
            <w:vAlign w:val="center"/>
          </w:tcPr>
          <w:p w14:paraId="7E834DC1" w14:textId="77777777" w:rsidR="000E2053" w:rsidRPr="00D6059A" w:rsidDel="004B29A5" w:rsidRDefault="000E2053" w:rsidP="00D6059A">
            <w:pPr>
              <w:widowControl w:val="0"/>
              <w:spacing w:after="0"/>
              <w:rPr>
                <w:rFonts w:ascii="GHEA Grapalat" w:hAnsi="GHEA Grapalat" w:cs="Arial"/>
                <w:iCs/>
                <w:sz w:val="20"/>
                <w:lang w:val="ru-RU"/>
              </w:rPr>
            </w:pPr>
          </w:p>
        </w:tc>
      </w:tr>
      <w:tr w:rsidR="000E1857" w:rsidRPr="00D6059A" w14:paraId="23E3212D" w14:textId="77777777" w:rsidTr="006D7900">
        <w:trPr>
          <w:tblCellSpacing w:w="7" w:type="dxa"/>
          <w:jc w:val="center"/>
        </w:trPr>
        <w:tc>
          <w:tcPr>
            <w:tcW w:w="0" w:type="auto"/>
            <w:vAlign w:val="center"/>
          </w:tcPr>
          <w:p w14:paraId="6BA7F672" w14:textId="77777777" w:rsidR="000E2053" w:rsidRPr="00D6059A" w:rsidRDefault="000E2053" w:rsidP="00D6059A">
            <w:pPr>
              <w:widowControl w:val="0"/>
              <w:spacing w:after="0"/>
              <w:jc w:val="center"/>
              <w:rPr>
                <w:rFonts w:ascii="GHEA Grapalat" w:hAnsi="GHEA Grapalat"/>
                <w:iCs/>
                <w:sz w:val="20"/>
                <w:lang w:val="ru-RU"/>
              </w:rPr>
            </w:pPr>
            <w:r w:rsidRPr="00D6059A">
              <w:rPr>
                <w:rFonts w:ascii="GHEA Grapalat" w:hAnsi="GHEA Grapalat"/>
                <w:sz w:val="20"/>
                <w:lang w:val="ru-RU"/>
              </w:rPr>
              <w:t xml:space="preserve">Сторона договора </w:t>
            </w:r>
          </w:p>
          <w:p w14:paraId="25A6733E" w14:textId="77777777" w:rsidR="000E2053" w:rsidRPr="00D6059A" w:rsidRDefault="000E2053" w:rsidP="00D6059A">
            <w:pPr>
              <w:widowControl w:val="0"/>
              <w:spacing w:after="0"/>
              <w:jc w:val="center"/>
              <w:rPr>
                <w:rFonts w:ascii="GHEA Grapalat" w:hAnsi="GHEA Grapalat"/>
                <w:iCs/>
                <w:sz w:val="20"/>
                <w:lang w:val="ru-RU"/>
              </w:rPr>
            </w:pPr>
            <w:r w:rsidRPr="00D6059A">
              <w:rPr>
                <w:rFonts w:ascii="GHEA Grapalat" w:hAnsi="GHEA Grapalat"/>
                <w:sz w:val="20"/>
                <w:lang w:val="ru-RU"/>
              </w:rPr>
              <w:t>_______________________________</w:t>
            </w:r>
          </w:p>
          <w:p w14:paraId="7D9FE6DD" w14:textId="77777777" w:rsidR="000E2053" w:rsidRPr="00D6059A" w:rsidRDefault="000E2053" w:rsidP="00D6059A">
            <w:pPr>
              <w:widowControl w:val="0"/>
              <w:spacing w:after="0"/>
              <w:jc w:val="center"/>
              <w:rPr>
                <w:rFonts w:ascii="GHEA Grapalat" w:hAnsi="GHEA Grapalat"/>
                <w:iCs/>
                <w:sz w:val="20"/>
                <w:lang w:val="ru-RU"/>
              </w:rPr>
            </w:pPr>
            <w:r w:rsidRPr="00D6059A">
              <w:rPr>
                <w:rFonts w:ascii="GHEA Grapalat" w:hAnsi="GHEA Grapalat"/>
                <w:sz w:val="20"/>
                <w:lang w:val="ru-RU"/>
              </w:rPr>
              <w:t>________________________________</w:t>
            </w:r>
          </w:p>
          <w:p w14:paraId="7A68A837" w14:textId="77777777" w:rsidR="000E2053" w:rsidRPr="00D6059A" w:rsidRDefault="000E2053" w:rsidP="00D6059A">
            <w:pPr>
              <w:widowControl w:val="0"/>
              <w:spacing w:after="0"/>
              <w:jc w:val="center"/>
              <w:rPr>
                <w:rFonts w:ascii="GHEA Grapalat" w:hAnsi="GHEA Grapalat"/>
                <w:iCs/>
                <w:sz w:val="20"/>
                <w:lang w:val="ru-RU"/>
              </w:rPr>
            </w:pPr>
            <w:r w:rsidRPr="00D6059A">
              <w:rPr>
                <w:rFonts w:ascii="GHEA Grapalat" w:hAnsi="GHEA Grapalat"/>
                <w:sz w:val="20"/>
                <w:lang w:val="ru-RU"/>
              </w:rPr>
              <w:t>место нахождения _______________</w:t>
            </w:r>
          </w:p>
          <w:p w14:paraId="1C0A309B" w14:textId="77777777" w:rsidR="000E2053" w:rsidRPr="00D6059A" w:rsidRDefault="000E2053" w:rsidP="00D6059A">
            <w:pPr>
              <w:widowControl w:val="0"/>
              <w:spacing w:after="0"/>
              <w:jc w:val="center"/>
              <w:rPr>
                <w:rFonts w:ascii="GHEA Grapalat" w:hAnsi="GHEA Grapalat"/>
                <w:iCs/>
                <w:sz w:val="20"/>
                <w:lang w:val="ru-RU"/>
              </w:rPr>
            </w:pPr>
            <w:r w:rsidRPr="00D6059A">
              <w:rPr>
                <w:rFonts w:ascii="GHEA Grapalat" w:hAnsi="GHEA Grapalat"/>
                <w:sz w:val="20"/>
                <w:lang w:val="ru-RU"/>
              </w:rPr>
              <w:t>Р/С_____________________________</w:t>
            </w:r>
          </w:p>
          <w:p w14:paraId="4DF77011" w14:textId="77777777" w:rsidR="000E2053" w:rsidRPr="00D6059A" w:rsidRDefault="000E2053" w:rsidP="00D6059A">
            <w:pPr>
              <w:widowControl w:val="0"/>
              <w:spacing w:after="0"/>
              <w:jc w:val="center"/>
              <w:rPr>
                <w:rFonts w:ascii="GHEA Grapalat" w:hAnsi="GHEA Grapalat"/>
                <w:iCs/>
                <w:sz w:val="20"/>
                <w:lang w:val="ru-RU"/>
              </w:rPr>
            </w:pPr>
            <w:r w:rsidRPr="00D6059A">
              <w:rPr>
                <w:rFonts w:ascii="GHEA Grapalat" w:hAnsi="GHEA Grapalat"/>
                <w:sz w:val="20"/>
                <w:lang w:val="ru-RU"/>
              </w:rPr>
              <w:t>УНН____________________________</w:t>
            </w:r>
          </w:p>
        </w:tc>
        <w:tc>
          <w:tcPr>
            <w:tcW w:w="0" w:type="auto"/>
            <w:gridSpan w:val="2"/>
            <w:vAlign w:val="center"/>
          </w:tcPr>
          <w:p w14:paraId="28931A23" w14:textId="77777777" w:rsidR="000E2053" w:rsidRPr="00D6059A" w:rsidRDefault="000E2053" w:rsidP="00D6059A">
            <w:pPr>
              <w:widowControl w:val="0"/>
              <w:spacing w:after="0"/>
              <w:jc w:val="center"/>
              <w:rPr>
                <w:rFonts w:ascii="GHEA Grapalat" w:hAnsi="GHEA Grapalat"/>
                <w:iCs/>
                <w:sz w:val="20"/>
                <w:lang w:val="ru-RU"/>
              </w:rPr>
            </w:pPr>
            <w:r w:rsidRPr="00D6059A">
              <w:rPr>
                <w:rFonts w:ascii="GHEA Grapalat" w:hAnsi="GHEA Grapalat"/>
                <w:sz w:val="20"/>
                <w:lang w:val="ru-RU"/>
              </w:rPr>
              <w:t>Заказчик</w:t>
            </w:r>
          </w:p>
          <w:p w14:paraId="2E5E8203" w14:textId="77777777" w:rsidR="000E2053" w:rsidRPr="00D6059A" w:rsidRDefault="000E2053" w:rsidP="00D6059A">
            <w:pPr>
              <w:widowControl w:val="0"/>
              <w:spacing w:after="0"/>
              <w:jc w:val="center"/>
              <w:rPr>
                <w:rFonts w:ascii="GHEA Grapalat" w:hAnsi="GHEA Grapalat"/>
                <w:iCs/>
                <w:sz w:val="20"/>
                <w:lang w:val="ru-RU"/>
              </w:rPr>
            </w:pPr>
            <w:r w:rsidRPr="00D6059A">
              <w:rPr>
                <w:rFonts w:ascii="GHEA Grapalat" w:hAnsi="GHEA Grapalat"/>
                <w:sz w:val="20"/>
                <w:lang w:val="ru-RU"/>
              </w:rPr>
              <w:t>________________________________</w:t>
            </w:r>
          </w:p>
          <w:p w14:paraId="7AAE89FF" w14:textId="77777777" w:rsidR="000E2053" w:rsidRPr="00D6059A" w:rsidRDefault="000E2053" w:rsidP="00D6059A">
            <w:pPr>
              <w:widowControl w:val="0"/>
              <w:spacing w:after="0"/>
              <w:jc w:val="center"/>
              <w:rPr>
                <w:rFonts w:ascii="GHEA Grapalat" w:hAnsi="GHEA Grapalat"/>
                <w:iCs/>
                <w:sz w:val="20"/>
                <w:lang w:val="ru-RU"/>
              </w:rPr>
            </w:pPr>
            <w:r w:rsidRPr="00D6059A">
              <w:rPr>
                <w:rFonts w:ascii="GHEA Grapalat" w:hAnsi="GHEA Grapalat"/>
                <w:sz w:val="20"/>
                <w:lang w:val="ru-RU"/>
              </w:rPr>
              <w:t>_________________________________</w:t>
            </w:r>
          </w:p>
          <w:p w14:paraId="14F104D5" w14:textId="77777777" w:rsidR="000E2053" w:rsidRPr="00D6059A" w:rsidRDefault="000E2053" w:rsidP="00D6059A">
            <w:pPr>
              <w:widowControl w:val="0"/>
              <w:spacing w:after="0"/>
              <w:jc w:val="center"/>
              <w:rPr>
                <w:rFonts w:ascii="GHEA Grapalat" w:hAnsi="GHEA Grapalat"/>
                <w:iCs/>
                <w:sz w:val="20"/>
                <w:lang w:val="ru-RU"/>
              </w:rPr>
            </w:pPr>
            <w:r w:rsidRPr="00D6059A">
              <w:rPr>
                <w:rFonts w:ascii="GHEA Grapalat" w:hAnsi="GHEA Grapalat"/>
                <w:sz w:val="20"/>
                <w:lang w:val="ru-RU"/>
              </w:rPr>
              <w:t>место нахождения ________________</w:t>
            </w:r>
          </w:p>
          <w:p w14:paraId="7D532954" w14:textId="77777777" w:rsidR="000E2053" w:rsidRPr="00D6059A" w:rsidRDefault="000E2053" w:rsidP="00D6059A">
            <w:pPr>
              <w:widowControl w:val="0"/>
              <w:spacing w:after="0"/>
              <w:jc w:val="center"/>
              <w:rPr>
                <w:rFonts w:ascii="GHEA Grapalat" w:hAnsi="GHEA Grapalat"/>
                <w:iCs/>
                <w:sz w:val="20"/>
                <w:lang w:val="ru-RU"/>
              </w:rPr>
            </w:pPr>
            <w:r w:rsidRPr="00D6059A">
              <w:rPr>
                <w:rFonts w:ascii="GHEA Grapalat" w:hAnsi="GHEA Grapalat"/>
                <w:sz w:val="20"/>
                <w:lang w:val="ru-RU"/>
              </w:rPr>
              <w:t>Р/С_____________________________</w:t>
            </w:r>
          </w:p>
          <w:p w14:paraId="7A65866E" w14:textId="77777777" w:rsidR="000E2053" w:rsidRPr="00D6059A" w:rsidRDefault="000E2053" w:rsidP="00D6059A">
            <w:pPr>
              <w:widowControl w:val="0"/>
              <w:spacing w:after="0"/>
              <w:jc w:val="center"/>
              <w:rPr>
                <w:rFonts w:ascii="GHEA Grapalat" w:hAnsi="GHEA Grapalat"/>
                <w:iCs/>
                <w:sz w:val="20"/>
                <w:lang w:val="ru-RU"/>
              </w:rPr>
            </w:pPr>
            <w:r w:rsidRPr="00D6059A">
              <w:rPr>
                <w:rFonts w:ascii="GHEA Grapalat" w:hAnsi="GHEA Grapalat"/>
                <w:sz w:val="20"/>
                <w:lang w:val="ru-RU"/>
              </w:rPr>
              <w:t>УНН____________________________</w:t>
            </w:r>
          </w:p>
        </w:tc>
      </w:tr>
    </w:tbl>
    <w:p w14:paraId="5B7C6E86" w14:textId="77777777" w:rsidR="000E2053" w:rsidRPr="00D6059A" w:rsidRDefault="000E2053" w:rsidP="00D6059A">
      <w:pPr>
        <w:widowControl w:val="0"/>
        <w:spacing w:after="0" w:line="360" w:lineRule="auto"/>
        <w:ind w:left="567" w:right="566"/>
        <w:jc w:val="center"/>
        <w:rPr>
          <w:rFonts w:ascii="GHEA Grapalat" w:hAnsi="GHEA Grapalat"/>
          <w:iCs/>
          <w:sz w:val="20"/>
          <w:lang w:val="ru-RU"/>
        </w:rPr>
      </w:pPr>
      <w:r w:rsidRPr="00D6059A">
        <w:rPr>
          <w:rFonts w:ascii="GHEA Grapalat" w:hAnsi="GHEA Grapalat"/>
          <w:b/>
          <w:sz w:val="20"/>
          <w:lang w:val="ru-RU"/>
        </w:rPr>
        <w:t>АКТ №</w:t>
      </w:r>
    </w:p>
    <w:p w14:paraId="4FA8E6D7" w14:textId="77777777" w:rsidR="000E2053" w:rsidRPr="00D6059A" w:rsidRDefault="000E2053" w:rsidP="00D6059A">
      <w:pPr>
        <w:widowControl w:val="0"/>
        <w:spacing w:after="0" w:line="360" w:lineRule="auto"/>
        <w:ind w:left="567" w:right="566"/>
        <w:jc w:val="center"/>
        <w:rPr>
          <w:rFonts w:ascii="GHEA Grapalat" w:hAnsi="GHEA Grapalat"/>
          <w:b/>
          <w:bCs/>
          <w:iCs/>
          <w:sz w:val="20"/>
          <w:lang w:val="ru-RU"/>
        </w:rPr>
      </w:pPr>
      <w:r w:rsidRPr="00D6059A">
        <w:rPr>
          <w:rFonts w:ascii="GHEA Grapalat" w:hAnsi="GHEA Grapalat"/>
          <w:b/>
          <w:sz w:val="20"/>
          <w:lang w:val="ru-RU"/>
        </w:rPr>
        <w:t xml:space="preserve">СДАЧИ-ПРИЕМКИ РЕЗУЛЬТАТОВ </w:t>
      </w:r>
      <w:r w:rsidRPr="00D6059A">
        <w:rPr>
          <w:rFonts w:ascii="GHEA Grapalat" w:hAnsi="GHEA Grapalat"/>
          <w:b/>
          <w:sz w:val="20"/>
          <w:lang w:val="ru-RU"/>
        </w:rPr>
        <w:br/>
        <w:t>ИСПОЛНЕНИЯ ДОГОВОРА ИЛИ ЕГО ЧАСТИ</w:t>
      </w:r>
    </w:p>
    <w:p w14:paraId="1DACAFFB" w14:textId="77777777" w:rsidR="000E2053" w:rsidRPr="00D6059A" w:rsidRDefault="000E2053" w:rsidP="00D6059A">
      <w:pPr>
        <w:pStyle w:val="BodyTextIndent"/>
        <w:widowControl w:val="0"/>
        <w:tabs>
          <w:tab w:val="left" w:pos="1134"/>
          <w:tab w:val="left" w:pos="1985"/>
        </w:tabs>
        <w:ind w:firstLine="540"/>
        <w:rPr>
          <w:rFonts w:ascii="GHEA Grapalat" w:hAnsi="GHEA Grapalat"/>
          <w:iCs/>
          <w:szCs w:val="24"/>
          <w:lang w:val="ru-RU"/>
        </w:rPr>
      </w:pPr>
      <w:r w:rsidRPr="00D6059A">
        <w:rPr>
          <w:rFonts w:ascii="GHEA Grapalat" w:hAnsi="GHEA Grapalat"/>
          <w:szCs w:val="24"/>
          <w:lang w:val="ru-RU"/>
        </w:rPr>
        <w:t>"</w:t>
      </w:r>
      <w:r w:rsidRPr="00D6059A">
        <w:rPr>
          <w:rFonts w:ascii="GHEA Grapalat" w:hAnsi="GHEA Grapalat"/>
          <w:szCs w:val="24"/>
          <w:lang w:val="ru-RU"/>
        </w:rPr>
        <w:tab/>
        <w:t>" "</w:t>
      </w:r>
      <w:r w:rsidRPr="00D6059A">
        <w:rPr>
          <w:rFonts w:ascii="GHEA Grapalat" w:hAnsi="GHEA Grapalat"/>
          <w:szCs w:val="24"/>
          <w:lang w:val="ru-RU"/>
        </w:rPr>
        <w:tab/>
        <w:t>" 20.</w:t>
      </w:r>
      <w:r w:rsidRPr="00D6059A">
        <w:rPr>
          <w:rFonts w:ascii="GHEA Grapalat" w:hAnsi="GHEA Grapalat"/>
          <w:szCs w:val="24"/>
          <w:lang w:val="ru-RU"/>
        </w:rPr>
        <w:tab/>
        <w:t>г.</w:t>
      </w:r>
    </w:p>
    <w:p w14:paraId="04E7FCEA" w14:textId="77777777" w:rsidR="000E2053" w:rsidRPr="00D6059A" w:rsidRDefault="000E2053" w:rsidP="00D6059A">
      <w:pPr>
        <w:pStyle w:val="NormalWeb"/>
        <w:widowControl w:val="0"/>
        <w:spacing w:before="0" w:beforeAutospacing="0" w:after="0" w:afterAutospacing="0" w:line="360" w:lineRule="auto"/>
        <w:rPr>
          <w:rFonts w:ascii="GHEA Grapalat" w:hAnsi="GHEA Grapalat"/>
          <w:sz w:val="20"/>
          <w:lang w:val="ru-RU"/>
        </w:rPr>
      </w:pPr>
      <w:r w:rsidRPr="00D6059A">
        <w:rPr>
          <w:rFonts w:ascii="GHEA Grapalat" w:hAnsi="GHEA Grapalat"/>
          <w:sz w:val="20"/>
          <w:lang w:val="ru-RU"/>
        </w:rPr>
        <w:t>Наименование договора (далее — Договор) __________________________________</w:t>
      </w:r>
    </w:p>
    <w:p w14:paraId="52DE507C" w14:textId="77777777" w:rsidR="000E2053" w:rsidRPr="00D6059A" w:rsidRDefault="000E2053" w:rsidP="00D6059A">
      <w:pPr>
        <w:pStyle w:val="NormalWeb"/>
        <w:widowControl w:val="0"/>
        <w:tabs>
          <w:tab w:val="left" w:pos="8789"/>
        </w:tabs>
        <w:spacing w:before="0" w:beforeAutospacing="0" w:after="0" w:afterAutospacing="0" w:line="360" w:lineRule="auto"/>
        <w:rPr>
          <w:rFonts w:ascii="GHEA Grapalat" w:hAnsi="GHEA Grapalat"/>
          <w:sz w:val="20"/>
          <w:lang w:val="ru-RU"/>
        </w:rPr>
      </w:pPr>
      <w:r w:rsidRPr="00D6059A">
        <w:rPr>
          <w:rFonts w:ascii="GHEA Grapalat" w:hAnsi="GHEA Grapalat"/>
          <w:sz w:val="20"/>
          <w:lang w:val="ru-RU"/>
        </w:rPr>
        <w:t>Дата заключения Договора "___________" "_________________________" 20.</w:t>
      </w:r>
      <w:r w:rsidRPr="00D6059A">
        <w:rPr>
          <w:rFonts w:ascii="GHEA Grapalat" w:hAnsi="GHEA Grapalat"/>
          <w:sz w:val="20"/>
          <w:lang w:val="ru-RU"/>
        </w:rPr>
        <w:tab/>
        <w:t>г.</w:t>
      </w:r>
    </w:p>
    <w:p w14:paraId="35C276B8" w14:textId="77777777" w:rsidR="000E2053" w:rsidRPr="00D6059A" w:rsidRDefault="000E2053" w:rsidP="00D6059A">
      <w:pPr>
        <w:pStyle w:val="NormalWeb"/>
        <w:widowControl w:val="0"/>
        <w:spacing w:before="0" w:beforeAutospacing="0" w:after="0" w:afterAutospacing="0" w:line="360" w:lineRule="auto"/>
        <w:rPr>
          <w:rFonts w:ascii="GHEA Grapalat" w:hAnsi="GHEA Grapalat"/>
          <w:sz w:val="20"/>
          <w:lang w:val="ru-RU"/>
        </w:rPr>
      </w:pPr>
      <w:r w:rsidRPr="00D6059A">
        <w:rPr>
          <w:rFonts w:ascii="GHEA Grapalat" w:hAnsi="GHEA Grapalat"/>
          <w:sz w:val="20"/>
          <w:lang w:val="ru-RU"/>
        </w:rPr>
        <w:t>Номер Договора __________________________________________________________</w:t>
      </w:r>
    </w:p>
    <w:p w14:paraId="00514A3D" w14:textId="77777777" w:rsidR="000E2053" w:rsidRPr="00D6059A" w:rsidRDefault="000E2053" w:rsidP="00D6059A">
      <w:pPr>
        <w:widowControl w:val="0"/>
        <w:tabs>
          <w:tab w:val="left" w:pos="5387"/>
          <w:tab w:val="left" w:pos="6237"/>
        </w:tabs>
        <w:spacing w:after="0" w:line="360" w:lineRule="auto"/>
        <w:jc w:val="both"/>
        <w:rPr>
          <w:rFonts w:ascii="GHEA Grapalat" w:hAnsi="GHEA Grapalat" w:cs="Sylfaen"/>
          <w:iCs/>
          <w:sz w:val="20"/>
          <w:lang w:val="ru-RU"/>
        </w:rPr>
      </w:pPr>
      <w:r w:rsidRPr="00D6059A">
        <w:rPr>
          <w:rFonts w:ascii="GHEA Grapalat" w:hAnsi="GHEA Grapalat"/>
          <w:sz w:val="20"/>
          <w:lang w:val="ru-RU"/>
        </w:rPr>
        <w:t xml:space="preserve">Заказчик и сторона Договора, принимая за основание относящийся к исполнению договора счет-фактуру </w:t>
      </w:r>
      <w:r w:rsidRPr="00D6059A">
        <w:rPr>
          <w:rFonts w:ascii="GHEA Grapalat" w:hAnsi="GHEA Grapalat"/>
          <w:sz w:val="20"/>
        </w:rPr>
        <w:t>N</w:t>
      </w:r>
      <w:r w:rsidRPr="00D6059A">
        <w:rPr>
          <w:rFonts w:ascii="GHEA Grapalat" w:hAnsi="GHEA Grapalat"/>
          <w:sz w:val="20"/>
          <w:lang w:val="ru-RU"/>
        </w:rPr>
        <w:t xml:space="preserve"> ___ , выписанный "</w:t>
      </w:r>
      <w:r w:rsidRPr="00D6059A">
        <w:rPr>
          <w:rFonts w:ascii="GHEA Grapalat" w:hAnsi="GHEA Grapalat"/>
          <w:sz w:val="20"/>
          <w:lang w:val="ru-RU"/>
        </w:rPr>
        <w:tab/>
        <w:t>" "</w:t>
      </w:r>
      <w:r w:rsidRPr="00D6059A">
        <w:rPr>
          <w:rFonts w:ascii="GHEA Grapalat" w:hAnsi="GHEA Grapalat"/>
          <w:sz w:val="20"/>
          <w:lang w:val="ru-RU"/>
        </w:rPr>
        <w:tab/>
        <w:t>" 20.</w:t>
      </w:r>
      <w:r w:rsidRPr="00D6059A">
        <w:rPr>
          <w:rFonts w:ascii="GHEA Grapalat" w:hAnsi="GHEA Grapalat"/>
          <w:sz w:val="20"/>
          <w:lang w:val="ru-RU"/>
        </w:rPr>
        <w:tab/>
        <w:t>г., составили настоящий акт о следующем:</w:t>
      </w:r>
    </w:p>
    <w:p w14:paraId="4999AE06" w14:textId="77777777" w:rsidR="000E2053" w:rsidRPr="00D6059A" w:rsidRDefault="000E2053" w:rsidP="00D6059A">
      <w:pPr>
        <w:widowControl w:val="0"/>
        <w:spacing w:after="0" w:line="360" w:lineRule="auto"/>
        <w:jc w:val="both"/>
        <w:rPr>
          <w:rFonts w:ascii="GHEA Grapalat" w:hAnsi="GHEA Grapalat"/>
          <w:iCs/>
          <w:sz w:val="20"/>
          <w:lang w:val="ru-RU"/>
        </w:rPr>
      </w:pPr>
      <w:r w:rsidRPr="00D6059A">
        <w:rPr>
          <w:rFonts w:ascii="GHEA Grapalat" w:hAnsi="GHEA Grapalat"/>
          <w:sz w:val="2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D6059A" w:rsidRPr="00D6059A" w14:paraId="07818B87" w14:textId="77777777" w:rsidTr="006D7900">
        <w:trPr>
          <w:jc w:val="center"/>
        </w:trPr>
        <w:tc>
          <w:tcPr>
            <w:tcW w:w="357" w:type="dxa"/>
            <w:vMerge w:val="restart"/>
            <w:shd w:val="clear" w:color="auto" w:fill="auto"/>
            <w:vAlign w:val="center"/>
          </w:tcPr>
          <w:p w14:paraId="27B5E7EF" w14:textId="77777777" w:rsidR="000E2053" w:rsidRPr="00D6059A" w:rsidRDefault="000E2053" w:rsidP="00D6059A">
            <w:pPr>
              <w:pStyle w:val="NormalWeb"/>
              <w:widowControl w:val="0"/>
              <w:spacing w:before="0" w:beforeAutospacing="0" w:after="0" w:afterAutospacing="0"/>
              <w:jc w:val="center"/>
              <w:rPr>
                <w:rFonts w:ascii="GHEA Grapalat" w:hAnsi="GHEA Grapalat"/>
                <w:sz w:val="16"/>
              </w:rPr>
            </w:pPr>
            <w:r w:rsidRPr="00D6059A">
              <w:rPr>
                <w:rFonts w:ascii="GHEA Grapalat" w:hAnsi="GHEA Grapalat"/>
                <w:sz w:val="16"/>
              </w:rPr>
              <w:t>№</w:t>
            </w:r>
          </w:p>
        </w:tc>
        <w:tc>
          <w:tcPr>
            <w:tcW w:w="10348" w:type="dxa"/>
            <w:gridSpan w:val="8"/>
            <w:shd w:val="clear" w:color="auto" w:fill="auto"/>
            <w:vAlign w:val="center"/>
          </w:tcPr>
          <w:p w14:paraId="088F9631" w14:textId="77777777" w:rsidR="000E2053" w:rsidRPr="00D6059A" w:rsidRDefault="000E2053" w:rsidP="00D6059A">
            <w:pPr>
              <w:pStyle w:val="NormalWeb"/>
              <w:widowControl w:val="0"/>
              <w:spacing w:before="0" w:beforeAutospacing="0" w:after="0" w:afterAutospacing="0"/>
              <w:jc w:val="center"/>
              <w:rPr>
                <w:rFonts w:ascii="GHEA Grapalat" w:hAnsi="GHEA Grapalat"/>
                <w:sz w:val="16"/>
              </w:rPr>
            </w:pPr>
            <w:r w:rsidRPr="00D6059A">
              <w:rPr>
                <w:rFonts w:ascii="GHEA Grapalat" w:hAnsi="GHEA Grapalat"/>
                <w:sz w:val="16"/>
              </w:rPr>
              <w:t>Предоставленные услуги</w:t>
            </w:r>
          </w:p>
        </w:tc>
      </w:tr>
      <w:tr w:rsidR="00D6059A" w:rsidRPr="00E14C17" w14:paraId="1FE7F02A" w14:textId="77777777" w:rsidTr="006D7900">
        <w:trPr>
          <w:jc w:val="center"/>
        </w:trPr>
        <w:tc>
          <w:tcPr>
            <w:tcW w:w="357" w:type="dxa"/>
            <w:vMerge/>
            <w:shd w:val="clear" w:color="auto" w:fill="auto"/>
          </w:tcPr>
          <w:p w14:paraId="0FD27697" w14:textId="77777777" w:rsidR="000E2053" w:rsidRPr="00D6059A" w:rsidRDefault="000E2053" w:rsidP="00D6059A">
            <w:pPr>
              <w:pStyle w:val="NormalWeb"/>
              <w:widowControl w:val="0"/>
              <w:spacing w:before="0" w:beforeAutospacing="0" w:after="0" w:afterAutospacing="0"/>
              <w:jc w:val="center"/>
              <w:rPr>
                <w:rFonts w:ascii="GHEA Grapalat" w:hAnsi="GHEA Grapalat"/>
                <w:sz w:val="16"/>
              </w:rPr>
            </w:pPr>
          </w:p>
        </w:tc>
        <w:tc>
          <w:tcPr>
            <w:tcW w:w="1173" w:type="dxa"/>
            <w:vMerge w:val="restart"/>
            <w:shd w:val="clear" w:color="auto" w:fill="auto"/>
            <w:vAlign w:val="center"/>
          </w:tcPr>
          <w:p w14:paraId="181C2958" w14:textId="77777777" w:rsidR="000E2053" w:rsidRPr="00D6059A" w:rsidRDefault="000E2053" w:rsidP="00D6059A">
            <w:pPr>
              <w:pStyle w:val="NormalWeb"/>
              <w:widowControl w:val="0"/>
              <w:spacing w:before="0" w:beforeAutospacing="0" w:after="0" w:afterAutospacing="0"/>
              <w:jc w:val="center"/>
              <w:rPr>
                <w:rFonts w:ascii="GHEA Grapalat" w:hAnsi="GHEA Grapalat"/>
                <w:sz w:val="16"/>
              </w:rPr>
            </w:pPr>
            <w:r w:rsidRPr="00D6059A">
              <w:rPr>
                <w:rFonts w:ascii="GHEA Grapalat" w:hAnsi="GHEA Grapalat"/>
                <w:sz w:val="16"/>
              </w:rPr>
              <w:t>наименование</w:t>
            </w:r>
          </w:p>
        </w:tc>
        <w:tc>
          <w:tcPr>
            <w:tcW w:w="1440" w:type="dxa"/>
            <w:vMerge w:val="restart"/>
            <w:shd w:val="clear" w:color="auto" w:fill="auto"/>
            <w:vAlign w:val="center"/>
          </w:tcPr>
          <w:p w14:paraId="0B6AC813" w14:textId="77777777" w:rsidR="000E2053" w:rsidRPr="00D6059A" w:rsidRDefault="000E2053" w:rsidP="00D6059A">
            <w:pPr>
              <w:pStyle w:val="NormalWeb"/>
              <w:widowControl w:val="0"/>
              <w:spacing w:before="0" w:beforeAutospacing="0" w:after="0" w:afterAutospacing="0"/>
              <w:jc w:val="center"/>
              <w:rPr>
                <w:rFonts w:ascii="GHEA Grapalat" w:hAnsi="GHEA Grapalat"/>
                <w:sz w:val="16"/>
              </w:rPr>
            </w:pPr>
            <w:r w:rsidRPr="00D6059A">
              <w:rPr>
                <w:rFonts w:ascii="GHEA Grapalat" w:hAnsi="GHEA Grapalat"/>
                <w:sz w:val="16"/>
              </w:rPr>
              <w:t>краткое изложение технической характеристики</w:t>
            </w:r>
          </w:p>
        </w:tc>
        <w:tc>
          <w:tcPr>
            <w:tcW w:w="2916" w:type="dxa"/>
            <w:gridSpan w:val="2"/>
            <w:shd w:val="clear" w:color="auto" w:fill="auto"/>
            <w:vAlign w:val="center"/>
          </w:tcPr>
          <w:p w14:paraId="1A8A2FBC" w14:textId="77777777" w:rsidR="000E2053" w:rsidRPr="00D6059A" w:rsidRDefault="000E2053" w:rsidP="00D6059A">
            <w:pPr>
              <w:pStyle w:val="NormalWeb"/>
              <w:widowControl w:val="0"/>
              <w:spacing w:before="0" w:beforeAutospacing="0" w:after="0" w:afterAutospacing="0"/>
              <w:jc w:val="center"/>
              <w:rPr>
                <w:rFonts w:ascii="GHEA Grapalat" w:hAnsi="GHEA Grapalat"/>
                <w:sz w:val="16"/>
              </w:rPr>
            </w:pPr>
            <w:r w:rsidRPr="00D6059A">
              <w:rPr>
                <w:rFonts w:ascii="GHEA Grapalat" w:hAnsi="GHEA Grapalat"/>
                <w:sz w:val="16"/>
              </w:rPr>
              <w:t>количественный показатель</w:t>
            </w:r>
          </w:p>
        </w:tc>
        <w:tc>
          <w:tcPr>
            <w:tcW w:w="2976" w:type="dxa"/>
            <w:gridSpan w:val="2"/>
            <w:shd w:val="clear" w:color="auto" w:fill="auto"/>
            <w:vAlign w:val="center"/>
          </w:tcPr>
          <w:p w14:paraId="425606EE" w14:textId="77777777" w:rsidR="000E2053" w:rsidRPr="00D6059A" w:rsidRDefault="000E2053" w:rsidP="00D6059A">
            <w:pPr>
              <w:pStyle w:val="NormalWeb"/>
              <w:widowControl w:val="0"/>
              <w:spacing w:before="0" w:beforeAutospacing="0" w:after="0" w:afterAutospacing="0"/>
              <w:jc w:val="center"/>
              <w:rPr>
                <w:rFonts w:ascii="GHEA Grapalat" w:hAnsi="GHEA Grapalat"/>
                <w:sz w:val="16"/>
              </w:rPr>
            </w:pPr>
            <w:r w:rsidRPr="00D6059A">
              <w:rPr>
                <w:rFonts w:ascii="GHEA Grapalat" w:hAnsi="GHEA Grapalat"/>
                <w:sz w:val="16"/>
              </w:rPr>
              <w:t>срок исполнения</w:t>
            </w:r>
          </w:p>
        </w:tc>
        <w:tc>
          <w:tcPr>
            <w:tcW w:w="1168" w:type="dxa"/>
            <w:vMerge w:val="restart"/>
            <w:shd w:val="clear" w:color="auto" w:fill="auto"/>
            <w:vAlign w:val="center"/>
          </w:tcPr>
          <w:p w14:paraId="7954A4CF" w14:textId="77777777" w:rsidR="000E2053" w:rsidRPr="00D6059A" w:rsidRDefault="000E2053" w:rsidP="00D6059A">
            <w:pPr>
              <w:pStyle w:val="NormalWeb"/>
              <w:widowControl w:val="0"/>
              <w:spacing w:before="0" w:beforeAutospacing="0" w:after="0" w:afterAutospacing="0"/>
              <w:jc w:val="center"/>
              <w:rPr>
                <w:rFonts w:ascii="GHEA Grapalat" w:hAnsi="GHEA Grapalat"/>
                <w:sz w:val="16"/>
                <w:lang w:val="ru-RU"/>
              </w:rPr>
            </w:pPr>
            <w:r w:rsidRPr="00D6059A">
              <w:rPr>
                <w:rFonts w:ascii="GHEA Grapalat" w:hAnsi="GHEA Grapalat"/>
                <w:sz w:val="16"/>
                <w:lang w:val="ru-RU"/>
              </w:rPr>
              <w:t>сумма, подлежащая уплате (тыс. драмов)</w:t>
            </w:r>
          </w:p>
        </w:tc>
        <w:tc>
          <w:tcPr>
            <w:tcW w:w="675" w:type="dxa"/>
            <w:vMerge w:val="restart"/>
            <w:shd w:val="clear" w:color="auto" w:fill="auto"/>
            <w:vAlign w:val="center"/>
          </w:tcPr>
          <w:p w14:paraId="3F439CEC" w14:textId="77777777" w:rsidR="000E2053" w:rsidRPr="00D6059A" w:rsidRDefault="000E2053" w:rsidP="00D6059A">
            <w:pPr>
              <w:pStyle w:val="NormalWeb"/>
              <w:widowControl w:val="0"/>
              <w:spacing w:before="0" w:beforeAutospacing="0" w:after="0" w:afterAutospacing="0"/>
              <w:jc w:val="center"/>
              <w:rPr>
                <w:rFonts w:ascii="GHEA Grapalat" w:hAnsi="GHEA Grapalat"/>
                <w:sz w:val="16"/>
                <w:lang w:val="ru-RU"/>
              </w:rPr>
            </w:pPr>
            <w:r w:rsidRPr="00D6059A">
              <w:rPr>
                <w:rFonts w:ascii="GHEA Grapalat" w:hAnsi="GHEA Grapalat"/>
                <w:sz w:val="16"/>
                <w:lang w:val="ru-RU"/>
              </w:rPr>
              <w:t>срок оплаты (по графику оплаты)</w:t>
            </w:r>
          </w:p>
        </w:tc>
      </w:tr>
      <w:tr w:rsidR="00D6059A" w:rsidRPr="00D6059A" w14:paraId="7DBE9428" w14:textId="77777777" w:rsidTr="006D7900">
        <w:trPr>
          <w:trHeight w:val="1105"/>
          <w:jc w:val="center"/>
        </w:trPr>
        <w:tc>
          <w:tcPr>
            <w:tcW w:w="357" w:type="dxa"/>
            <w:vMerge/>
            <w:tcBorders>
              <w:bottom w:val="single" w:sz="4" w:space="0" w:color="auto"/>
            </w:tcBorders>
            <w:shd w:val="clear" w:color="auto" w:fill="auto"/>
          </w:tcPr>
          <w:p w14:paraId="1FF53A5A" w14:textId="77777777" w:rsidR="000E2053" w:rsidRPr="00D6059A" w:rsidRDefault="000E2053" w:rsidP="00D6059A">
            <w:pPr>
              <w:pStyle w:val="NormalWeb"/>
              <w:widowControl w:val="0"/>
              <w:spacing w:before="0" w:beforeAutospacing="0" w:after="0" w:afterAutospacing="0"/>
              <w:jc w:val="center"/>
              <w:rPr>
                <w:rFonts w:ascii="GHEA Grapalat" w:hAnsi="GHEA Grapalat"/>
                <w:sz w:val="16"/>
                <w:lang w:val="ru-RU"/>
              </w:rPr>
            </w:pPr>
          </w:p>
        </w:tc>
        <w:tc>
          <w:tcPr>
            <w:tcW w:w="1173" w:type="dxa"/>
            <w:vMerge/>
            <w:tcBorders>
              <w:bottom w:val="single" w:sz="4" w:space="0" w:color="auto"/>
            </w:tcBorders>
            <w:shd w:val="clear" w:color="auto" w:fill="auto"/>
            <w:vAlign w:val="center"/>
          </w:tcPr>
          <w:p w14:paraId="1DCC3FED" w14:textId="77777777" w:rsidR="000E2053" w:rsidRPr="00D6059A" w:rsidRDefault="000E2053" w:rsidP="00D6059A">
            <w:pPr>
              <w:pStyle w:val="NormalWeb"/>
              <w:widowControl w:val="0"/>
              <w:spacing w:before="0" w:beforeAutospacing="0" w:after="0" w:afterAutospacing="0"/>
              <w:jc w:val="center"/>
              <w:rPr>
                <w:rFonts w:ascii="GHEA Grapalat" w:hAnsi="GHEA Grapalat"/>
                <w:sz w:val="16"/>
                <w:lang w:val="ru-RU"/>
              </w:rPr>
            </w:pPr>
          </w:p>
        </w:tc>
        <w:tc>
          <w:tcPr>
            <w:tcW w:w="1440" w:type="dxa"/>
            <w:vMerge/>
            <w:tcBorders>
              <w:bottom w:val="single" w:sz="4" w:space="0" w:color="auto"/>
            </w:tcBorders>
            <w:shd w:val="clear" w:color="auto" w:fill="auto"/>
            <w:vAlign w:val="center"/>
          </w:tcPr>
          <w:p w14:paraId="3FBD2789" w14:textId="77777777" w:rsidR="000E2053" w:rsidRPr="00D6059A" w:rsidRDefault="000E2053" w:rsidP="00D6059A">
            <w:pPr>
              <w:pStyle w:val="NormalWeb"/>
              <w:widowControl w:val="0"/>
              <w:spacing w:before="0" w:beforeAutospacing="0" w:after="0" w:afterAutospacing="0"/>
              <w:jc w:val="center"/>
              <w:rPr>
                <w:rFonts w:ascii="GHEA Grapalat" w:hAnsi="GHEA Grapalat"/>
                <w:sz w:val="16"/>
                <w:lang w:val="ru-RU"/>
              </w:rPr>
            </w:pPr>
          </w:p>
        </w:tc>
        <w:tc>
          <w:tcPr>
            <w:tcW w:w="1800" w:type="dxa"/>
            <w:tcBorders>
              <w:bottom w:val="single" w:sz="4" w:space="0" w:color="auto"/>
            </w:tcBorders>
            <w:shd w:val="clear" w:color="auto" w:fill="auto"/>
            <w:vAlign w:val="center"/>
          </w:tcPr>
          <w:p w14:paraId="56A294B3" w14:textId="77777777" w:rsidR="000E2053" w:rsidRPr="00D6059A" w:rsidRDefault="000E2053" w:rsidP="00D6059A">
            <w:pPr>
              <w:pStyle w:val="NormalWeb"/>
              <w:widowControl w:val="0"/>
              <w:spacing w:before="0" w:beforeAutospacing="0" w:after="0" w:afterAutospacing="0"/>
              <w:jc w:val="center"/>
              <w:rPr>
                <w:rFonts w:ascii="GHEA Grapalat" w:hAnsi="GHEA Grapalat"/>
                <w:sz w:val="16"/>
                <w:lang w:val="ru-RU"/>
              </w:rPr>
            </w:pPr>
            <w:r w:rsidRPr="00D6059A">
              <w:rPr>
                <w:rFonts w:ascii="GHEA Grapalat" w:hAnsi="GHEA Grapalat"/>
                <w:sz w:val="16"/>
                <w:lang w:val="ru-RU"/>
              </w:rPr>
              <w:t>по графику закупки, утвержденному Договором</w:t>
            </w:r>
          </w:p>
        </w:tc>
        <w:tc>
          <w:tcPr>
            <w:tcW w:w="1116" w:type="dxa"/>
            <w:tcBorders>
              <w:bottom w:val="single" w:sz="4" w:space="0" w:color="auto"/>
            </w:tcBorders>
            <w:shd w:val="clear" w:color="auto" w:fill="auto"/>
            <w:vAlign w:val="center"/>
          </w:tcPr>
          <w:p w14:paraId="362F8061" w14:textId="77777777" w:rsidR="000E2053" w:rsidRPr="00D6059A" w:rsidRDefault="000E2053" w:rsidP="00D6059A">
            <w:pPr>
              <w:pStyle w:val="NormalWeb"/>
              <w:widowControl w:val="0"/>
              <w:spacing w:before="0" w:beforeAutospacing="0" w:after="0" w:afterAutospacing="0"/>
              <w:jc w:val="center"/>
              <w:rPr>
                <w:rFonts w:ascii="GHEA Grapalat" w:hAnsi="GHEA Grapalat"/>
                <w:sz w:val="16"/>
              </w:rPr>
            </w:pPr>
            <w:r w:rsidRPr="00D6059A">
              <w:rPr>
                <w:rFonts w:ascii="GHEA Grapalat" w:hAnsi="GHEA Grapalat"/>
                <w:sz w:val="16"/>
              </w:rPr>
              <w:t>фактический</w:t>
            </w:r>
          </w:p>
        </w:tc>
        <w:tc>
          <w:tcPr>
            <w:tcW w:w="1842" w:type="dxa"/>
            <w:tcBorders>
              <w:bottom w:val="single" w:sz="4" w:space="0" w:color="auto"/>
            </w:tcBorders>
            <w:shd w:val="clear" w:color="auto" w:fill="auto"/>
            <w:vAlign w:val="center"/>
          </w:tcPr>
          <w:p w14:paraId="575CCB8C" w14:textId="77777777" w:rsidR="000E2053" w:rsidRPr="00D6059A" w:rsidRDefault="000E2053" w:rsidP="00D6059A">
            <w:pPr>
              <w:pStyle w:val="NormalWeb"/>
              <w:widowControl w:val="0"/>
              <w:spacing w:before="0" w:beforeAutospacing="0" w:after="0" w:afterAutospacing="0"/>
              <w:jc w:val="center"/>
              <w:rPr>
                <w:rFonts w:ascii="GHEA Grapalat" w:hAnsi="GHEA Grapalat"/>
                <w:sz w:val="16"/>
                <w:lang w:val="ru-RU"/>
              </w:rPr>
            </w:pPr>
            <w:r w:rsidRPr="00D6059A">
              <w:rPr>
                <w:rFonts w:ascii="GHEA Grapalat" w:hAnsi="GHEA Grapalat"/>
                <w:sz w:val="16"/>
                <w:lang w:val="ru-RU"/>
              </w:rPr>
              <w:t>по графику закупки, утвержденному Договором</w:t>
            </w:r>
          </w:p>
        </w:tc>
        <w:tc>
          <w:tcPr>
            <w:tcW w:w="1134" w:type="dxa"/>
            <w:tcBorders>
              <w:bottom w:val="single" w:sz="4" w:space="0" w:color="auto"/>
            </w:tcBorders>
            <w:shd w:val="clear" w:color="auto" w:fill="auto"/>
            <w:vAlign w:val="center"/>
          </w:tcPr>
          <w:p w14:paraId="1DF9B08C" w14:textId="77777777" w:rsidR="000E2053" w:rsidRPr="00D6059A" w:rsidRDefault="000E2053" w:rsidP="00D6059A">
            <w:pPr>
              <w:pStyle w:val="NormalWeb"/>
              <w:widowControl w:val="0"/>
              <w:spacing w:before="0" w:beforeAutospacing="0" w:after="0" w:afterAutospacing="0"/>
              <w:jc w:val="center"/>
              <w:rPr>
                <w:rFonts w:ascii="GHEA Grapalat" w:hAnsi="GHEA Grapalat"/>
                <w:sz w:val="16"/>
              </w:rPr>
            </w:pPr>
            <w:r w:rsidRPr="00D6059A">
              <w:rPr>
                <w:rFonts w:ascii="GHEA Grapalat" w:hAnsi="GHEA Grapalat"/>
                <w:sz w:val="16"/>
              </w:rPr>
              <w:t>фактический</w:t>
            </w:r>
          </w:p>
        </w:tc>
        <w:tc>
          <w:tcPr>
            <w:tcW w:w="1168" w:type="dxa"/>
            <w:vMerge/>
            <w:tcBorders>
              <w:bottom w:val="single" w:sz="4" w:space="0" w:color="auto"/>
            </w:tcBorders>
            <w:shd w:val="clear" w:color="auto" w:fill="auto"/>
            <w:vAlign w:val="center"/>
          </w:tcPr>
          <w:p w14:paraId="0EF6B9E9" w14:textId="77777777" w:rsidR="000E2053" w:rsidRPr="00D6059A" w:rsidRDefault="000E2053" w:rsidP="00D6059A">
            <w:pPr>
              <w:pStyle w:val="NormalWeb"/>
              <w:widowControl w:val="0"/>
              <w:spacing w:before="0" w:beforeAutospacing="0" w:after="0" w:afterAutospacing="0"/>
              <w:jc w:val="center"/>
              <w:rPr>
                <w:rFonts w:ascii="GHEA Grapalat" w:hAnsi="GHEA Grapalat"/>
                <w:sz w:val="16"/>
              </w:rPr>
            </w:pPr>
          </w:p>
        </w:tc>
        <w:tc>
          <w:tcPr>
            <w:tcW w:w="675" w:type="dxa"/>
            <w:vMerge/>
            <w:tcBorders>
              <w:bottom w:val="single" w:sz="4" w:space="0" w:color="auto"/>
            </w:tcBorders>
            <w:shd w:val="clear" w:color="auto" w:fill="auto"/>
            <w:vAlign w:val="center"/>
          </w:tcPr>
          <w:p w14:paraId="2A46EB53" w14:textId="77777777" w:rsidR="000E2053" w:rsidRPr="00D6059A" w:rsidRDefault="000E2053" w:rsidP="00D6059A">
            <w:pPr>
              <w:pStyle w:val="NormalWeb"/>
              <w:widowControl w:val="0"/>
              <w:spacing w:before="0" w:beforeAutospacing="0" w:after="0" w:afterAutospacing="0"/>
              <w:jc w:val="center"/>
              <w:rPr>
                <w:rFonts w:ascii="GHEA Grapalat" w:hAnsi="GHEA Grapalat"/>
                <w:sz w:val="16"/>
              </w:rPr>
            </w:pPr>
          </w:p>
        </w:tc>
      </w:tr>
      <w:tr w:rsidR="00D6059A" w:rsidRPr="00D6059A" w14:paraId="414D0D4F" w14:textId="77777777" w:rsidTr="006D7900">
        <w:trPr>
          <w:jc w:val="center"/>
        </w:trPr>
        <w:tc>
          <w:tcPr>
            <w:tcW w:w="357" w:type="dxa"/>
            <w:shd w:val="clear" w:color="auto" w:fill="auto"/>
            <w:vAlign w:val="center"/>
          </w:tcPr>
          <w:p w14:paraId="1346CDE7" w14:textId="77777777" w:rsidR="000E2053" w:rsidRPr="00D6059A" w:rsidRDefault="000E2053" w:rsidP="00D6059A">
            <w:pPr>
              <w:pStyle w:val="NormalWeb"/>
              <w:widowControl w:val="0"/>
              <w:spacing w:before="0" w:beforeAutospacing="0" w:after="0" w:afterAutospacing="0"/>
              <w:jc w:val="center"/>
              <w:rPr>
                <w:rFonts w:ascii="GHEA Grapalat" w:hAnsi="GHEA Grapalat"/>
                <w:sz w:val="16"/>
              </w:rPr>
            </w:pPr>
          </w:p>
        </w:tc>
        <w:tc>
          <w:tcPr>
            <w:tcW w:w="1173" w:type="dxa"/>
            <w:shd w:val="clear" w:color="auto" w:fill="auto"/>
            <w:vAlign w:val="center"/>
          </w:tcPr>
          <w:p w14:paraId="1E55C4B4" w14:textId="77777777" w:rsidR="000E2053" w:rsidRPr="00D6059A" w:rsidRDefault="000E2053" w:rsidP="00D6059A">
            <w:pPr>
              <w:pStyle w:val="NormalWeb"/>
              <w:widowControl w:val="0"/>
              <w:spacing w:before="0" w:beforeAutospacing="0" w:after="0" w:afterAutospacing="0"/>
              <w:jc w:val="center"/>
              <w:rPr>
                <w:rFonts w:ascii="GHEA Grapalat" w:hAnsi="GHEA Grapalat"/>
                <w:sz w:val="16"/>
              </w:rPr>
            </w:pPr>
          </w:p>
        </w:tc>
        <w:tc>
          <w:tcPr>
            <w:tcW w:w="1440" w:type="dxa"/>
            <w:shd w:val="clear" w:color="auto" w:fill="auto"/>
            <w:vAlign w:val="center"/>
          </w:tcPr>
          <w:p w14:paraId="5B67E031" w14:textId="77777777" w:rsidR="000E2053" w:rsidRPr="00D6059A" w:rsidRDefault="000E2053" w:rsidP="00D6059A">
            <w:pPr>
              <w:pStyle w:val="NormalWeb"/>
              <w:widowControl w:val="0"/>
              <w:spacing w:before="0" w:beforeAutospacing="0" w:after="0" w:afterAutospacing="0"/>
              <w:jc w:val="center"/>
              <w:rPr>
                <w:rFonts w:ascii="GHEA Grapalat" w:hAnsi="GHEA Grapalat"/>
                <w:sz w:val="16"/>
              </w:rPr>
            </w:pPr>
          </w:p>
        </w:tc>
        <w:tc>
          <w:tcPr>
            <w:tcW w:w="1800" w:type="dxa"/>
            <w:shd w:val="clear" w:color="auto" w:fill="auto"/>
            <w:vAlign w:val="center"/>
          </w:tcPr>
          <w:p w14:paraId="3B10977C" w14:textId="77777777" w:rsidR="000E2053" w:rsidRPr="00D6059A" w:rsidRDefault="000E2053" w:rsidP="00D6059A">
            <w:pPr>
              <w:pStyle w:val="NormalWeb"/>
              <w:widowControl w:val="0"/>
              <w:spacing w:before="0" w:beforeAutospacing="0" w:after="0" w:afterAutospacing="0"/>
              <w:jc w:val="center"/>
              <w:rPr>
                <w:rFonts w:ascii="GHEA Grapalat" w:hAnsi="GHEA Grapalat"/>
                <w:sz w:val="16"/>
              </w:rPr>
            </w:pPr>
          </w:p>
        </w:tc>
        <w:tc>
          <w:tcPr>
            <w:tcW w:w="1116" w:type="dxa"/>
            <w:shd w:val="clear" w:color="auto" w:fill="auto"/>
            <w:vAlign w:val="center"/>
          </w:tcPr>
          <w:p w14:paraId="0690482B" w14:textId="77777777" w:rsidR="000E2053" w:rsidRPr="00D6059A" w:rsidRDefault="000E2053" w:rsidP="00D6059A">
            <w:pPr>
              <w:pStyle w:val="NormalWeb"/>
              <w:widowControl w:val="0"/>
              <w:spacing w:before="0" w:beforeAutospacing="0" w:after="0" w:afterAutospacing="0"/>
              <w:jc w:val="center"/>
              <w:rPr>
                <w:rFonts w:ascii="GHEA Grapalat" w:hAnsi="GHEA Grapalat"/>
                <w:sz w:val="16"/>
              </w:rPr>
            </w:pPr>
          </w:p>
        </w:tc>
        <w:tc>
          <w:tcPr>
            <w:tcW w:w="1842" w:type="dxa"/>
            <w:shd w:val="clear" w:color="auto" w:fill="auto"/>
            <w:vAlign w:val="center"/>
          </w:tcPr>
          <w:p w14:paraId="682D3E1C" w14:textId="77777777" w:rsidR="000E2053" w:rsidRPr="00D6059A" w:rsidRDefault="000E2053" w:rsidP="00D6059A">
            <w:pPr>
              <w:pStyle w:val="NormalWeb"/>
              <w:widowControl w:val="0"/>
              <w:spacing w:before="0" w:beforeAutospacing="0" w:after="0" w:afterAutospacing="0"/>
              <w:jc w:val="center"/>
              <w:rPr>
                <w:rFonts w:ascii="GHEA Grapalat" w:hAnsi="GHEA Grapalat"/>
                <w:sz w:val="16"/>
              </w:rPr>
            </w:pPr>
          </w:p>
        </w:tc>
        <w:tc>
          <w:tcPr>
            <w:tcW w:w="1134" w:type="dxa"/>
            <w:shd w:val="clear" w:color="auto" w:fill="auto"/>
            <w:vAlign w:val="center"/>
          </w:tcPr>
          <w:p w14:paraId="2AB4A39F" w14:textId="77777777" w:rsidR="000E2053" w:rsidRPr="00D6059A" w:rsidRDefault="000E2053" w:rsidP="00D6059A">
            <w:pPr>
              <w:pStyle w:val="NormalWeb"/>
              <w:widowControl w:val="0"/>
              <w:spacing w:before="0" w:beforeAutospacing="0" w:after="0" w:afterAutospacing="0"/>
              <w:jc w:val="center"/>
              <w:rPr>
                <w:rFonts w:ascii="GHEA Grapalat" w:hAnsi="GHEA Grapalat"/>
                <w:sz w:val="16"/>
              </w:rPr>
            </w:pPr>
          </w:p>
        </w:tc>
        <w:tc>
          <w:tcPr>
            <w:tcW w:w="1168" w:type="dxa"/>
            <w:shd w:val="clear" w:color="auto" w:fill="auto"/>
            <w:vAlign w:val="center"/>
          </w:tcPr>
          <w:p w14:paraId="6EF5D05E" w14:textId="77777777" w:rsidR="000E2053" w:rsidRPr="00D6059A" w:rsidRDefault="000E2053" w:rsidP="00D6059A">
            <w:pPr>
              <w:pStyle w:val="NormalWeb"/>
              <w:widowControl w:val="0"/>
              <w:spacing w:before="0" w:beforeAutospacing="0" w:after="0" w:afterAutospacing="0"/>
              <w:jc w:val="center"/>
              <w:rPr>
                <w:rFonts w:ascii="GHEA Grapalat" w:hAnsi="GHEA Grapalat"/>
                <w:sz w:val="16"/>
              </w:rPr>
            </w:pPr>
          </w:p>
        </w:tc>
        <w:tc>
          <w:tcPr>
            <w:tcW w:w="675" w:type="dxa"/>
            <w:shd w:val="clear" w:color="auto" w:fill="auto"/>
            <w:vAlign w:val="center"/>
          </w:tcPr>
          <w:p w14:paraId="67479C88" w14:textId="77777777" w:rsidR="000E2053" w:rsidRPr="00D6059A" w:rsidRDefault="000E2053" w:rsidP="00D6059A">
            <w:pPr>
              <w:pStyle w:val="NormalWeb"/>
              <w:widowControl w:val="0"/>
              <w:spacing w:before="0" w:beforeAutospacing="0" w:after="0" w:afterAutospacing="0"/>
              <w:jc w:val="center"/>
              <w:rPr>
                <w:rFonts w:ascii="GHEA Grapalat" w:hAnsi="GHEA Grapalat"/>
                <w:sz w:val="16"/>
              </w:rPr>
            </w:pPr>
          </w:p>
        </w:tc>
      </w:tr>
      <w:tr w:rsidR="000E2053" w:rsidRPr="00D6059A" w14:paraId="523D3E89" w14:textId="77777777" w:rsidTr="006D7900">
        <w:trPr>
          <w:jc w:val="center"/>
        </w:trPr>
        <w:tc>
          <w:tcPr>
            <w:tcW w:w="357" w:type="dxa"/>
            <w:shd w:val="clear" w:color="auto" w:fill="auto"/>
          </w:tcPr>
          <w:p w14:paraId="44046BDC" w14:textId="77777777" w:rsidR="000E2053" w:rsidRPr="00D6059A" w:rsidRDefault="000E2053" w:rsidP="00D6059A">
            <w:pPr>
              <w:pStyle w:val="NormalWeb"/>
              <w:widowControl w:val="0"/>
              <w:spacing w:before="0" w:beforeAutospacing="0" w:after="0" w:afterAutospacing="0"/>
              <w:jc w:val="center"/>
              <w:rPr>
                <w:rFonts w:ascii="GHEA Grapalat" w:hAnsi="GHEA Grapalat"/>
                <w:sz w:val="16"/>
              </w:rPr>
            </w:pPr>
          </w:p>
        </w:tc>
        <w:tc>
          <w:tcPr>
            <w:tcW w:w="1173" w:type="dxa"/>
            <w:shd w:val="clear" w:color="auto" w:fill="auto"/>
          </w:tcPr>
          <w:p w14:paraId="78AAC0CB" w14:textId="77777777" w:rsidR="000E2053" w:rsidRPr="00D6059A" w:rsidRDefault="000E2053" w:rsidP="00D6059A">
            <w:pPr>
              <w:pStyle w:val="NormalWeb"/>
              <w:widowControl w:val="0"/>
              <w:spacing w:before="0" w:beforeAutospacing="0" w:after="0" w:afterAutospacing="0"/>
              <w:jc w:val="center"/>
              <w:rPr>
                <w:rFonts w:ascii="GHEA Grapalat" w:hAnsi="GHEA Grapalat"/>
                <w:sz w:val="16"/>
              </w:rPr>
            </w:pPr>
          </w:p>
        </w:tc>
        <w:tc>
          <w:tcPr>
            <w:tcW w:w="1440" w:type="dxa"/>
            <w:shd w:val="clear" w:color="auto" w:fill="auto"/>
          </w:tcPr>
          <w:p w14:paraId="49B31ED6" w14:textId="77777777" w:rsidR="000E2053" w:rsidRPr="00D6059A" w:rsidRDefault="000E2053" w:rsidP="00D6059A">
            <w:pPr>
              <w:pStyle w:val="NormalWeb"/>
              <w:widowControl w:val="0"/>
              <w:spacing w:before="0" w:beforeAutospacing="0" w:after="0" w:afterAutospacing="0"/>
              <w:jc w:val="center"/>
              <w:rPr>
                <w:rFonts w:ascii="GHEA Grapalat" w:hAnsi="GHEA Grapalat"/>
                <w:sz w:val="16"/>
              </w:rPr>
            </w:pPr>
          </w:p>
        </w:tc>
        <w:tc>
          <w:tcPr>
            <w:tcW w:w="1800" w:type="dxa"/>
            <w:shd w:val="clear" w:color="auto" w:fill="auto"/>
          </w:tcPr>
          <w:p w14:paraId="77B2D194" w14:textId="77777777" w:rsidR="000E2053" w:rsidRPr="00D6059A" w:rsidRDefault="000E2053" w:rsidP="00D6059A">
            <w:pPr>
              <w:pStyle w:val="NormalWeb"/>
              <w:widowControl w:val="0"/>
              <w:spacing w:before="0" w:beforeAutospacing="0" w:after="0" w:afterAutospacing="0"/>
              <w:jc w:val="center"/>
              <w:rPr>
                <w:rFonts w:ascii="GHEA Grapalat" w:hAnsi="GHEA Grapalat"/>
                <w:sz w:val="16"/>
              </w:rPr>
            </w:pPr>
          </w:p>
        </w:tc>
        <w:tc>
          <w:tcPr>
            <w:tcW w:w="1116" w:type="dxa"/>
            <w:shd w:val="clear" w:color="auto" w:fill="auto"/>
          </w:tcPr>
          <w:p w14:paraId="221F12CE" w14:textId="77777777" w:rsidR="000E2053" w:rsidRPr="00D6059A" w:rsidRDefault="000E2053" w:rsidP="00D6059A">
            <w:pPr>
              <w:pStyle w:val="NormalWeb"/>
              <w:widowControl w:val="0"/>
              <w:spacing w:before="0" w:beforeAutospacing="0" w:after="0" w:afterAutospacing="0"/>
              <w:jc w:val="center"/>
              <w:rPr>
                <w:rFonts w:ascii="GHEA Grapalat" w:hAnsi="GHEA Grapalat"/>
                <w:sz w:val="16"/>
              </w:rPr>
            </w:pPr>
          </w:p>
        </w:tc>
        <w:tc>
          <w:tcPr>
            <w:tcW w:w="1842" w:type="dxa"/>
            <w:shd w:val="clear" w:color="auto" w:fill="auto"/>
          </w:tcPr>
          <w:p w14:paraId="1D211C04" w14:textId="77777777" w:rsidR="000E2053" w:rsidRPr="00D6059A" w:rsidRDefault="000E2053" w:rsidP="00D6059A">
            <w:pPr>
              <w:pStyle w:val="NormalWeb"/>
              <w:widowControl w:val="0"/>
              <w:spacing w:before="0" w:beforeAutospacing="0" w:after="0" w:afterAutospacing="0"/>
              <w:jc w:val="center"/>
              <w:rPr>
                <w:rFonts w:ascii="GHEA Grapalat" w:hAnsi="GHEA Grapalat"/>
                <w:sz w:val="16"/>
              </w:rPr>
            </w:pPr>
          </w:p>
        </w:tc>
        <w:tc>
          <w:tcPr>
            <w:tcW w:w="1134" w:type="dxa"/>
            <w:shd w:val="clear" w:color="auto" w:fill="auto"/>
          </w:tcPr>
          <w:p w14:paraId="1A3C7B41" w14:textId="77777777" w:rsidR="000E2053" w:rsidRPr="00D6059A" w:rsidRDefault="000E2053" w:rsidP="00D6059A">
            <w:pPr>
              <w:pStyle w:val="NormalWeb"/>
              <w:widowControl w:val="0"/>
              <w:spacing w:before="0" w:beforeAutospacing="0" w:after="0" w:afterAutospacing="0"/>
              <w:jc w:val="center"/>
              <w:rPr>
                <w:rFonts w:ascii="GHEA Grapalat" w:hAnsi="GHEA Grapalat"/>
                <w:sz w:val="16"/>
              </w:rPr>
            </w:pPr>
          </w:p>
        </w:tc>
        <w:tc>
          <w:tcPr>
            <w:tcW w:w="1168" w:type="dxa"/>
            <w:shd w:val="clear" w:color="auto" w:fill="auto"/>
          </w:tcPr>
          <w:p w14:paraId="1D513020" w14:textId="77777777" w:rsidR="000E2053" w:rsidRPr="00D6059A" w:rsidRDefault="000E2053" w:rsidP="00D6059A">
            <w:pPr>
              <w:pStyle w:val="NormalWeb"/>
              <w:widowControl w:val="0"/>
              <w:spacing w:before="0" w:beforeAutospacing="0" w:after="0" w:afterAutospacing="0"/>
              <w:jc w:val="center"/>
              <w:rPr>
                <w:rFonts w:ascii="GHEA Grapalat" w:hAnsi="GHEA Grapalat"/>
                <w:sz w:val="16"/>
              </w:rPr>
            </w:pPr>
          </w:p>
        </w:tc>
        <w:tc>
          <w:tcPr>
            <w:tcW w:w="675" w:type="dxa"/>
            <w:shd w:val="clear" w:color="auto" w:fill="auto"/>
          </w:tcPr>
          <w:p w14:paraId="4EB0085A" w14:textId="77777777" w:rsidR="000E2053" w:rsidRPr="00D6059A" w:rsidRDefault="000E2053" w:rsidP="00D6059A">
            <w:pPr>
              <w:pStyle w:val="NormalWeb"/>
              <w:widowControl w:val="0"/>
              <w:spacing w:before="0" w:beforeAutospacing="0" w:after="0" w:afterAutospacing="0"/>
              <w:jc w:val="center"/>
              <w:rPr>
                <w:rFonts w:ascii="GHEA Grapalat" w:hAnsi="GHEA Grapalat"/>
                <w:sz w:val="16"/>
              </w:rPr>
            </w:pPr>
          </w:p>
        </w:tc>
      </w:tr>
    </w:tbl>
    <w:p w14:paraId="1294DF72" w14:textId="77777777" w:rsidR="000E2053" w:rsidRPr="00D6059A" w:rsidRDefault="000E2053" w:rsidP="00D6059A">
      <w:pPr>
        <w:widowControl w:val="0"/>
        <w:spacing w:after="0" w:line="360" w:lineRule="auto"/>
        <w:ind w:firstLine="375"/>
        <w:jc w:val="both"/>
        <w:rPr>
          <w:rFonts w:ascii="GHEA Grapalat" w:hAnsi="GHEA Grapalat" w:cs="Arial"/>
          <w:iCs/>
          <w:sz w:val="20"/>
        </w:rPr>
      </w:pPr>
    </w:p>
    <w:p w14:paraId="744CCB70" w14:textId="77777777" w:rsidR="000E2053" w:rsidRPr="00D6059A" w:rsidRDefault="000E2053" w:rsidP="00D6059A">
      <w:pPr>
        <w:widowControl w:val="0"/>
        <w:spacing w:after="0" w:line="360" w:lineRule="auto"/>
        <w:ind w:firstLine="567"/>
        <w:jc w:val="both"/>
        <w:rPr>
          <w:rFonts w:ascii="GHEA Grapalat" w:hAnsi="GHEA Grapalat"/>
          <w:iCs/>
          <w:snapToGrid w:val="0"/>
          <w:sz w:val="20"/>
          <w:lang w:val="ru-RU"/>
        </w:rPr>
      </w:pPr>
      <w:r w:rsidRPr="00D6059A">
        <w:rPr>
          <w:rFonts w:ascii="GHEA Grapalat" w:hAnsi="GHEA Grapalat"/>
          <w:sz w:val="20"/>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0E1857" w:rsidRPr="00D6059A" w14:paraId="441975D6" w14:textId="77777777" w:rsidTr="006D7900">
        <w:trPr>
          <w:trHeight w:val="266"/>
          <w:tblCellSpacing w:w="7" w:type="dxa"/>
          <w:jc w:val="center"/>
        </w:trPr>
        <w:tc>
          <w:tcPr>
            <w:tcW w:w="0" w:type="auto"/>
            <w:vAlign w:val="center"/>
          </w:tcPr>
          <w:p w14:paraId="41257C47" w14:textId="77777777" w:rsidR="000E2053" w:rsidRPr="00D6059A" w:rsidRDefault="000E2053" w:rsidP="00D6059A">
            <w:pPr>
              <w:widowControl w:val="0"/>
              <w:spacing w:after="0"/>
              <w:jc w:val="center"/>
              <w:rPr>
                <w:rFonts w:ascii="GHEA Grapalat" w:hAnsi="GHEA Grapalat"/>
                <w:iCs/>
                <w:sz w:val="20"/>
              </w:rPr>
            </w:pPr>
            <w:r w:rsidRPr="00D6059A">
              <w:rPr>
                <w:rFonts w:ascii="GHEA Grapalat" w:hAnsi="GHEA Grapalat"/>
                <w:sz w:val="20"/>
              </w:rPr>
              <w:t xml:space="preserve">Услугу сдал </w:t>
            </w:r>
          </w:p>
        </w:tc>
        <w:tc>
          <w:tcPr>
            <w:tcW w:w="0" w:type="auto"/>
            <w:vAlign w:val="center"/>
          </w:tcPr>
          <w:p w14:paraId="561D7B8B" w14:textId="77777777" w:rsidR="000E2053" w:rsidRPr="00D6059A" w:rsidRDefault="000E2053" w:rsidP="00D6059A">
            <w:pPr>
              <w:widowControl w:val="0"/>
              <w:spacing w:after="0"/>
              <w:jc w:val="center"/>
              <w:rPr>
                <w:rFonts w:ascii="GHEA Grapalat" w:hAnsi="GHEA Grapalat"/>
                <w:iCs/>
                <w:sz w:val="20"/>
              </w:rPr>
            </w:pPr>
            <w:r w:rsidRPr="00D6059A">
              <w:rPr>
                <w:rFonts w:ascii="GHEA Grapalat" w:hAnsi="GHEA Grapalat"/>
                <w:sz w:val="20"/>
              </w:rPr>
              <w:t>Услугу принял</w:t>
            </w:r>
          </w:p>
        </w:tc>
      </w:tr>
      <w:tr w:rsidR="000E1857" w:rsidRPr="00D6059A" w14:paraId="4A75FC07" w14:textId="77777777" w:rsidTr="006D7900">
        <w:trPr>
          <w:trHeight w:val="473"/>
          <w:tblCellSpacing w:w="7" w:type="dxa"/>
          <w:jc w:val="center"/>
        </w:trPr>
        <w:tc>
          <w:tcPr>
            <w:tcW w:w="0" w:type="auto"/>
            <w:vAlign w:val="center"/>
          </w:tcPr>
          <w:p w14:paraId="1FCA73A0" w14:textId="77777777" w:rsidR="000E2053" w:rsidRPr="00D6059A" w:rsidRDefault="000E2053" w:rsidP="00D6059A">
            <w:pPr>
              <w:widowControl w:val="0"/>
              <w:spacing w:after="0"/>
              <w:jc w:val="center"/>
              <w:rPr>
                <w:rFonts w:ascii="GHEA Grapalat" w:hAnsi="GHEA Grapalat"/>
                <w:iCs/>
                <w:sz w:val="20"/>
              </w:rPr>
            </w:pPr>
            <w:r w:rsidRPr="00D6059A">
              <w:rPr>
                <w:rFonts w:ascii="GHEA Grapalat" w:hAnsi="GHEA Grapalat"/>
                <w:sz w:val="20"/>
              </w:rPr>
              <w:t xml:space="preserve">___________________________ </w:t>
            </w:r>
          </w:p>
          <w:p w14:paraId="34C295A5" w14:textId="77777777" w:rsidR="000E2053" w:rsidRPr="00D6059A" w:rsidRDefault="000E2053" w:rsidP="00D6059A">
            <w:pPr>
              <w:widowControl w:val="0"/>
              <w:spacing w:after="0"/>
              <w:jc w:val="center"/>
              <w:rPr>
                <w:rFonts w:ascii="GHEA Grapalat" w:hAnsi="GHEA Grapalat"/>
                <w:iCs/>
                <w:sz w:val="20"/>
                <w:vertAlign w:val="superscript"/>
              </w:rPr>
            </w:pPr>
            <w:r w:rsidRPr="00D6059A">
              <w:rPr>
                <w:rFonts w:ascii="GHEA Grapalat" w:hAnsi="GHEA Grapalat"/>
                <w:sz w:val="20"/>
                <w:vertAlign w:val="superscript"/>
              </w:rPr>
              <w:t xml:space="preserve">подпись </w:t>
            </w:r>
          </w:p>
        </w:tc>
        <w:tc>
          <w:tcPr>
            <w:tcW w:w="0" w:type="auto"/>
            <w:vAlign w:val="center"/>
          </w:tcPr>
          <w:p w14:paraId="27F3B096" w14:textId="77777777" w:rsidR="000E2053" w:rsidRPr="00D6059A" w:rsidRDefault="000E2053" w:rsidP="00D6059A">
            <w:pPr>
              <w:widowControl w:val="0"/>
              <w:spacing w:after="0"/>
              <w:jc w:val="center"/>
              <w:rPr>
                <w:rFonts w:ascii="GHEA Grapalat" w:hAnsi="GHEA Grapalat"/>
                <w:iCs/>
                <w:sz w:val="20"/>
              </w:rPr>
            </w:pPr>
            <w:r w:rsidRPr="00D6059A">
              <w:rPr>
                <w:rFonts w:ascii="GHEA Grapalat" w:hAnsi="GHEA Grapalat"/>
                <w:sz w:val="20"/>
              </w:rPr>
              <w:t>___________________________</w:t>
            </w:r>
          </w:p>
          <w:p w14:paraId="4ACA3592" w14:textId="77777777" w:rsidR="000E2053" w:rsidRPr="00D6059A" w:rsidRDefault="000E2053" w:rsidP="00D6059A">
            <w:pPr>
              <w:widowControl w:val="0"/>
              <w:spacing w:after="0"/>
              <w:jc w:val="center"/>
              <w:rPr>
                <w:rFonts w:ascii="GHEA Grapalat" w:hAnsi="GHEA Grapalat"/>
                <w:iCs/>
                <w:sz w:val="20"/>
                <w:vertAlign w:val="superscript"/>
              </w:rPr>
            </w:pPr>
            <w:r w:rsidRPr="00D6059A">
              <w:rPr>
                <w:rFonts w:ascii="GHEA Grapalat" w:hAnsi="GHEA Grapalat"/>
                <w:sz w:val="20"/>
                <w:vertAlign w:val="superscript"/>
              </w:rPr>
              <w:t xml:space="preserve">подпись </w:t>
            </w:r>
          </w:p>
        </w:tc>
      </w:tr>
      <w:tr w:rsidR="000E1857" w:rsidRPr="00D6059A" w14:paraId="5649E61E" w14:textId="77777777" w:rsidTr="006D7900">
        <w:trPr>
          <w:trHeight w:val="503"/>
          <w:tblCellSpacing w:w="7" w:type="dxa"/>
          <w:jc w:val="center"/>
        </w:trPr>
        <w:tc>
          <w:tcPr>
            <w:tcW w:w="0" w:type="auto"/>
            <w:vAlign w:val="center"/>
          </w:tcPr>
          <w:p w14:paraId="2B527827" w14:textId="77777777" w:rsidR="000E2053" w:rsidRPr="00D6059A" w:rsidRDefault="000E2053" w:rsidP="00D6059A">
            <w:pPr>
              <w:widowControl w:val="0"/>
              <w:spacing w:after="0"/>
              <w:jc w:val="center"/>
              <w:rPr>
                <w:rFonts w:ascii="GHEA Grapalat" w:hAnsi="GHEA Grapalat"/>
                <w:iCs/>
                <w:sz w:val="20"/>
              </w:rPr>
            </w:pPr>
            <w:r w:rsidRPr="00D6059A">
              <w:rPr>
                <w:rFonts w:ascii="GHEA Grapalat" w:hAnsi="GHEA Grapalat"/>
                <w:sz w:val="20"/>
              </w:rPr>
              <w:t xml:space="preserve">___________________________ </w:t>
            </w:r>
          </w:p>
          <w:p w14:paraId="15D84151" w14:textId="77777777" w:rsidR="000E2053" w:rsidRPr="00D6059A" w:rsidRDefault="000E2053" w:rsidP="00D6059A">
            <w:pPr>
              <w:widowControl w:val="0"/>
              <w:spacing w:after="0"/>
              <w:jc w:val="center"/>
              <w:rPr>
                <w:rFonts w:ascii="GHEA Grapalat" w:hAnsi="GHEA Grapalat"/>
                <w:iCs/>
                <w:sz w:val="20"/>
                <w:vertAlign w:val="superscript"/>
              </w:rPr>
            </w:pPr>
            <w:r w:rsidRPr="00D6059A">
              <w:rPr>
                <w:rFonts w:ascii="GHEA Grapalat" w:hAnsi="GHEA Grapalat"/>
                <w:sz w:val="20"/>
                <w:vertAlign w:val="superscript"/>
              </w:rPr>
              <w:t>фамилия, имя</w:t>
            </w:r>
          </w:p>
        </w:tc>
        <w:tc>
          <w:tcPr>
            <w:tcW w:w="0" w:type="auto"/>
            <w:vAlign w:val="center"/>
          </w:tcPr>
          <w:p w14:paraId="244E8F67" w14:textId="77777777" w:rsidR="000E2053" w:rsidRPr="00D6059A" w:rsidRDefault="000E2053" w:rsidP="00D6059A">
            <w:pPr>
              <w:widowControl w:val="0"/>
              <w:spacing w:after="0"/>
              <w:jc w:val="center"/>
              <w:rPr>
                <w:rFonts w:ascii="GHEA Grapalat" w:hAnsi="GHEA Grapalat"/>
                <w:iCs/>
                <w:sz w:val="20"/>
              </w:rPr>
            </w:pPr>
            <w:r w:rsidRPr="00D6059A">
              <w:rPr>
                <w:rFonts w:ascii="GHEA Grapalat" w:hAnsi="GHEA Grapalat"/>
                <w:sz w:val="20"/>
              </w:rPr>
              <w:t>___________________________</w:t>
            </w:r>
          </w:p>
          <w:p w14:paraId="74E02720" w14:textId="77777777" w:rsidR="000E2053" w:rsidRPr="00D6059A" w:rsidRDefault="000E2053" w:rsidP="00D6059A">
            <w:pPr>
              <w:widowControl w:val="0"/>
              <w:spacing w:after="0"/>
              <w:jc w:val="center"/>
              <w:rPr>
                <w:rFonts w:ascii="GHEA Grapalat" w:hAnsi="GHEA Grapalat"/>
                <w:iCs/>
                <w:sz w:val="20"/>
                <w:vertAlign w:val="superscript"/>
              </w:rPr>
            </w:pPr>
            <w:r w:rsidRPr="00D6059A">
              <w:rPr>
                <w:rFonts w:ascii="GHEA Grapalat" w:hAnsi="GHEA Grapalat"/>
                <w:sz w:val="20"/>
                <w:vertAlign w:val="superscript"/>
              </w:rPr>
              <w:t>фамилия, имя</w:t>
            </w:r>
          </w:p>
        </w:tc>
      </w:tr>
      <w:tr w:rsidR="000E2053" w:rsidRPr="00D6059A" w14:paraId="4FB6D0AC" w14:textId="77777777" w:rsidTr="006D7900">
        <w:trPr>
          <w:trHeight w:val="281"/>
          <w:tblCellSpacing w:w="7" w:type="dxa"/>
          <w:jc w:val="center"/>
        </w:trPr>
        <w:tc>
          <w:tcPr>
            <w:tcW w:w="0" w:type="auto"/>
            <w:vAlign w:val="center"/>
          </w:tcPr>
          <w:p w14:paraId="6C0DF186" w14:textId="77777777" w:rsidR="000E2053" w:rsidRPr="00D6059A" w:rsidRDefault="000E2053" w:rsidP="00D6059A">
            <w:pPr>
              <w:widowControl w:val="0"/>
              <w:spacing w:after="0"/>
              <w:jc w:val="center"/>
              <w:rPr>
                <w:rFonts w:ascii="GHEA Grapalat" w:hAnsi="GHEA Grapalat"/>
                <w:iCs/>
                <w:sz w:val="20"/>
              </w:rPr>
            </w:pPr>
            <w:r w:rsidRPr="00D6059A">
              <w:rPr>
                <w:rFonts w:ascii="GHEA Grapalat" w:hAnsi="GHEA Grapalat"/>
                <w:sz w:val="20"/>
              </w:rPr>
              <w:t>М. П.</w:t>
            </w:r>
          </w:p>
        </w:tc>
        <w:tc>
          <w:tcPr>
            <w:tcW w:w="0" w:type="auto"/>
            <w:vAlign w:val="center"/>
          </w:tcPr>
          <w:p w14:paraId="6DF79FB5" w14:textId="77777777" w:rsidR="000E2053" w:rsidRPr="00D6059A" w:rsidRDefault="000E2053" w:rsidP="00D6059A">
            <w:pPr>
              <w:widowControl w:val="0"/>
              <w:spacing w:after="0"/>
              <w:jc w:val="center"/>
              <w:rPr>
                <w:rFonts w:ascii="GHEA Grapalat" w:hAnsi="GHEA Grapalat"/>
                <w:iCs/>
                <w:sz w:val="20"/>
              </w:rPr>
            </w:pPr>
            <w:r w:rsidRPr="00D6059A">
              <w:rPr>
                <w:rFonts w:ascii="GHEA Grapalat" w:hAnsi="GHEA Grapalat"/>
                <w:sz w:val="20"/>
              </w:rPr>
              <w:t>М. П.</w:t>
            </w:r>
          </w:p>
        </w:tc>
      </w:tr>
    </w:tbl>
    <w:p w14:paraId="3370424F" w14:textId="77777777" w:rsidR="000E2053" w:rsidRPr="00D6059A" w:rsidRDefault="000E2053" w:rsidP="00D6059A">
      <w:pPr>
        <w:widowControl w:val="0"/>
        <w:autoSpaceDE w:val="0"/>
        <w:autoSpaceDN w:val="0"/>
        <w:adjustRightInd w:val="0"/>
        <w:spacing w:after="0" w:line="360" w:lineRule="auto"/>
        <w:jc w:val="right"/>
        <w:rPr>
          <w:rFonts w:ascii="GHEA Grapalat" w:hAnsi="GHEA Grapalat" w:cs="TimesArmenianPSMT"/>
          <w:sz w:val="20"/>
        </w:rPr>
      </w:pPr>
    </w:p>
    <w:p w14:paraId="74AC92C8" w14:textId="77777777" w:rsidR="000E2053" w:rsidRPr="00D6059A" w:rsidRDefault="000E2053" w:rsidP="00D6059A">
      <w:pPr>
        <w:spacing w:after="0"/>
        <w:rPr>
          <w:rFonts w:ascii="GHEA Grapalat" w:hAnsi="GHEA Grapalat"/>
          <w:sz w:val="20"/>
        </w:rPr>
      </w:pPr>
    </w:p>
    <w:p w14:paraId="1B880ACE" w14:textId="77777777" w:rsidR="000E2053" w:rsidRPr="00D6059A" w:rsidRDefault="000E2053" w:rsidP="00D6059A">
      <w:pPr>
        <w:widowControl w:val="0"/>
        <w:autoSpaceDE w:val="0"/>
        <w:autoSpaceDN w:val="0"/>
        <w:adjustRightInd w:val="0"/>
        <w:spacing w:after="0" w:line="360" w:lineRule="auto"/>
        <w:jc w:val="right"/>
        <w:rPr>
          <w:rFonts w:ascii="GHEA Grapalat" w:hAnsi="GHEA Grapalat"/>
          <w:i/>
          <w:sz w:val="20"/>
        </w:rPr>
      </w:pPr>
    </w:p>
    <w:p w14:paraId="4D1335F6" w14:textId="77777777" w:rsidR="000E2053" w:rsidRPr="00D6059A" w:rsidRDefault="000E2053" w:rsidP="00D6059A">
      <w:pPr>
        <w:widowControl w:val="0"/>
        <w:autoSpaceDE w:val="0"/>
        <w:autoSpaceDN w:val="0"/>
        <w:adjustRightInd w:val="0"/>
        <w:spacing w:after="0" w:line="360" w:lineRule="auto"/>
        <w:jc w:val="right"/>
        <w:rPr>
          <w:rFonts w:ascii="GHEA Grapalat" w:hAnsi="GHEA Grapalat"/>
          <w:i/>
          <w:sz w:val="20"/>
        </w:rPr>
      </w:pPr>
    </w:p>
    <w:p w14:paraId="0AFDF7EB" w14:textId="77777777" w:rsidR="003F6C35" w:rsidRPr="00D6059A" w:rsidRDefault="003F6C35" w:rsidP="00D6059A">
      <w:pPr>
        <w:spacing w:after="0" w:line="240" w:lineRule="auto"/>
        <w:rPr>
          <w:rFonts w:ascii="GHEA Grapalat" w:hAnsi="GHEA Grapalat"/>
          <w:i/>
          <w:sz w:val="20"/>
        </w:rPr>
      </w:pPr>
      <w:r w:rsidRPr="00D6059A">
        <w:rPr>
          <w:rFonts w:ascii="GHEA Grapalat" w:hAnsi="GHEA Grapalat"/>
          <w:i/>
          <w:sz w:val="20"/>
        </w:rPr>
        <w:br w:type="page"/>
      </w:r>
    </w:p>
    <w:p w14:paraId="7509EFE3" w14:textId="23C300AF" w:rsidR="000E2053" w:rsidRPr="00D6059A" w:rsidRDefault="000E2053" w:rsidP="00D6059A">
      <w:pPr>
        <w:widowControl w:val="0"/>
        <w:autoSpaceDE w:val="0"/>
        <w:autoSpaceDN w:val="0"/>
        <w:adjustRightInd w:val="0"/>
        <w:spacing w:after="0" w:line="360" w:lineRule="auto"/>
        <w:jc w:val="right"/>
        <w:rPr>
          <w:rFonts w:ascii="GHEA Grapalat" w:hAnsi="GHEA Grapalat" w:cs="TimesArmenianPSMT"/>
          <w:i/>
          <w:sz w:val="20"/>
        </w:rPr>
      </w:pPr>
      <w:r w:rsidRPr="00D6059A">
        <w:rPr>
          <w:rFonts w:ascii="GHEA Grapalat" w:hAnsi="GHEA Grapalat"/>
          <w:i/>
          <w:sz w:val="20"/>
        </w:rPr>
        <w:lastRenderedPageBreak/>
        <w:t>Приложение № 3.1</w:t>
      </w:r>
    </w:p>
    <w:p w14:paraId="1944C949" w14:textId="3B8797E4" w:rsidR="000E2053" w:rsidRPr="00D6059A" w:rsidRDefault="000E2053" w:rsidP="00D6059A">
      <w:pPr>
        <w:widowControl w:val="0"/>
        <w:autoSpaceDE w:val="0"/>
        <w:autoSpaceDN w:val="0"/>
        <w:adjustRightInd w:val="0"/>
        <w:spacing w:after="0" w:line="360" w:lineRule="auto"/>
        <w:jc w:val="right"/>
        <w:rPr>
          <w:rFonts w:ascii="GHEA Grapalat" w:hAnsi="GHEA Grapalat" w:cs="TimesArmenianPSMT"/>
          <w:i/>
          <w:sz w:val="20"/>
          <w:lang w:val="ru-RU"/>
        </w:rPr>
      </w:pPr>
      <w:r w:rsidRPr="00D6059A">
        <w:rPr>
          <w:rFonts w:ascii="GHEA Grapalat" w:hAnsi="GHEA Grapalat"/>
          <w:i/>
          <w:sz w:val="20"/>
          <w:lang w:val="ru-RU"/>
        </w:rPr>
        <w:t xml:space="preserve">к Договору под кодом </w:t>
      </w:r>
      <w:r w:rsidR="00135B75" w:rsidRPr="00D6059A">
        <w:rPr>
          <w:rFonts w:ascii="GHEA Grapalat" w:hAnsi="GHEA Grapalat"/>
          <w:b/>
          <w:i/>
          <w:sz w:val="20"/>
          <w:lang w:val="hy-AM"/>
        </w:rPr>
        <w:t>ՓՍՍ-ԳՀԾՁԲ-2021/13</w:t>
      </w:r>
      <w:r w:rsidRPr="00D6059A">
        <w:rPr>
          <w:rFonts w:ascii="GHEA Grapalat" w:hAnsi="GHEA Grapalat" w:cs="TimesArmenianPSMT"/>
          <w:i/>
          <w:sz w:val="20"/>
          <w:lang w:val="ru-RU"/>
        </w:rPr>
        <w:br/>
      </w:r>
      <w:r w:rsidRPr="00D6059A">
        <w:rPr>
          <w:rFonts w:ascii="GHEA Grapalat" w:hAnsi="GHEA Grapalat"/>
          <w:i/>
          <w:sz w:val="20"/>
          <w:lang w:val="ru-RU"/>
        </w:rPr>
        <w:t xml:space="preserve"> заключенному "</w:t>
      </w:r>
      <w:r w:rsidRPr="00D6059A">
        <w:rPr>
          <w:rFonts w:ascii="GHEA Grapalat" w:hAnsi="GHEA Grapalat"/>
          <w:i/>
          <w:sz w:val="20"/>
          <w:lang w:val="ru-RU"/>
        </w:rPr>
        <w:tab/>
        <w:t>"</w:t>
      </w:r>
      <w:r w:rsidRPr="00D6059A">
        <w:rPr>
          <w:rFonts w:ascii="GHEA Grapalat" w:hAnsi="GHEA Grapalat"/>
          <w:i/>
          <w:sz w:val="20"/>
          <w:lang w:val="ru-RU"/>
        </w:rPr>
        <w:tab/>
        <w:t>20.</w:t>
      </w:r>
      <w:r w:rsidRPr="00D6059A">
        <w:rPr>
          <w:rFonts w:ascii="GHEA Grapalat" w:hAnsi="GHEA Grapalat"/>
          <w:i/>
          <w:sz w:val="20"/>
          <w:lang w:val="ru-RU"/>
        </w:rPr>
        <w:tab/>
        <w:t>г.</w:t>
      </w:r>
    </w:p>
    <w:p w14:paraId="7EEAA5B2" w14:textId="77777777" w:rsidR="000E2053" w:rsidRPr="00D6059A" w:rsidRDefault="000E2053" w:rsidP="00D6059A">
      <w:pPr>
        <w:widowControl w:val="0"/>
        <w:tabs>
          <w:tab w:val="left" w:pos="2250"/>
        </w:tabs>
        <w:spacing w:after="0" w:line="360" w:lineRule="auto"/>
        <w:jc w:val="center"/>
        <w:rPr>
          <w:rFonts w:ascii="GHEA Grapalat" w:hAnsi="GHEA Grapalat" w:cs="Sylfaen"/>
          <w:bCs/>
          <w:sz w:val="20"/>
          <w:lang w:val="ru-RU"/>
        </w:rPr>
      </w:pPr>
      <w:r w:rsidRPr="00D6059A">
        <w:rPr>
          <w:rFonts w:ascii="GHEA Grapalat" w:hAnsi="GHEA Grapalat"/>
          <w:sz w:val="20"/>
          <w:lang w:val="ru-RU"/>
        </w:rPr>
        <w:t>АКТ № ________</w:t>
      </w:r>
    </w:p>
    <w:p w14:paraId="0AE39601" w14:textId="77777777" w:rsidR="000E2053" w:rsidRPr="00D6059A" w:rsidRDefault="000E2053" w:rsidP="00D6059A">
      <w:pPr>
        <w:widowControl w:val="0"/>
        <w:tabs>
          <w:tab w:val="left" w:pos="360"/>
          <w:tab w:val="left" w:pos="540"/>
          <w:tab w:val="left" w:pos="2250"/>
        </w:tabs>
        <w:spacing w:after="0" w:line="360" w:lineRule="auto"/>
        <w:jc w:val="center"/>
        <w:rPr>
          <w:rFonts w:ascii="GHEA Grapalat" w:hAnsi="GHEA Grapalat"/>
          <w:sz w:val="20"/>
          <w:lang w:val="ru-RU"/>
        </w:rPr>
      </w:pPr>
      <w:r w:rsidRPr="00D6059A">
        <w:rPr>
          <w:rFonts w:ascii="GHEA Grapalat" w:hAnsi="GHEA Grapalat"/>
          <w:sz w:val="20"/>
          <w:lang w:val="ru-RU"/>
        </w:rPr>
        <w:t>относительно фиксирования факта сдачи Заказчику результата договора</w:t>
      </w:r>
    </w:p>
    <w:p w14:paraId="57FE4D0C" w14:textId="77777777" w:rsidR="000E2053" w:rsidRPr="00D6059A" w:rsidRDefault="000E2053" w:rsidP="00D6059A">
      <w:pPr>
        <w:widowControl w:val="0"/>
        <w:spacing w:after="0"/>
        <w:ind w:firstLine="567"/>
        <w:jc w:val="both"/>
        <w:rPr>
          <w:rFonts w:ascii="GHEA Grapalat" w:hAnsi="GHEA Grapalat"/>
          <w:sz w:val="20"/>
          <w:lang w:val="ru-RU"/>
        </w:rPr>
      </w:pPr>
      <w:r w:rsidRPr="00D6059A">
        <w:rPr>
          <w:rFonts w:ascii="GHEA Grapalat" w:hAnsi="GHEA Grapalat"/>
          <w:sz w:val="20"/>
          <w:lang w:val="ru-RU"/>
        </w:rPr>
        <w:t>Настоящим фиксируется, что в рамках договора закупки № ______________,</w:t>
      </w:r>
    </w:p>
    <w:p w14:paraId="51DEB766" w14:textId="77777777" w:rsidR="000E2053" w:rsidRPr="00D6059A" w:rsidRDefault="000E2053" w:rsidP="00D6059A">
      <w:pPr>
        <w:widowControl w:val="0"/>
        <w:spacing w:after="0"/>
        <w:ind w:left="7371" w:hanging="141"/>
        <w:jc w:val="both"/>
        <w:rPr>
          <w:rFonts w:ascii="GHEA Grapalat" w:hAnsi="GHEA Grapalat"/>
          <w:sz w:val="12"/>
          <w:lang w:val="ru-RU"/>
        </w:rPr>
      </w:pPr>
      <w:r w:rsidRPr="00D6059A">
        <w:rPr>
          <w:rFonts w:ascii="GHEA Grapalat" w:hAnsi="GHEA Grapalat"/>
          <w:sz w:val="12"/>
          <w:lang w:val="ru-RU"/>
        </w:rPr>
        <w:t>номер договора</w:t>
      </w:r>
    </w:p>
    <w:p w14:paraId="682EAF6D" w14:textId="77777777" w:rsidR="000E2053" w:rsidRPr="00D6059A" w:rsidRDefault="000E2053" w:rsidP="00D6059A">
      <w:pPr>
        <w:widowControl w:val="0"/>
        <w:tabs>
          <w:tab w:val="left" w:pos="4480"/>
        </w:tabs>
        <w:spacing w:after="0"/>
        <w:jc w:val="both"/>
        <w:rPr>
          <w:rFonts w:ascii="GHEA Grapalat" w:hAnsi="GHEA Grapalat" w:cs="Sylfaen"/>
          <w:sz w:val="20"/>
          <w:lang w:val="ru-RU"/>
        </w:rPr>
      </w:pPr>
      <w:r w:rsidRPr="00D6059A">
        <w:rPr>
          <w:rFonts w:ascii="GHEA Grapalat" w:hAnsi="GHEA Grapalat"/>
          <w:sz w:val="20"/>
          <w:lang w:val="ru-RU"/>
        </w:rPr>
        <w:t>заключенного __________________ 20</w:t>
      </w:r>
      <w:r w:rsidRPr="00D6059A">
        <w:rPr>
          <w:rFonts w:ascii="GHEA Grapalat" w:hAnsi="GHEA Grapalat"/>
          <w:sz w:val="20"/>
          <w:lang w:val="ru-RU"/>
        </w:rPr>
        <w:tab/>
        <w:t>г. между _____________________________</w:t>
      </w:r>
    </w:p>
    <w:p w14:paraId="620CCD99" w14:textId="77777777" w:rsidR="000E2053" w:rsidRPr="00D6059A" w:rsidRDefault="000E2053" w:rsidP="00D6059A">
      <w:pPr>
        <w:widowControl w:val="0"/>
        <w:tabs>
          <w:tab w:val="left" w:pos="6379"/>
        </w:tabs>
        <w:spacing w:after="0"/>
        <w:ind w:left="1701" w:right="-360"/>
        <w:jc w:val="both"/>
        <w:rPr>
          <w:rFonts w:ascii="GHEA Grapalat" w:hAnsi="GHEA Grapalat" w:cs="Sylfaen"/>
          <w:sz w:val="4"/>
          <w:lang w:val="ru-RU"/>
        </w:rPr>
      </w:pPr>
      <w:r w:rsidRPr="00D6059A">
        <w:rPr>
          <w:rFonts w:ascii="GHEA Grapalat" w:hAnsi="GHEA Grapalat"/>
          <w:sz w:val="12"/>
          <w:lang w:val="ru-RU"/>
        </w:rPr>
        <w:t xml:space="preserve">дата заключения договора </w:t>
      </w:r>
      <w:r w:rsidRPr="00D6059A">
        <w:rPr>
          <w:rFonts w:ascii="GHEA Grapalat" w:hAnsi="GHEA Grapalat"/>
          <w:sz w:val="12"/>
          <w:lang w:val="ru-RU"/>
        </w:rPr>
        <w:tab/>
        <w:t>имя Заказчика</w:t>
      </w:r>
    </w:p>
    <w:p w14:paraId="20386118" w14:textId="77777777" w:rsidR="000E2053" w:rsidRPr="00D6059A" w:rsidRDefault="000E2053" w:rsidP="00D6059A">
      <w:pPr>
        <w:widowControl w:val="0"/>
        <w:tabs>
          <w:tab w:val="left" w:pos="360"/>
          <w:tab w:val="left" w:pos="540"/>
        </w:tabs>
        <w:spacing w:after="0"/>
        <w:ind w:right="-2"/>
        <w:jc w:val="both"/>
        <w:rPr>
          <w:rFonts w:ascii="GHEA Grapalat" w:hAnsi="GHEA Grapalat"/>
          <w:sz w:val="20"/>
          <w:lang w:val="ru-RU"/>
        </w:rPr>
      </w:pPr>
      <w:r w:rsidRPr="00D6059A">
        <w:rPr>
          <w:rFonts w:ascii="GHEA Grapalat" w:hAnsi="GHEA Grapalat"/>
          <w:sz w:val="20"/>
          <w:lang w:val="ru-RU"/>
        </w:rPr>
        <w:t xml:space="preserve">(далее — Заказчик) и ________________________________ (далее — Исполнитель), </w:t>
      </w:r>
    </w:p>
    <w:p w14:paraId="2DF18886" w14:textId="77777777" w:rsidR="000E2053" w:rsidRPr="00D6059A" w:rsidRDefault="000E2053" w:rsidP="00D6059A">
      <w:pPr>
        <w:widowControl w:val="0"/>
        <w:spacing w:after="0"/>
        <w:ind w:left="3544" w:right="-360"/>
        <w:jc w:val="both"/>
        <w:rPr>
          <w:rFonts w:ascii="GHEA Grapalat" w:hAnsi="GHEA Grapalat"/>
          <w:sz w:val="12"/>
          <w:lang w:val="ru-RU"/>
        </w:rPr>
      </w:pPr>
      <w:r w:rsidRPr="00D6059A">
        <w:rPr>
          <w:rFonts w:ascii="GHEA Grapalat" w:hAnsi="GHEA Grapalat"/>
          <w:sz w:val="12"/>
          <w:lang w:val="ru-RU"/>
        </w:rPr>
        <w:t>имя Исполнителя</w:t>
      </w:r>
    </w:p>
    <w:p w14:paraId="260F3600" w14:textId="77777777" w:rsidR="000E2053" w:rsidRPr="00D6059A" w:rsidRDefault="000E2053" w:rsidP="00D6059A">
      <w:pPr>
        <w:widowControl w:val="0"/>
        <w:tabs>
          <w:tab w:val="left" w:pos="360"/>
          <w:tab w:val="left" w:pos="540"/>
        </w:tabs>
        <w:spacing w:after="0" w:line="360" w:lineRule="auto"/>
        <w:jc w:val="both"/>
        <w:rPr>
          <w:rFonts w:ascii="GHEA Grapalat" w:hAnsi="GHEA Grapalat"/>
          <w:sz w:val="20"/>
          <w:lang w:val="ru-RU"/>
        </w:rPr>
      </w:pPr>
      <w:r w:rsidRPr="00D6059A">
        <w:rPr>
          <w:rFonts w:ascii="GHEA Grapalat" w:hAnsi="GHEA Grapalat"/>
          <w:sz w:val="20"/>
          <w:lang w:val="ru-RU"/>
        </w:rPr>
        <w:t>Исполнитель _______ 20</w:t>
      </w:r>
      <w:r w:rsidRPr="00D6059A">
        <w:rPr>
          <w:rFonts w:ascii="GHEA Grapalat" w:hAnsi="GHEA Grapalat"/>
          <w:sz w:val="20"/>
          <w:lang w:val="ru-RU"/>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E1857" w:rsidRPr="00D6059A" w14:paraId="3D9B27C1" w14:textId="77777777" w:rsidTr="006D790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3097761E" w14:textId="77777777" w:rsidR="000E2053" w:rsidRPr="00D6059A" w:rsidRDefault="000E2053" w:rsidP="00D6059A">
            <w:pPr>
              <w:widowControl w:val="0"/>
              <w:spacing w:after="0"/>
              <w:jc w:val="center"/>
              <w:rPr>
                <w:rFonts w:ascii="GHEA Grapalat" w:hAnsi="GHEA Grapalat" w:cs="Sylfaen"/>
                <w:bCs/>
                <w:sz w:val="20"/>
              </w:rPr>
            </w:pPr>
            <w:r w:rsidRPr="00D6059A">
              <w:rPr>
                <w:rFonts w:ascii="GHEA Grapalat" w:hAnsi="GHEA Grapalat"/>
                <w:sz w:val="20"/>
              </w:rPr>
              <w:t>Услуги</w:t>
            </w:r>
          </w:p>
        </w:tc>
      </w:tr>
      <w:tr w:rsidR="000E1857" w:rsidRPr="00D6059A" w14:paraId="1F89C834" w14:textId="77777777" w:rsidTr="006D790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450DC33" w14:textId="77777777" w:rsidR="000E2053" w:rsidRPr="00D6059A" w:rsidRDefault="000E2053" w:rsidP="00D6059A">
            <w:pPr>
              <w:widowControl w:val="0"/>
              <w:spacing w:after="0"/>
              <w:jc w:val="center"/>
              <w:rPr>
                <w:rFonts w:ascii="GHEA Grapalat" w:hAnsi="GHEA Grapalat"/>
                <w:sz w:val="20"/>
              </w:rPr>
            </w:pPr>
            <w:r w:rsidRPr="00D6059A">
              <w:rPr>
                <w:rFonts w:ascii="GHEA Grapalat" w:hAnsi="GHEA Grapalat"/>
                <w:sz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2D1C5623" w14:textId="77777777" w:rsidR="000E2053" w:rsidRPr="00D6059A" w:rsidRDefault="000E2053" w:rsidP="00D6059A">
            <w:pPr>
              <w:widowControl w:val="0"/>
              <w:spacing w:after="0"/>
              <w:jc w:val="center"/>
              <w:rPr>
                <w:rFonts w:ascii="GHEA Grapalat" w:hAnsi="GHEA Grapalat"/>
                <w:sz w:val="20"/>
              </w:rPr>
            </w:pPr>
            <w:r w:rsidRPr="00D6059A">
              <w:rPr>
                <w:rFonts w:ascii="GHEA Grapalat" w:hAnsi="GHEA Grapalat"/>
                <w:sz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33214CBD" w14:textId="77777777" w:rsidR="000E2053" w:rsidRPr="00D6059A" w:rsidRDefault="000E2053" w:rsidP="00D6059A">
            <w:pPr>
              <w:widowControl w:val="0"/>
              <w:spacing w:after="0"/>
              <w:jc w:val="center"/>
              <w:rPr>
                <w:rFonts w:ascii="GHEA Grapalat" w:hAnsi="GHEA Grapalat"/>
                <w:sz w:val="20"/>
              </w:rPr>
            </w:pPr>
            <w:r w:rsidRPr="00D6059A">
              <w:rPr>
                <w:rFonts w:ascii="GHEA Grapalat" w:hAnsi="GHEA Grapalat"/>
                <w:sz w:val="20"/>
              </w:rPr>
              <w:t>объем (фактический)</w:t>
            </w:r>
          </w:p>
        </w:tc>
      </w:tr>
      <w:tr w:rsidR="000E1857" w:rsidRPr="00D6059A" w14:paraId="04F921BA" w14:textId="77777777" w:rsidTr="006D790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03D228B1" w14:textId="77777777" w:rsidR="000E2053" w:rsidRPr="00D6059A" w:rsidRDefault="000E2053" w:rsidP="00D6059A">
            <w:pPr>
              <w:widowControl w:val="0"/>
              <w:spacing w:after="0"/>
              <w:rPr>
                <w:rFonts w:ascii="GHEA Grapalat" w:hAnsi="GHEA Grapalat" w:cs="Sylfaen"/>
                <w:sz w:val="20"/>
              </w:rPr>
            </w:pPr>
          </w:p>
        </w:tc>
        <w:tc>
          <w:tcPr>
            <w:tcW w:w="2062" w:type="dxa"/>
            <w:tcBorders>
              <w:top w:val="single" w:sz="4" w:space="0" w:color="000000"/>
              <w:left w:val="single" w:sz="4" w:space="0" w:color="000000"/>
              <w:bottom w:val="single" w:sz="4" w:space="0" w:color="000000"/>
              <w:right w:val="single" w:sz="4" w:space="0" w:color="auto"/>
            </w:tcBorders>
          </w:tcPr>
          <w:p w14:paraId="306FD1D0" w14:textId="77777777" w:rsidR="000E2053" w:rsidRPr="00D6059A" w:rsidRDefault="000E2053" w:rsidP="00D6059A">
            <w:pPr>
              <w:widowControl w:val="0"/>
              <w:spacing w:after="0"/>
              <w:rPr>
                <w:rFonts w:ascii="GHEA Grapalat" w:hAnsi="GHEA Grapalat" w:cs="Sylfaen"/>
                <w:sz w:val="20"/>
              </w:rPr>
            </w:pPr>
          </w:p>
        </w:tc>
        <w:tc>
          <w:tcPr>
            <w:tcW w:w="1784" w:type="dxa"/>
            <w:tcBorders>
              <w:top w:val="single" w:sz="4" w:space="0" w:color="000000"/>
              <w:left w:val="single" w:sz="4" w:space="0" w:color="auto"/>
              <w:bottom w:val="single" w:sz="4" w:space="0" w:color="000000"/>
              <w:right w:val="single" w:sz="4" w:space="0" w:color="000000"/>
            </w:tcBorders>
          </w:tcPr>
          <w:p w14:paraId="4CD0E54A" w14:textId="77777777" w:rsidR="000E2053" w:rsidRPr="00D6059A" w:rsidRDefault="000E2053" w:rsidP="00D6059A">
            <w:pPr>
              <w:widowControl w:val="0"/>
              <w:spacing w:after="0"/>
              <w:rPr>
                <w:rFonts w:ascii="GHEA Grapalat" w:hAnsi="GHEA Grapalat" w:cs="Sylfaen"/>
                <w:sz w:val="20"/>
              </w:rPr>
            </w:pPr>
          </w:p>
        </w:tc>
      </w:tr>
      <w:tr w:rsidR="000E1857" w:rsidRPr="00D6059A" w14:paraId="57EA45BB" w14:textId="77777777" w:rsidTr="006D790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48F87E1" w14:textId="77777777" w:rsidR="000E2053" w:rsidRPr="00D6059A" w:rsidRDefault="000E2053" w:rsidP="00D6059A">
            <w:pPr>
              <w:widowControl w:val="0"/>
              <w:spacing w:after="0"/>
              <w:rPr>
                <w:rFonts w:ascii="GHEA Grapalat" w:hAnsi="GHEA Grapalat" w:cs="Sylfaen"/>
                <w:sz w:val="20"/>
              </w:rPr>
            </w:pPr>
          </w:p>
        </w:tc>
        <w:tc>
          <w:tcPr>
            <w:tcW w:w="2062" w:type="dxa"/>
            <w:tcBorders>
              <w:top w:val="single" w:sz="4" w:space="0" w:color="000000"/>
              <w:left w:val="single" w:sz="4" w:space="0" w:color="000000"/>
              <w:bottom w:val="single" w:sz="4" w:space="0" w:color="000000"/>
              <w:right w:val="single" w:sz="4" w:space="0" w:color="auto"/>
            </w:tcBorders>
          </w:tcPr>
          <w:p w14:paraId="715C9C20" w14:textId="77777777" w:rsidR="000E2053" w:rsidRPr="00D6059A" w:rsidRDefault="000E2053" w:rsidP="00D6059A">
            <w:pPr>
              <w:widowControl w:val="0"/>
              <w:spacing w:after="0"/>
              <w:rPr>
                <w:rFonts w:ascii="GHEA Grapalat" w:hAnsi="GHEA Grapalat" w:cs="Sylfaen"/>
                <w:sz w:val="20"/>
              </w:rPr>
            </w:pPr>
          </w:p>
        </w:tc>
        <w:tc>
          <w:tcPr>
            <w:tcW w:w="1784" w:type="dxa"/>
            <w:tcBorders>
              <w:top w:val="single" w:sz="4" w:space="0" w:color="000000"/>
              <w:left w:val="single" w:sz="4" w:space="0" w:color="auto"/>
              <w:bottom w:val="single" w:sz="4" w:space="0" w:color="000000"/>
              <w:right w:val="single" w:sz="4" w:space="0" w:color="000000"/>
            </w:tcBorders>
          </w:tcPr>
          <w:p w14:paraId="08DE6C38" w14:textId="77777777" w:rsidR="000E2053" w:rsidRPr="00D6059A" w:rsidRDefault="000E2053" w:rsidP="00D6059A">
            <w:pPr>
              <w:widowControl w:val="0"/>
              <w:spacing w:after="0"/>
              <w:rPr>
                <w:rFonts w:ascii="GHEA Grapalat" w:hAnsi="GHEA Grapalat" w:cs="Sylfaen"/>
                <w:sz w:val="20"/>
              </w:rPr>
            </w:pPr>
          </w:p>
        </w:tc>
      </w:tr>
    </w:tbl>
    <w:p w14:paraId="51820946" w14:textId="77777777" w:rsidR="000E2053" w:rsidRPr="00D6059A" w:rsidRDefault="000E2053" w:rsidP="00D6059A">
      <w:pPr>
        <w:widowControl w:val="0"/>
        <w:spacing w:after="0" w:line="360" w:lineRule="auto"/>
        <w:ind w:firstLine="567"/>
        <w:jc w:val="both"/>
        <w:rPr>
          <w:rFonts w:ascii="GHEA Grapalat" w:hAnsi="GHEA Grapalat" w:cs="Sylfaen"/>
          <w:sz w:val="20"/>
          <w:lang w:val="ru-RU"/>
        </w:rPr>
      </w:pPr>
      <w:r w:rsidRPr="00D6059A">
        <w:rPr>
          <w:rFonts w:ascii="GHEA Grapalat" w:hAnsi="GHEA Grapalat"/>
          <w:sz w:val="20"/>
          <w:lang w:val="ru-RU"/>
        </w:rPr>
        <w:t>Настоящий акт составлен в 2 экземплярах, каждой из сторон предоставляется по одному экземпляру.</w:t>
      </w:r>
    </w:p>
    <w:p w14:paraId="04AAA351" w14:textId="77777777" w:rsidR="000E2053" w:rsidRPr="00D6059A" w:rsidRDefault="000E2053" w:rsidP="00D6059A">
      <w:pPr>
        <w:spacing w:after="0"/>
        <w:jc w:val="center"/>
        <w:rPr>
          <w:rFonts w:ascii="GHEA Grapalat" w:hAnsi="GHEA Grapalat" w:cs="Sylfaen"/>
          <w:sz w:val="20"/>
        </w:rPr>
      </w:pPr>
      <w:r w:rsidRPr="00D6059A">
        <w:rPr>
          <w:rFonts w:ascii="GHEA Grapalat" w:hAnsi="GHEA Grapalat"/>
          <w:sz w:val="20"/>
        </w:rPr>
        <w:t>СТОРОНЫ</w:t>
      </w:r>
    </w:p>
    <w:tbl>
      <w:tblPr>
        <w:tblW w:w="0" w:type="auto"/>
        <w:tblLook w:val="00A0" w:firstRow="1" w:lastRow="0" w:firstColumn="1" w:lastColumn="0" w:noHBand="0" w:noVBand="0"/>
      </w:tblPr>
      <w:tblGrid>
        <w:gridCol w:w="4785"/>
        <w:gridCol w:w="5223"/>
      </w:tblGrid>
      <w:tr w:rsidR="000E1857" w:rsidRPr="00D6059A" w14:paraId="767CA401" w14:textId="77777777" w:rsidTr="006D7900">
        <w:tc>
          <w:tcPr>
            <w:tcW w:w="4785" w:type="dxa"/>
          </w:tcPr>
          <w:p w14:paraId="21480895" w14:textId="77777777" w:rsidR="000E2053" w:rsidRPr="00D6059A" w:rsidRDefault="000E2053" w:rsidP="00D6059A">
            <w:pPr>
              <w:widowControl w:val="0"/>
              <w:tabs>
                <w:tab w:val="left" w:pos="360"/>
                <w:tab w:val="left" w:pos="540"/>
              </w:tabs>
              <w:spacing w:after="0" w:line="360" w:lineRule="auto"/>
              <w:jc w:val="center"/>
              <w:rPr>
                <w:rFonts w:ascii="GHEA Grapalat" w:hAnsi="GHEA Grapalat" w:cs="Sylfaen"/>
                <w:b/>
                <w:bCs/>
                <w:sz w:val="20"/>
              </w:rPr>
            </w:pPr>
            <w:r w:rsidRPr="00D6059A">
              <w:rPr>
                <w:rFonts w:ascii="GHEA Grapalat" w:hAnsi="GHEA Grapalat"/>
                <w:b/>
                <w:sz w:val="20"/>
              </w:rPr>
              <w:t>Сдал</w:t>
            </w:r>
          </w:p>
        </w:tc>
        <w:tc>
          <w:tcPr>
            <w:tcW w:w="5223" w:type="dxa"/>
          </w:tcPr>
          <w:p w14:paraId="637E11C5" w14:textId="77777777" w:rsidR="000E2053" w:rsidRPr="00D6059A" w:rsidRDefault="000E2053" w:rsidP="00D6059A">
            <w:pPr>
              <w:widowControl w:val="0"/>
              <w:tabs>
                <w:tab w:val="left" w:pos="360"/>
                <w:tab w:val="left" w:pos="540"/>
              </w:tabs>
              <w:spacing w:after="0" w:line="360" w:lineRule="auto"/>
              <w:jc w:val="center"/>
              <w:rPr>
                <w:rFonts w:ascii="GHEA Grapalat" w:hAnsi="GHEA Grapalat" w:cs="Sylfaen"/>
                <w:b/>
                <w:bCs/>
                <w:sz w:val="20"/>
              </w:rPr>
            </w:pPr>
            <w:r w:rsidRPr="00D6059A">
              <w:rPr>
                <w:rFonts w:ascii="GHEA Grapalat" w:hAnsi="GHEA Grapalat"/>
                <w:b/>
                <w:sz w:val="20"/>
              </w:rPr>
              <w:t xml:space="preserve"> Принял</w:t>
            </w:r>
          </w:p>
        </w:tc>
      </w:tr>
    </w:tbl>
    <w:p w14:paraId="26ACBAB8" w14:textId="77777777" w:rsidR="000E2053" w:rsidRPr="00D6059A" w:rsidRDefault="000E2053" w:rsidP="00D6059A">
      <w:pPr>
        <w:widowControl w:val="0"/>
        <w:tabs>
          <w:tab w:val="left" w:pos="360"/>
          <w:tab w:val="left" w:pos="540"/>
        </w:tabs>
        <w:spacing w:after="0" w:line="360" w:lineRule="auto"/>
        <w:jc w:val="right"/>
        <w:rPr>
          <w:rFonts w:ascii="GHEA Grapalat" w:hAnsi="GHEA Grapalat" w:cs="Sylfaen"/>
          <w:sz w:val="20"/>
        </w:rPr>
      </w:pPr>
      <w:r w:rsidRPr="00D6059A">
        <w:rPr>
          <w:rFonts w:ascii="GHEA Grapalat" w:hAnsi="GHEA Grapalat"/>
          <w:sz w:val="20"/>
        </w:rPr>
        <w:t>представитель, спроектировавший заявку:</w:t>
      </w:r>
    </w:p>
    <w:p w14:paraId="4B83DE2A" w14:textId="77777777" w:rsidR="000E2053" w:rsidRPr="00D6059A" w:rsidRDefault="000E2053" w:rsidP="00D6059A">
      <w:pPr>
        <w:widowControl w:val="0"/>
        <w:tabs>
          <w:tab w:val="left" w:pos="360"/>
          <w:tab w:val="left" w:pos="540"/>
        </w:tabs>
        <w:spacing w:after="0" w:line="360" w:lineRule="auto"/>
        <w:rPr>
          <w:rFonts w:ascii="GHEA Grapalat" w:hAnsi="GHEA Grapalat" w:cs="Sylfaen"/>
          <w:sz w:val="20"/>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E1857" w:rsidRPr="00D6059A" w14:paraId="022BD3B3" w14:textId="77777777" w:rsidTr="006D7900">
        <w:trPr>
          <w:tblCellSpacing w:w="7" w:type="dxa"/>
          <w:jc w:val="center"/>
        </w:trPr>
        <w:tc>
          <w:tcPr>
            <w:tcW w:w="0" w:type="auto"/>
            <w:vAlign w:val="center"/>
          </w:tcPr>
          <w:p w14:paraId="1CEEC960" w14:textId="77777777" w:rsidR="000E2053" w:rsidRPr="00D6059A" w:rsidRDefault="000E2053" w:rsidP="00D6059A">
            <w:pPr>
              <w:widowControl w:val="0"/>
              <w:spacing w:after="0"/>
              <w:jc w:val="center"/>
              <w:rPr>
                <w:rFonts w:ascii="GHEA Grapalat" w:hAnsi="GHEA Grapalat" w:cs="GHEA Grapalat"/>
                <w:sz w:val="20"/>
              </w:rPr>
            </w:pPr>
            <w:r w:rsidRPr="00D6059A">
              <w:rPr>
                <w:rFonts w:ascii="GHEA Grapalat" w:hAnsi="GHEA Grapalat"/>
                <w:sz w:val="20"/>
              </w:rPr>
              <w:t xml:space="preserve">___________________________ </w:t>
            </w:r>
          </w:p>
          <w:p w14:paraId="0FB032BB" w14:textId="77777777" w:rsidR="000E2053" w:rsidRPr="00D6059A" w:rsidRDefault="000E2053" w:rsidP="00D6059A">
            <w:pPr>
              <w:widowControl w:val="0"/>
              <w:spacing w:after="0" w:line="360" w:lineRule="auto"/>
              <w:jc w:val="center"/>
              <w:rPr>
                <w:rFonts w:ascii="GHEA Grapalat" w:hAnsi="GHEA Grapalat" w:cs="GHEA Grapalat"/>
                <w:sz w:val="20"/>
                <w:vertAlign w:val="superscript"/>
              </w:rPr>
            </w:pPr>
            <w:r w:rsidRPr="00D6059A">
              <w:rPr>
                <w:rFonts w:ascii="GHEA Grapalat" w:hAnsi="GHEA Grapalat"/>
                <w:sz w:val="20"/>
                <w:vertAlign w:val="superscript"/>
              </w:rPr>
              <w:t>фамилия, имя</w:t>
            </w:r>
          </w:p>
        </w:tc>
        <w:tc>
          <w:tcPr>
            <w:tcW w:w="0" w:type="auto"/>
            <w:vAlign w:val="center"/>
          </w:tcPr>
          <w:p w14:paraId="7596F504" w14:textId="77777777" w:rsidR="000E2053" w:rsidRPr="00D6059A" w:rsidRDefault="000E2053" w:rsidP="00D6059A">
            <w:pPr>
              <w:widowControl w:val="0"/>
              <w:spacing w:after="0"/>
              <w:jc w:val="center"/>
              <w:rPr>
                <w:rFonts w:ascii="GHEA Grapalat" w:hAnsi="GHEA Grapalat" w:cs="GHEA Grapalat"/>
                <w:sz w:val="20"/>
              </w:rPr>
            </w:pPr>
            <w:r w:rsidRPr="00D6059A">
              <w:rPr>
                <w:rFonts w:ascii="GHEA Grapalat" w:hAnsi="GHEA Grapalat"/>
                <w:sz w:val="20"/>
              </w:rPr>
              <w:t>___________________________</w:t>
            </w:r>
          </w:p>
          <w:p w14:paraId="3B42866D" w14:textId="77777777" w:rsidR="000E2053" w:rsidRPr="00D6059A" w:rsidRDefault="000E2053" w:rsidP="00D6059A">
            <w:pPr>
              <w:widowControl w:val="0"/>
              <w:spacing w:after="0" w:line="360" w:lineRule="auto"/>
              <w:jc w:val="center"/>
              <w:rPr>
                <w:rFonts w:ascii="GHEA Grapalat" w:hAnsi="GHEA Grapalat" w:cs="GHEA Grapalat"/>
                <w:sz w:val="20"/>
                <w:vertAlign w:val="superscript"/>
              </w:rPr>
            </w:pPr>
            <w:r w:rsidRPr="00D6059A">
              <w:rPr>
                <w:rFonts w:ascii="GHEA Grapalat" w:hAnsi="GHEA Grapalat"/>
                <w:sz w:val="20"/>
                <w:vertAlign w:val="superscript"/>
              </w:rPr>
              <w:t>фамилия, имя</w:t>
            </w:r>
          </w:p>
        </w:tc>
      </w:tr>
      <w:tr w:rsidR="000E2053" w:rsidRPr="000E1857" w14:paraId="0339384B" w14:textId="77777777" w:rsidTr="006D7900">
        <w:trPr>
          <w:tblCellSpacing w:w="7" w:type="dxa"/>
          <w:jc w:val="center"/>
        </w:trPr>
        <w:tc>
          <w:tcPr>
            <w:tcW w:w="0" w:type="auto"/>
            <w:vAlign w:val="center"/>
          </w:tcPr>
          <w:p w14:paraId="6665342B" w14:textId="77777777" w:rsidR="000E2053" w:rsidRPr="00D6059A" w:rsidRDefault="000E2053" w:rsidP="00D6059A">
            <w:pPr>
              <w:widowControl w:val="0"/>
              <w:spacing w:after="0"/>
              <w:jc w:val="center"/>
              <w:rPr>
                <w:rFonts w:ascii="GHEA Grapalat" w:hAnsi="GHEA Grapalat" w:cs="GHEA Grapalat"/>
                <w:sz w:val="20"/>
              </w:rPr>
            </w:pPr>
            <w:r w:rsidRPr="00D6059A">
              <w:rPr>
                <w:rFonts w:ascii="GHEA Grapalat" w:hAnsi="GHEA Grapalat"/>
                <w:sz w:val="20"/>
              </w:rPr>
              <w:t xml:space="preserve">___________________________ </w:t>
            </w:r>
          </w:p>
          <w:p w14:paraId="538F5407" w14:textId="77777777" w:rsidR="000E2053" w:rsidRPr="00D6059A" w:rsidRDefault="000E2053" w:rsidP="00D6059A">
            <w:pPr>
              <w:widowControl w:val="0"/>
              <w:spacing w:after="0" w:line="360" w:lineRule="auto"/>
              <w:jc w:val="center"/>
              <w:rPr>
                <w:rFonts w:ascii="GHEA Grapalat" w:hAnsi="GHEA Grapalat" w:cs="GHEA Grapalat"/>
                <w:sz w:val="20"/>
                <w:vertAlign w:val="superscript"/>
              </w:rPr>
            </w:pPr>
            <w:r w:rsidRPr="00D6059A">
              <w:rPr>
                <w:rFonts w:ascii="GHEA Grapalat" w:hAnsi="GHEA Grapalat"/>
                <w:sz w:val="20"/>
                <w:vertAlign w:val="superscript"/>
              </w:rPr>
              <w:t>подпись</w:t>
            </w:r>
          </w:p>
        </w:tc>
        <w:tc>
          <w:tcPr>
            <w:tcW w:w="0" w:type="auto"/>
            <w:vAlign w:val="center"/>
          </w:tcPr>
          <w:p w14:paraId="3C976B6E" w14:textId="77777777" w:rsidR="000E2053" w:rsidRPr="00D6059A" w:rsidRDefault="000E2053" w:rsidP="00D6059A">
            <w:pPr>
              <w:widowControl w:val="0"/>
              <w:spacing w:after="0"/>
              <w:jc w:val="center"/>
              <w:rPr>
                <w:rFonts w:ascii="GHEA Grapalat" w:hAnsi="GHEA Grapalat" w:cs="GHEA Grapalat"/>
                <w:sz w:val="20"/>
              </w:rPr>
            </w:pPr>
            <w:r w:rsidRPr="00D6059A">
              <w:rPr>
                <w:rFonts w:ascii="GHEA Grapalat" w:hAnsi="GHEA Grapalat"/>
                <w:sz w:val="20"/>
              </w:rPr>
              <w:t>___________________________</w:t>
            </w:r>
          </w:p>
          <w:p w14:paraId="18014177" w14:textId="77777777" w:rsidR="000E2053" w:rsidRPr="000E1857" w:rsidRDefault="000E2053" w:rsidP="00D6059A">
            <w:pPr>
              <w:widowControl w:val="0"/>
              <w:spacing w:after="0" w:line="360" w:lineRule="auto"/>
              <w:jc w:val="center"/>
              <w:rPr>
                <w:rFonts w:ascii="GHEA Grapalat" w:hAnsi="GHEA Grapalat" w:cs="GHEA Grapalat"/>
                <w:sz w:val="20"/>
                <w:vertAlign w:val="superscript"/>
              </w:rPr>
            </w:pPr>
            <w:r w:rsidRPr="00D6059A">
              <w:rPr>
                <w:rFonts w:ascii="GHEA Grapalat" w:hAnsi="GHEA Grapalat"/>
                <w:sz w:val="20"/>
                <w:vertAlign w:val="superscript"/>
              </w:rPr>
              <w:t>подпись</w:t>
            </w:r>
          </w:p>
        </w:tc>
      </w:tr>
    </w:tbl>
    <w:p w14:paraId="5250E4B1" w14:textId="77777777" w:rsidR="00F924AD" w:rsidRPr="000E1857" w:rsidRDefault="00F924AD" w:rsidP="00D6059A">
      <w:pPr>
        <w:spacing w:after="0"/>
      </w:pPr>
    </w:p>
    <w:sectPr w:rsidR="00F924AD" w:rsidRPr="000E1857" w:rsidSect="00F924AD">
      <w:pgSz w:w="11906" w:h="16838" w:code="9"/>
      <w:pgMar w:top="720" w:right="720" w:bottom="720" w:left="720" w:header="144"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768448" w14:textId="77777777" w:rsidR="00ED1EEF" w:rsidRDefault="00ED1EEF" w:rsidP="00D45945">
      <w:pPr>
        <w:spacing w:after="0" w:line="240" w:lineRule="auto"/>
      </w:pPr>
      <w:r>
        <w:separator/>
      </w:r>
    </w:p>
  </w:endnote>
  <w:endnote w:type="continuationSeparator" w:id="0">
    <w:p w14:paraId="68EAF7F1" w14:textId="77777777" w:rsidR="00ED1EEF" w:rsidRDefault="00ED1EEF" w:rsidP="00D459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ngsana New">
    <w:altName w:val="Leelawadee UI"/>
    <w:panose1 w:val="02020603050405020304"/>
    <w:charset w:val="DE"/>
    <w:family w:val="roman"/>
    <w:pitch w:val="variable"/>
    <w:sig w:usb0="00000000" w:usb1="00000000" w:usb2="00000000" w:usb3="00000000" w:csb0="00010001" w:csb1="00000000"/>
  </w:font>
  <w:font w:name="Corbel">
    <w:panose1 w:val="020B0503020204020204"/>
    <w:charset w:val="00"/>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Helvetica">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82CFE9" w14:textId="77777777" w:rsidR="00E14C17" w:rsidRDefault="00E14C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7CE3A4" w14:textId="77777777" w:rsidR="00E14C17" w:rsidRDefault="00E14C1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DB95E6" w14:textId="77777777" w:rsidR="00E14C17" w:rsidRDefault="00E14C1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1825309"/>
      <w:docPartObj>
        <w:docPartGallery w:val="Page Numbers (Bottom of Page)"/>
        <w:docPartUnique/>
      </w:docPartObj>
    </w:sdtPr>
    <w:sdtEndPr>
      <w:rPr>
        <w:rFonts w:ascii="GHEA Grapalat" w:hAnsi="GHEA Grapalat"/>
        <w:szCs w:val="24"/>
      </w:rPr>
    </w:sdtEndPr>
    <w:sdtContent>
      <w:p w14:paraId="388006A7" w14:textId="215EBFC8" w:rsidR="00E14C17" w:rsidRPr="00305BEC" w:rsidRDefault="00E14C17">
        <w:pPr>
          <w:pStyle w:val="Footer"/>
          <w:jc w:val="center"/>
          <w:rPr>
            <w:rFonts w:ascii="GHEA Grapalat" w:hAnsi="GHEA Grapalat"/>
            <w:szCs w:val="24"/>
          </w:rPr>
        </w:pPr>
        <w:r w:rsidRPr="00305BEC">
          <w:rPr>
            <w:rFonts w:ascii="GHEA Grapalat" w:hAnsi="GHEA Grapalat"/>
            <w:szCs w:val="24"/>
          </w:rPr>
          <w:fldChar w:fldCharType="begin"/>
        </w:r>
        <w:r w:rsidRPr="00305BEC">
          <w:rPr>
            <w:rFonts w:ascii="GHEA Grapalat" w:hAnsi="GHEA Grapalat"/>
            <w:szCs w:val="24"/>
          </w:rPr>
          <w:instrText xml:space="preserve"> PAGE   \* MERGEFORMAT </w:instrText>
        </w:r>
        <w:r w:rsidRPr="00305BEC">
          <w:rPr>
            <w:rFonts w:ascii="GHEA Grapalat" w:hAnsi="GHEA Grapalat"/>
            <w:szCs w:val="24"/>
          </w:rPr>
          <w:fldChar w:fldCharType="separate"/>
        </w:r>
        <w:r w:rsidR="006927A5">
          <w:rPr>
            <w:rFonts w:ascii="GHEA Grapalat" w:hAnsi="GHEA Grapalat"/>
            <w:noProof/>
            <w:szCs w:val="24"/>
          </w:rPr>
          <w:t>45</w:t>
        </w:r>
        <w:r w:rsidRPr="00305BEC">
          <w:rPr>
            <w:rFonts w:ascii="GHEA Grapalat" w:hAnsi="GHEA Grapalat"/>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CEF650" w14:textId="77777777" w:rsidR="00ED1EEF" w:rsidRDefault="00ED1EEF" w:rsidP="00D45945">
      <w:pPr>
        <w:spacing w:after="0" w:line="240" w:lineRule="auto"/>
      </w:pPr>
      <w:r>
        <w:separator/>
      </w:r>
    </w:p>
  </w:footnote>
  <w:footnote w:type="continuationSeparator" w:id="0">
    <w:p w14:paraId="0D328FC5" w14:textId="77777777" w:rsidR="00ED1EEF" w:rsidRDefault="00ED1EEF" w:rsidP="00D45945">
      <w:pPr>
        <w:spacing w:after="0" w:line="240" w:lineRule="auto"/>
      </w:pPr>
      <w:r>
        <w:continuationSeparator/>
      </w:r>
    </w:p>
  </w:footnote>
  <w:footnote w:id="1">
    <w:p w14:paraId="12E3803A" w14:textId="77777777" w:rsidR="00E14C17" w:rsidRPr="00503411" w:rsidRDefault="00E14C17" w:rsidP="00E33BB7">
      <w:pPr>
        <w:pStyle w:val="FootnoteText"/>
        <w:jc w:val="both"/>
        <w:rPr>
          <w:rFonts w:ascii="GHEA Grapalat" w:hAnsi="GHEA Grapalat"/>
          <w:i/>
        </w:rPr>
      </w:pPr>
      <w:r>
        <w:rPr>
          <w:rStyle w:val="FootnoteReference"/>
        </w:rPr>
        <w:t>11</w:t>
      </w:r>
      <w:r>
        <w:t xml:space="preserve"> </w:t>
      </w:r>
      <w:r w:rsidRPr="00BF1257">
        <w:rPr>
          <w:rFonts w:ascii="GHEA Grapalat" w:hAnsi="GHEA Grapalat"/>
          <w:i/>
        </w:rPr>
        <w:t>Если</w:t>
      </w:r>
    </w:p>
    <w:p w14:paraId="3CBAF4E2" w14:textId="77777777" w:rsidR="00E14C17" w:rsidRPr="00AF0000" w:rsidRDefault="00E14C17" w:rsidP="00E33BB7">
      <w:pPr>
        <w:pStyle w:val="FootnoteText"/>
        <w:jc w:val="both"/>
        <w:rPr>
          <w:rFonts w:ascii="GHEA Grapalat" w:hAnsi="GHEA Grapalat" w:cs="Sylfaen"/>
          <w:i/>
        </w:rPr>
      </w:pPr>
      <w:r w:rsidRPr="00BF1257">
        <w:rPr>
          <w:rFonts w:ascii="GHEA Grapalat" w:hAnsi="GHEA Grapalat"/>
          <w:i/>
        </w:rPr>
        <w:t xml:space="preserve"> </w:t>
      </w:r>
      <w:r w:rsidRPr="00173431">
        <w:rPr>
          <w:rFonts w:ascii="GHEA Grapalat" w:hAnsi="GHEA Grapalat"/>
          <w:i/>
        </w:rPr>
        <w:t xml:space="preserve">-цена закупаемой по заявке на закупку услуги не превышает 10 млн. драмов РА, то в первом абзаце пункта 10,2 слова </w:t>
      </w:r>
      <w:r w:rsidRPr="00173431">
        <w:rPr>
          <w:rFonts w:ascii="GHEA Grapalat" w:hAnsi="GHEA Grapalat" w:cs="Sylfaen"/>
          <w:i/>
        </w:rPr>
        <w:t>“</w:t>
      </w:r>
      <w:r w:rsidRPr="00173431">
        <w:rPr>
          <w:rFonts w:ascii="GHEA Grapalat" w:hAnsi="GHEA Grapalat"/>
          <w:i/>
        </w:rPr>
        <w:t>банковской гарантии или наличных денег</w:t>
      </w:r>
      <w:r w:rsidRPr="00173431">
        <w:rPr>
          <w:rFonts w:ascii="GHEA Grapalat" w:hAnsi="GHEA Grapalat" w:cs="Sylfaen"/>
          <w:i/>
        </w:rPr>
        <w:t xml:space="preserve">” </w:t>
      </w:r>
      <w:r w:rsidRPr="00173431">
        <w:rPr>
          <w:rFonts w:ascii="GHEA Grapalat" w:hAnsi="GHEA Grapalat"/>
          <w:i/>
        </w:rPr>
        <w:t xml:space="preserve">заменяются словами  </w:t>
      </w:r>
      <w:r w:rsidRPr="00173431">
        <w:rPr>
          <w:rFonts w:ascii="GHEA Grapalat" w:hAnsi="GHEA Grapalat" w:cs="Sylfaen"/>
          <w:i/>
        </w:rPr>
        <w:t>“</w:t>
      </w:r>
      <w:r w:rsidRPr="00173431">
        <w:rPr>
          <w:rFonts w:ascii="GHEA Grapalat" w:hAnsi="GHEA Grapalat"/>
          <w:i/>
        </w:rPr>
        <w:t>в одностороннем порядке утвержденного заявления в виде неустойки (приложение 4.2) или наличных денег</w:t>
      </w:r>
      <w:r w:rsidRPr="00173431">
        <w:rPr>
          <w:rFonts w:ascii="GHEA Grapalat" w:hAnsi="GHEA Grapalat" w:cs="Sylfaen"/>
          <w:i/>
        </w:rPr>
        <w:t xml:space="preserve">”, за исключением случая, когда предметом закупки является </w:t>
      </w:r>
      <w:r w:rsidRPr="00173431">
        <w:rPr>
          <w:rFonts w:ascii="GHEA Grapalat" w:hAnsi="GHEA Grapalat"/>
          <w:i/>
        </w:rPr>
        <w:t>приобретение услуг по экспертизе проектной документации, необходимой для выполнения строительных программ;</w:t>
      </w:r>
    </w:p>
    <w:p w14:paraId="6B514456" w14:textId="77777777" w:rsidR="00E14C17" w:rsidRPr="00BF1257" w:rsidRDefault="00E14C17" w:rsidP="00E33BB7">
      <w:pPr>
        <w:pStyle w:val="FootnoteText"/>
        <w:jc w:val="both"/>
        <w:rPr>
          <w:rFonts w:ascii="GHEA Grapalat" w:hAnsi="GHEA Grapalat"/>
          <w:i/>
        </w:rPr>
      </w:pPr>
      <w:r w:rsidRPr="00BF1257">
        <w:rPr>
          <w:rFonts w:ascii="GHEA Grapalat" w:hAnsi="GHEA Grapalat"/>
          <w:i/>
        </w:rPr>
        <w:t>-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BC2673">
        <w:rPr>
          <w:rFonts w:ascii="GHEA Grapalat" w:hAnsi="GHEA Grapalat"/>
          <w:i/>
        </w:rPr>
        <w:t>ю</w:t>
      </w:r>
      <w:r w:rsidRPr="00BF1257">
        <w:rPr>
          <w:rFonts w:ascii="GHEA Grapalat" w:hAnsi="GHEA Grapalat"/>
          <w:i/>
        </w:rPr>
        <w:t xml:space="preserve"> 4.1”.</w:t>
      </w:r>
    </w:p>
    <w:p w14:paraId="27B786F6" w14:textId="77777777" w:rsidR="00E14C17" w:rsidRPr="00503411" w:rsidRDefault="00E14C17" w:rsidP="00E33BB7">
      <w:pPr>
        <w:pStyle w:val="FootnoteText"/>
        <w:jc w:val="both"/>
        <w:rPr>
          <w:rFonts w:ascii="GHEA Grapalat" w:hAnsi="GHEA Grapalat"/>
          <w:i/>
        </w:rPr>
      </w:pPr>
      <w:r w:rsidRPr="00BF1257">
        <w:rPr>
          <w:rFonts w:ascii="GHEA Grapalat" w:hAnsi="GHEA Grapalat"/>
          <w:i/>
        </w:rPr>
        <w:t>-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на эту сумму.</w:t>
      </w:r>
      <w:r w:rsidRPr="00BF1257">
        <w:t xml:space="preserve"> </w:t>
      </w:r>
      <w:r w:rsidRPr="00BF1257">
        <w:rPr>
          <w:rFonts w:ascii="GHEA Grapalat" w:hAnsi="GHEA Grapalat"/>
          <w:i/>
        </w:rPr>
        <w:t>Обеспечение квалификации в виде банковской гарантии отобранный участник представляет согласно приложению 4.1.", а приложение 4 исключается из приглашения.</w:t>
      </w:r>
    </w:p>
    <w:p w14:paraId="46C15E9D" w14:textId="77777777" w:rsidR="00E14C17" w:rsidRPr="00B26643" w:rsidRDefault="00E14C17" w:rsidP="00E33BB7">
      <w:pPr>
        <w:pStyle w:val="FootnoteText"/>
        <w:jc w:val="both"/>
        <w:rPr>
          <w:rFonts w:ascii="GHEA Grapalat" w:hAnsi="GHEA Grapalat"/>
          <w:i/>
        </w:rPr>
      </w:pPr>
      <w:r w:rsidRPr="00BF1257">
        <w:rPr>
          <w:rFonts w:ascii="GHEA Grapalat" w:hAnsi="GHEA Grapalat"/>
          <w:i/>
        </w:rPr>
        <w:t xml:space="preserve">- предметом закупки является приобретение услуг экспертизы проектной документации, необходимых для выполнения строительных программ, то первое предложение абзаца 1 пункта 10.2 приглашения излагается в следующей редакции: ,, Размер обеспечения квалификации равен размеру ценового предложения </w:t>
      </w:r>
      <w:r w:rsidRPr="00943242">
        <w:rPr>
          <w:rFonts w:ascii="GHEA Grapalat" w:hAnsi="GHEA Grapalat"/>
          <w:i/>
        </w:rPr>
        <w:t>ото</w:t>
      </w:r>
      <w:r w:rsidRPr="00BF1257">
        <w:rPr>
          <w:rFonts w:ascii="GHEA Grapalat" w:hAnsi="GHEA Grapalat"/>
          <w:i/>
        </w:rPr>
        <w:t xml:space="preserve">бранного участника, а в случае, если ценовое предложение меньше цены, установленной для приобретения услуги по заявке на </w:t>
      </w:r>
      <w:r w:rsidRPr="00BC2673">
        <w:rPr>
          <w:rFonts w:ascii="GHEA Grapalat" w:hAnsi="GHEA Grapalat"/>
          <w:i/>
        </w:rPr>
        <w:t>закупку, - цене,</w:t>
      </w:r>
      <w:r w:rsidRPr="00BF1257">
        <w:rPr>
          <w:rFonts w:ascii="GHEA Grapalat" w:hAnsi="GHEA Grapalat"/>
          <w:i/>
        </w:rPr>
        <w:t xml:space="preserve"> установленной заявкой на закупку</w:t>
      </w:r>
      <w:r w:rsidRPr="00943242">
        <w:rPr>
          <w:rFonts w:ascii="GHEA Grapalat" w:hAnsi="GHEA Grapalat"/>
          <w:i/>
        </w:rPr>
        <w:t xml:space="preserve"> </w:t>
      </w:r>
      <w:r w:rsidRPr="00BF1257">
        <w:rPr>
          <w:rFonts w:ascii="GHEA Grapalat" w:hAnsi="GHEA Grapalat"/>
          <w:i/>
        </w:rPr>
        <w:t>”</w:t>
      </w:r>
      <w:r w:rsidRPr="00B26643">
        <w:rPr>
          <w:rFonts w:ascii="GHEA Grapalat" w:hAnsi="GHEA Grapalat"/>
          <w:i/>
        </w:rPr>
        <w:t>.</w:t>
      </w:r>
    </w:p>
    <w:p w14:paraId="03577F4F" w14:textId="77777777" w:rsidR="00E14C17" w:rsidRPr="00CD2651" w:rsidRDefault="00E14C17" w:rsidP="00E33BB7">
      <w:pPr>
        <w:pStyle w:val="FootnoteText"/>
      </w:pPr>
    </w:p>
  </w:footnote>
  <w:footnote w:id="2">
    <w:p w14:paraId="4EBBBE1C" w14:textId="77777777" w:rsidR="00E14C17" w:rsidRPr="00511966" w:rsidRDefault="00E14C17" w:rsidP="00E33BB7">
      <w:pPr>
        <w:pStyle w:val="FootnoteText"/>
        <w:jc w:val="both"/>
        <w:rPr>
          <w:rFonts w:ascii="GHEA Grapalat" w:hAnsi="GHEA Grapalat"/>
          <w:i/>
        </w:rPr>
      </w:pPr>
      <w:r>
        <w:rPr>
          <w:rStyle w:val="FootnoteReference"/>
        </w:rPr>
        <w:t>12</w:t>
      </w:r>
      <w:r>
        <w:t xml:space="preserve"> </w:t>
      </w:r>
      <w:r>
        <w:rPr>
          <w:rFonts w:asciiTheme="minorHAnsi" w:hAnsiTheme="minorHAnsi"/>
        </w:rPr>
        <w:tab/>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не превышает 10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p>
  </w:footnote>
  <w:footnote w:id="3">
    <w:p w14:paraId="13790BCB" w14:textId="77777777" w:rsidR="00E14C17" w:rsidRPr="00E33BB7" w:rsidRDefault="00E14C17" w:rsidP="00E33BB7">
      <w:pPr>
        <w:pStyle w:val="BodyTextIndent"/>
        <w:widowControl w:val="0"/>
        <w:spacing w:after="160" w:line="240" w:lineRule="auto"/>
        <w:ind w:firstLine="0"/>
        <w:jc w:val="left"/>
        <w:rPr>
          <w:rFonts w:ascii="GHEA Grapalat" w:hAnsi="GHEA Grapalat"/>
          <w:u w:val="single"/>
          <w:lang w:val="ru-RU"/>
        </w:rPr>
      </w:pPr>
      <w:r w:rsidRPr="00E33BB7">
        <w:rPr>
          <w:rStyle w:val="FootnoteReference"/>
          <w:rFonts w:ascii="Times Armenian" w:hAnsi="Times Armenian"/>
          <w:i w:val="0"/>
          <w:lang w:val="ru-RU"/>
        </w:rPr>
        <w:t>13</w:t>
      </w:r>
      <w:r w:rsidRPr="00E33BB7">
        <w:rPr>
          <w:lang w:val="ru-RU"/>
        </w:rPr>
        <w:t xml:space="preserve"> </w:t>
      </w:r>
      <w:r w:rsidRPr="00E33BB7">
        <w:rPr>
          <w:rFonts w:ascii="GHEA Grapalat" w:hAnsi="GHEA Grapalat"/>
          <w:lang w:val="ru-RU"/>
        </w:rPr>
        <w:t>Настоящий пункт редактируется согласно соответствующему заказчику.</w:t>
      </w:r>
    </w:p>
    <w:p w14:paraId="25C6397F" w14:textId="77777777" w:rsidR="00E14C17" w:rsidRPr="000811C1" w:rsidRDefault="00E14C17" w:rsidP="00E33BB7">
      <w:pPr>
        <w:pStyle w:val="FootnoteText"/>
        <w:rPr>
          <w:rFonts w:ascii="Sylfaen" w:hAnsi="Sylfaen"/>
          <w:sz w:val="18"/>
          <w:szCs w:val="18"/>
        </w:rPr>
      </w:pPr>
    </w:p>
  </w:footnote>
  <w:footnote w:id="4">
    <w:p w14:paraId="4531425A" w14:textId="77777777" w:rsidR="00E14C17" w:rsidRDefault="00E14C17" w:rsidP="000E2053">
      <w:pPr>
        <w:jc w:val="both"/>
        <w:rPr>
          <w:rFonts w:ascii="GHEA Grapalat" w:hAnsi="GHEA Grapalat"/>
          <w:sz w:val="20"/>
          <w:szCs w:val="20"/>
          <w:lang w:val="af-ZA"/>
        </w:rPr>
      </w:pPr>
      <w:r w:rsidRPr="00070E15">
        <w:rPr>
          <w:rStyle w:val="FootnoteReference"/>
          <w:lang w:val="ru-RU"/>
        </w:rPr>
        <w:t>**</w:t>
      </w:r>
      <w:r w:rsidRPr="00070E15">
        <w:rPr>
          <w:lang w:val="ru-RU"/>
        </w:rPr>
        <w:t xml:space="preserve"> </w:t>
      </w:r>
      <w:r w:rsidRPr="00070E15">
        <w:rPr>
          <w:rFonts w:ascii="GHEA Grapalat" w:hAnsi="GHEA Grapalat"/>
          <w:i/>
          <w:sz w:val="20"/>
          <w:szCs w:val="20"/>
          <w:lang w:val="ru-RU"/>
        </w:rPr>
        <w:t xml:space="preserve">При отсутствии указанных в настоящем подпункте лиц, представляются данные руководителя и членов исполнительного органа участника. </w:t>
      </w:r>
    </w:p>
    <w:p w14:paraId="0DCB5DE1" w14:textId="77777777" w:rsidR="00E14C17" w:rsidRDefault="00E14C17" w:rsidP="000E2053">
      <w:pPr>
        <w:pStyle w:val="FootnoteText"/>
        <w:rPr>
          <w:rFonts w:asciiTheme="minorHAnsi" w:hAnsiTheme="minorHAnsi"/>
          <w:lang w:val="af-ZA"/>
        </w:rPr>
      </w:pPr>
    </w:p>
  </w:footnote>
  <w:footnote w:id="5">
    <w:p w14:paraId="4DDD296D" w14:textId="77777777" w:rsidR="00E14C17" w:rsidRPr="00D3436F" w:rsidRDefault="00E14C17" w:rsidP="000E2053">
      <w:pPr>
        <w:widowControl w:val="0"/>
        <w:ind w:right="309"/>
        <w:jc w:val="both"/>
        <w:rPr>
          <w:rFonts w:ascii="GHEA Grapalat" w:hAnsi="GHEA Grapalat"/>
          <w:i/>
          <w:sz w:val="20"/>
          <w:szCs w:val="20"/>
          <w:lang w:val="es-ES"/>
        </w:rPr>
      </w:pPr>
      <w:r w:rsidRPr="00070E15">
        <w:rPr>
          <w:rStyle w:val="FootnoteReference"/>
          <w:lang w:val="ru-RU"/>
        </w:rPr>
        <w:t>**</w:t>
      </w:r>
      <w:r w:rsidRPr="00070E15">
        <w:rPr>
          <w:lang w:val="ru-RU"/>
        </w:rPr>
        <w:t xml:space="preserve"> </w:t>
      </w:r>
      <w:r w:rsidRPr="00070E15">
        <w:rPr>
          <w:rFonts w:ascii="GHEA Grapalat" w:hAnsi="GHEA Grapalat"/>
          <w:i/>
          <w:sz w:val="20"/>
          <w:szCs w:val="20"/>
          <w:lang w:val="ru-RU"/>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14:paraId="388B0647" w14:textId="77777777" w:rsidR="00E14C17" w:rsidRPr="00D3436F" w:rsidRDefault="00E14C17" w:rsidP="000E2053">
      <w:pPr>
        <w:pStyle w:val="FootnoteText"/>
        <w:rPr>
          <w:lang w:val="es-ES"/>
        </w:rPr>
      </w:pPr>
    </w:p>
  </w:footnote>
  <w:footnote w:id="6">
    <w:p w14:paraId="487C96CD" w14:textId="77777777" w:rsidR="00E14C17" w:rsidRPr="00070E15" w:rsidRDefault="00E14C17" w:rsidP="000E2053">
      <w:pPr>
        <w:widowControl w:val="0"/>
        <w:tabs>
          <w:tab w:val="left" w:pos="540"/>
        </w:tabs>
        <w:autoSpaceDE w:val="0"/>
        <w:autoSpaceDN w:val="0"/>
        <w:adjustRightInd w:val="0"/>
        <w:jc w:val="both"/>
        <w:rPr>
          <w:rFonts w:ascii="GHEA Grapalat" w:hAnsi="GHEA Grapalat" w:cs="Sylfaen"/>
          <w:i/>
          <w:sz w:val="20"/>
          <w:szCs w:val="20"/>
          <w:lang w:val="ru-RU"/>
        </w:rPr>
      </w:pPr>
      <w:r w:rsidRPr="00070E15">
        <w:rPr>
          <w:rStyle w:val="FootnoteReference"/>
          <w:rFonts w:ascii="GHEA Grapalat" w:hAnsi="GHEA Grapalat"/>
          <w:lang w:val="ru-RU"/>
        </w:rPr>
        <w:t>*</w:t>
      </w:r>
      <w:r w:rsidRPr="00070E15">
        <w:rPr>
          <w:rFonts w:ascii="GHEA Grapalat" w:hAnsi="GHEA Grapalat"/>
          <w:sz w:val="20"/>
          <w:szCs w:val="20"/>
          <w:lang w:val="ru-RU"/>
        </w:rPr>
        <w:t xml:space="preserve"> </w:t>
      </w:r>
      <w:r w:rsidRPr="00070E15">
        <w:rPr>
          <w:rFonts w:ascii="GHEA Grapalat" w:hAnsi="GHEA Grapalat"/>
          <w:i/>
          <w:sz w:val="20"/>
          <w:szCs w:val="20"/>
          <w:lang w:val="ru-RU"/>
        </w:rPr>
        <w:t>Заполняется секретарем Комиссии до опубликования приглашения в бюллетене.</w:t>
      </w:r>
    </w:p>
    <w:p w14:paraId="6EB21B79" w14:textId="77777777" w:rsidR="00E14C17" w:rsidRPr="008842CE" w:rsidRDefault="00E14C17" w:rsidP="000E2053">
      <w:pPr>
        <w:pStyle w:val="FootnoteText"/>
        <w:jc w:val="both"/>
        <w:rPr>
          <w:rFonts w:ascii="GHEA Grapalat" w:hAnsi="GHEA Grapalat"/>
        </w:rPr>
      </w:pPr>
    </w:p>
  </w:footnote>
  <w:footnote w:id="7">
    <w:p w14:paraId="41D4EB77" w14:textId="77777777" w:rsidR="00E14C17" w:rsidRPr="008842CE" w:rsidRDefault="00E14C17" w:rsidP="000E2053">
      <w:pPr>
        <w:pStyle w:val="FootnoteText"/>
        <w:jc w:val="both"/>
      </w:pPr>
    </w:p>
  </w:footnote>
  <w:footnote w:id="8">
    <w:p w14:paraId="205A0D79" w14:textId="77777777" w:rsidR="00E14C17" w:rsidRPr="008842CE" w:rsidRDefault="00E14C17" w:rsidP="000E2053">
      <w:pPr>
        <w:pStyle w:val="FootnoteText"/>
        <w:jc w:val="both"/>
      </w:pPr>
    </w:p>
  </w:footnote>
  <w:footnote w:id="9">
    <w:p w14:paraId="39C39B3F" w14:textId="77777777" w:rsidR="00E14C17" w:rsidRPr="006F5F33" w:rsidRDefault="00E14C17" w:rsidP="000E2053">
      <w:pPr>
        <w:pStyle w:val="FootnoteText"/>
        <w:jc w:val="both"/>
        <w:rPr>
          <w:rFonts w:ascii="GHEA Grapalat" w:hAnsi="GHEA Grapalat"/>
        </w:rPr>
      </w:pPr>
      <w:r>
        <w:rPr>
          <w:rStyle w:val="FootnoteReference"/>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0">
    <w:p w14:paraId="202793E2" w14:textId="77777777" w:rsidR="00E14C17" w:rsidRPr="006F5F33" w:rsidRDefault="00E14C17" w:rsidP="000E2053">
      <w:pPr>
        <w:pStyle w:val="FootnoteText"/>
        <w:jc w:val="both"/>
        <w:rPr>
          <w:rFonts w:ascii="GHEA Grapalat" w:hAnsi="GHEA Grapalat"/>
          <w:lang w:val="hy-AM"/>
        </w:rPr>
      </w:pPr>
      <w:r>
        <w:rPr>
          <w:rStyle w:val="FootnoteReference"/>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1">
    <w:p w14:paraId="29611055" w14:textId="77777777" w:rsidR="00E14C17" w:rsidRPr="006F5F33" w:rsidRDefault="00E14C17" w:rsidP="000E2053">
      <w:pPr>
        <w:pStyle w:val="FootnoteText"/>
        <w:jc w:val="both"/>
        <w:rPr>
          <w:rFonts w:ascii="GHEA Grapalat" w:hAnsi="GHEA Grapalat"/>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2">
    <w:p w14:paraId="0BBC4E72" w14:textId="77777777" w:rsidR="00E14C17" w:rsidRPr="006F5F33" w:rsidRDefault="00E14C17" w:rsidP="000E2053">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Если Договор заключается на основании части 6 статьи 15 закона Республики Армения "О</w:t>
      </w:r>
      <w:r>
        <w:rPr>
          <w:rFonts w:ascii="Courier New" w:hAnsi="Courier New" w:cs="Courier New"/>
          <w:i/>
          <w:lang w:val="en-US"/>
        </w:rPr>
        <w:t> </w:t>
      </w:r>
      <w:r w:rsidRPr="006F5F33">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14:paraId="521A1C6B" w14:textId="77777777" w:rsidR="00E14C17" w:rsidRPr="009E00B3" w:rsidRDefault="00E14C17" w:rsidP="000E2053">
      <w:pPr>
        <w:pStyle w:val="FootnoteText"/>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14:paraId="4EC106C4" w14:textId="77777777" w:rsidR="00E14C17" w:rsidRPr="00A47171" w:rsidRDefault="00E14C17" w:rsidP="000E2053">
      <w:pPr>
        <w:pStyle w:val="FootnoteText"/>
        <w:jc w:val="both"/>
        <w:rPr>
          <w:rFonts w:ascii="GHEA Grapalat" w:hAnsi="GHEA Grapalat"/>
          <w:i/>
          <w:lang w:eastAsia="en-US"/>
        </w:rPr>
      </w:pPr>
      <w:r w:rsidRPr="009E00B3">
        <w:rPr>
          <w:rFonts w:ascii="GHEA Grapalat" w:hAnsi="GHEA Grapalat"/>
          <w:i/>
          <w:lang w:eastAsia="en-US"/>
        </w:rPr>
        <w:tab/>
      </w:r>
    </w:p>
  </w:footnote>
  <w:footnote w:id="13">
    <w:p w14:paraId="5E2D7B7F" w14:textId="77777777" w:rsidR="00E14C17" w:rsidRPr="007D7D25" w:rsidRDefault="00E14C17" w:rsidP="000E2053">
      <w:pPr>
        <w:pStyle w:val="FootnoteText"/>
        <w:jc w:val="both"/>
        <w:rPr>
          <w:rFonts w:ascii="GHEA Grapalat" w:hAnsi="GHEA Grapalat"/>
          <w:sz w:val="16"/>
        </w:rPr>
      </w:pPr>
      <w:r w:rsidRPr="007D7D25">
        <w:rPr>
          <w:rFonts w:ascii="GHEA Grapalat" w:hAnsi="GHEA Grapalat"/>
          <w:sz w:val="16"/>
        </w:rPr>
        <w:t>* Слова «или эквивалент» применяются к любой ссылке в соответствии с требованиями, изложенными в пункте 5 статьи 13 Закона РА «О закупках». В приглашении должна быть указана информация о производителе продукта, предлагаемого участником: товарный знак, торговая марка, торговая марка, если последние применимы к предлагаемой продукции.</w:t>
      </w:r>
    </w:p>
    <w:p w14:paraId="11E79F5D" w14:textId="77777777" w:rsidR="00E14C17" w:rsidRPr="00E40AC8" w:rsidRDefault="00E14C17" w:rsidP="000E2053">
      <w:pPr>
        <w:pStyle w:val="FootnoteText"/>
        <w:jc w:val="both"/>
      </w:pPr>
      <w:r w:rsidRPr="007D7D25">
        <w:rPr>
          <w:rFonts w:ascii="GHEA Grapalat" w:hAnsi="GHEA Grapalat"/>
          <w:sz w:val="16"/>
        </w:rPr>
        <w:t xml:space="preserve">** Процедура осуществляется на основании части 6 статьи 15 Закона РА «О закупках»; Срок поставки товара, а при поэтапной доставке - срок поставки первого этапа, должен быть установлен не менее 20 календарных дней, что исчисляется на день вступления в силу условия выполнения предусмотренных договором прав и обязанностей сторон. в более короткие сроки. Срок доставки не может быть дольше </w:t>
      </w:r>
      <w:r w:rsidRPr="004F0F78">
        <w:rPr>
          <w:rFonts w:ascii="GHEA Grapalat" w:hAnsi="GHEA Grapalat"/>
          <w:sz w:val="16"/>
        </w:rPr>
        <w:t>30</w:t>
      </w:r>
      <w:r w:rsidRPr="007D7D25">
        <w:rPr>
          <w:rFonts w:ascii="GHEA Grapalat" w:hAnsi="GHEA Grapalat"/>
          <w:sz w:val="16"/>
        </w:rPr>
        <w:t xml:space="preserve"> декабря 2021 года.</w:t>
      </w:r>
    </w:p>
  </w:footnote>
  <w:footnote w:id="14">
    <w:p w14:paraId="7DD97FA8" w14:textId="77777777" w:rsidR="00E14C17" w:rsidRPr="005665DF" w:rsidRDefault="00E14C17" w:rsidP="000E2053">
      <w:pPr>
        <w:pStyle w:val="FootnoteText"/>
        <w:jc w:val="both"/>
        <w:rPr>
          <w:b/>
        </w:rPr>
      </w:pPr>
      <w:r w:rsidRPr="005665DF">
        <w:rPr>
          <w:b/>
        </w:rPr>
        <w:t xml:space="preserve"> </w:t>
      </w:r>
    </w:p>
  </w:footnote>
  <w:footnote w:id="15">
    <w:p w14:paraId="1C035E2C" w14:textId="77777777" w:rsidR="00E14C17" w:rsidRPr="00070E15" w:rsidRDefault="00E14C17" w:rsidP="000E2053">
      <w:pPr>
        <w:widowControl w:val="0"/>
        <w:spacing w:after="160" w:line="360" w:lineRule="auto"/>
        <w:jc w:val="both"/>
        <w:rPr>
          <w:rFonts w:ascii="GHEA Grapalat" w:hAnsi="GHEA Grapalat" w:cs="Sylfaen"/>
          <w:i/>
          <w:sz w:val="20"/>
          <w:szCs w:val="20"/>
          <w:lang w:val="ru-RU"/>
        </w:rPr>
      </w:pPr>
      <w:r w:rsidRPr="00070E15">
        <w:rPr>
          <w:rStyle w:val="FootnoteReference"/>
          <w:lang w:val="ru-RU"/>
        </w:rPr>
        <w:t>*</w:t>
      </w:r>
      <w:r w:rsidRPr="00070E15">
        <w:rPr>
          <w:sz w:val="20"/>
          <w:szCs w:val="20"/>
          <w:lang w:val="ru-RU"/>
        </w:rPr>
        <w:t xml:space="preserve"> </w:t>
      </w:r>
      <w:r w:rsidRPr="00070E15">
        <w:rPr>
          <w:rFonts w:ascii="GHEA Grapalat" w:hAnsi="GHEA Grapalat"/>
          <w:i/>
          <w:sz w:val="20"/>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4840877D" w14:textId="77777777" w:rsidR="00E14C17" w:rsidRPr="00CA2754" w:rsidRDefault="00E14C17" w:rsidP="000E2053">
      <w:pPr>
        <w:pStyle w:val="FootnoteText"/>
        <w:jc w:val="both"/>
        <w:rPr>
          <w:sz w:val="2"/>
          <w:szCs w:val="2"/>
        </w:rPr>
      </w:pPr>
    </w:p>
  </w:footnote>
  <w:footnote w:id="16">
    <w:p w14:paraId="6E9AA784" w14:textId="77777777" w:rsidR="00E14C17" w:rsidRPr="00B54287" w:rsidRDefault="00E14C17" w:rsidP="000E2053">
      <w:pPr>
        <w:pStyle w:val="FootnoteText"/>
        <w:jc w:val="both"/>
        <w:rPr>
          <w:rFonts w:ascii="GHEA Grapalat" w:hAnsi="GHEA Grapalat"/>
          <w:i/>
        </w:rPr>
      </w:pPr>
      <w:r w:rsidRPr="00B54287">
        <w:rPr>
          <w:rStyle w:val="FootnoteReference"/>
        </w:rPr>
        <w:t>**</w:t>
      </w:r>
      <w:r w:rsidRPr="00B54287">
        <w:t xml:space="preserve"> </w:t>
      </w:r>
      <w:r w:rsidRPr="00B54287">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p w14:paraId="3E195C61" w14:textId="77777777" w:rsidR="00E14C17" w:rsidRPr="00B54287" w:rsidRDefault="00E14C17" w:rsidP="000E2053">
      <w:pPr>
        <w:pStyle w:val="FootnoteText"/>
        <w:jc w:val="both"/>
        <w:rPr>
          <w:rFonts w:ascii="GHEA Grapalat" w:hAnsi="GHEA Grapalat"/>
          <w:i/>
        </w:rPr>
      </w:pPr>
    </w:p>
    <w:p w14:paraId="6DF9BE97" w14:textId="77777777" w:rsidR="00E14C17" w:rsidRPr="007D7D25" w:rsidRDefault="00E14C17" w:rsidP="000E2053">
      <w:pPr>
        <w:pStyle w:val="FootnoteText"/>
        <w:jc w:val="both"/>
        <w:rPr>
          <w:b/>
          <w:color w:val="FF0000"/>
        </w:rPr>
      </w:pPr>
      <w:r w:rsidRPr="00B54287">
        <w:rPr>
          <w:rFonts w:ascii="GHEA Grapalat" w:hAnsi="GHEA Grapalat"/>
          <w:b/>
          <w:i/>
        </w:rPr>
        <w:t>Контракт будет заключен на основании части 6 статьи 15 Закона РА «О закупках», график платежей будет составлен, в случае наличия финансовых средств он будет подписан одновременно с соглашением сторон как его неотъемлемая часть.</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B4EBED" w14:textId="77777777" w:rsidR="00E14C17" w:rsidRDefault="00ED1EEF">
    <w:pPr>
      <w:pStyle w:val="Header"/>
    </w:pPr>
    <w:r>
      <w:rPr>
        <w:noProof/>
        <w:lang w:eastAsia="en-US"/>
      </w:rPr>
      <w:pict w14:anchorId="571224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72990829" o:spid="_x0000_s2059" type="#_x0000_t75" style="position:absolute;left:0;text-align:left;margin-left:0;margin-top:0;width:622.2pt;height:804.45pt;z-index:-251651072;mso-position-horizontal:center;mso-position-horizontal-relative:margin;mso-position-vertical:center;mso-position-vertical-relative:margin" o:allowincell="f">
          <v:imagedata r:id="rId1" o:title="Logo for background"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4C7034" w14:textId="77777777" w:rsidR="00E14C17" w:rsidRDefault="00ED1EEF">
    <w:pPr>
      <w:pStyle w:val="Header"/>
    </w:pPr>
    <w:r>
      <w:rPr>
        <w:noProof/>
        <w:lang w:eastAsia="en-US"/>
      </w:rPr>
      <w:pict w14:anchorId="6DFF0F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72990830" o:spid="_x0000_s2060" type="#_x0000_t75" href="https://www.facebook.com/ArmProMotion" style="position:absolute;left:0;text-align:left;margin-left:0;margin-top:0;width:622.2pt;height:804.45pt;z-index:-251650048;mso-position-horizontal:center;mso-position-horizontal-relative:margin;mso-position-vertical:center;mso-position-vertical-relative:margin" o:allowincell="f" o:button="t">
          <v:fill o:detectmouseclick="t"/>
          <v:imagedata r:id="rId1" o:title="Logo for background"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FB525B" w14:textId="77777777" w:rsidR="00E14C17" w:rsidRDefault="00ED1EEF">
    <w:pPr>
      <w:pStyle w:val="Header"/>
    </w:pPr>
    <w:r>
      <w:rPr>
        <w:noProof/>
        <w:lang w:eastAsia="en-US"/>
      </w:rPr>
      <w:pict w14:anchorId="6D053AF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72990828" o:spid="_x0000_s2058" type="#_x0000_t75" style="position:absolute;left:0;text-align:left;margin-left:0;margin-top:0;width:622.2pt;height:804.45pt;z-index:-251652096;mso-position-horizontal:center;mso-position-horizontal-relative:margin;mso-position-vertical:center;mso-position-vertical-relative:margin" o:allowincell="f">
          <v:imagedata r:id="rId1" o:title="Logo for background"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B35AF"/>
    <w:multiLevelType w:val="hybridMultilevel"/>
    <w:tmpl w:val="67906F98"/>
    <w:lvl w:ilvl="0" w:tplc="20907A00">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 w15:restartNumberingAfterBreak="0">
    <w:nsid w:val="146B1358"/>
    <w:multiLevelType w:val="hybridMultilevel"/>
    <w:tmpl w:val="94D4FA5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 w15:restartNumberingAfterBreak="0">
    <w:nsid w:val="3CC63F66"/>
    <w:multiLevelType w:val="hybridMultilevel"/>
    <w:tmpl w:val="D94232BA"/>
    <w:lvl w:ilvl="0" w:tplc="20907A0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
  </w:num>
  <w:num w:numId="4">
    <w:abstractNumId w:val="2"/>
  </w:num>
  <w:num w:numId="5">
    <w:abstractNumId w:val="3"/>
  </w:num>
  <w:num w:numId="6">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SpellingErrors/>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evenAndOddHeaders/>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D39"/>
    <w:rsid w:val="00022D66"/>
    <w:rsid w:val="0002700A"/>
    <w:rsid w:val="00034679"/>
    <w:rsid w:val="00050AC9"/>
    <w:rsid w:val="0006203E"/>
    <w:rsid w:val="00070E15"/>
    <w:rsid w:val="00083BAA"/>
    <w:rsid w:val="00091948"/>
    <w:rsid w:val="000B1509"/>
    <w:rsid w:val="000C53D0"/>
    <w:rsid w:val="000D7B45"/>
    <w:rsid w:val="000E1857"/>
    <w:rsid w:val="000E2053"/>
    <w:rsid w:val="000E5896"/>
    <w:rsid w:val="000E6943"/>
    <w:rsid w:val="0011684D"/>
    <w:rsid w:val="00135B75"/>
    <w:rsid w:val="00136183"/>
    <w:rsid w:val="00140A10"/>
    <w:rsid w:val="00141B3C"/>
    <w:rsid w:val="001766D6"/>
    <w:rsid w:val="001B0341"/>
    <w:rsid w:val="001B4F59"/>
    <w:rsid w:val="001C5095"/>
    <w:rsid w:val="001D38EA"/>
    <w:rsid w:val="001E4C66"/>
    <w:rsid w:val="001F52EE"/>
    <w:rsid w:val="001F7913"/>
    <w:rsid w:val="00204F5C"/>
    <w:rsid w:val="00213B29"/>
    <w:rsid w:val="002204C3"/>
    <w:rsid w:val="00224485"/>
    <w:rsid w:val="00224973"/>
    <w:rsid w:val="002531DD"/>
    <w:rsid w:val="00254A56"/>
    <w:rsid w:val="00261415"/>
    <w:rsid w:val="0026243D"/>
    <w:rsid w:val="0026752A"/>
    <w:rsid w:val="002C003A"/>
    <w:rsid w:val="002F523A"/>
    <w:rsid w:val="00302E1A"/>
    <w:rsid w:val="00304ADA"/>
    <w:rsid w:val="00314AF2"/>
    <w:rsid w:val="0033581C"/>
    <w:rsid w:val="0037081E"/>
    <w:rsid w:val="00374677"/>
    <w:rsid w:val="003879CB"/>
    <w:rsid w:val="003C2186"/>
    <w:rsid w:val="003E24DF"/>
    <w:rsid w:val="003E3F62"/>
    <w:rsid w:val="003F03D6"/>
    <w:rsid w:val="003F6C35"/>
    <w:rsid w:val="00430509"/>
    <w:rsid w:val="00432D06"/>
    <w:rsid w:val="004507A3"/>
    <w:rsid w:val="00454CEC"/>
    <w:rsid w:val="004743B6"/>
    <w:rsid w:val="0048661F"/>
    <w:rsid w:val="004A2B0D"/>
    <w:rsid w:val="004A6D12"/>
    <w:rsid w:val="0050556B"/>
    <w:rsid w:val="00534327"/>
    <w:rsid w:val="00537017"/>
    <w:rsid w:val="0054301B"/>
    <w:rsid w:val="005431E7"/>
    <w:rsid w:val="0055088F"/>
    <w:rsid w:val="005550DA"/>
    <w:rsid w:val="00563683"/>
    <w:rsid w:val="00564809"/>
    <w:rsid w:val="005B549C"/>
    <w:rsid w:val="005C2210"/>
    <w:rsid w:val="005D7C25"/>
    <w:rsid w:val="005E7AC8"/>
    <w:rsid w:val="00615018"/>
    <w:rsid w:val="0062123A"/>
    <w:rsid w:val="00646E75"/>
    <w:rsid w:val="00666A6B"/>
    <w:rsid w:val="0067272C"/>
    <w:rsid w:val="00681BD5"/>
    <w:rsid w:val="006927A5"/>
    <w:rsid w:val="006D7900"/>
    <w:rsid w:val="006F6F10"/>
    <w:rsid w:val="00700B9D"/>
    <w:rsid w:val="00731A99"/>
    <w:rsid w:val="00740C2D"/>
    <w:rsid w:val="00752B82"/>
    <w:rsid w:val="00756289"/>
    <w:rsid w:val="00757500"/>
    <w:rsid w:val="007658E0"/>
    <w:rsid w:val="00765BD2"/>
    <w:rsid w:val="007749B2"/>
    <w:rsid w:val="00783E79"/>
    <w:rsid w:val="007B5AE8"/>
    <w:rsid w:val="007B5D9B"/>
    <w:rsid w:val="007D52A5"/>
    <w:rsid w:val="007E0649"/>
    <w:rsid w:val="007E21B4"/>
    <w:rsid w:val="007E7DCD"/>
    <w:rsid w:val="007F4863"/>
    <w:rsid w:val="007F5192"/>
    <w:rsid w:val="00800E1B"/>
    <w:rsid w:val="008079E9"/>
    <w:rsid w:val="008160D1"/>
    <w:rsid w:val="0082774D"/>
    <w:rsid w:val="00851261"/>
    <w:rsid w:val="0085357E"/>
    <w:rsid w:val="00866698"/>
    <w:rsid w:val="008B7FD5"/>
    <w:rsid w:val="008E1B5F"/>
    <w:rsid w:val="008E6185"/>
    <w:rsid w:val="00907E81"/>
    <w:rsid w:val="009140CC"/>
    <w:rsid w:val="00925F42"/>
    <w:rsid w:val="00933B89"/>
    <w:rsid w:val="009451BE"/>
    <w:rsid w:val="00970CE0"/>
    <w:rsid w:val="0097195C"/>
    <w:rsid w:val="009A4345"/>
    <w:rsid w:val="009A7419"/>
    <w:rsid w:val="009C4260"/>
    <w:rsid w:val="009E4C08"/>
    <w:rsid w:val="00A37347"/>
    <w:rsid w:val="00A65AD5"/>
    <w:rsid w:val="00A91E95"/>
    <w:rsid w:val="00A96CF8"/>
    <w:rsid w:val="00AB5BDD"/>
    <w:rsid w:val="00AD330B"/>
    <w:rsid w:val="00AE43B1"/>
    <w:rsid w:val="00B00E8C"/>
    <w:rsid w:val="00B2481B"/>
    <w:rsid w:val="00B35BA8"/>
    <w:rsid w:val="00B36C8E"/>
    <w:rsid w:val="00B40D78"/>
    <w:rsid w:val="00B469A2"/>
    <w:rsid w:val="00B50294"/>
    <w:rsid w:val="00B70B86"/>
    <w:rsid w:val="00BE1320"/>
    <w:rsid w:val="00C002B7"/>
    <w:rsid w:val="00C175B3"/>
    <w:rsid w:val="00C359F6"/>
    <w:rsid w:val="00C36890"/>
    <w:rsid w:val="00C539B0"/>
    <w:rsid w:val="00C664CF"/>
    <w:rsid w:val="00C665CF"/>
    <w:rsid w:val="00C70786"/>
    <w:rsid w:val="00C70B15"/>
    <w:rsid w:val="00C8222A"/>
    <w:rsid w:val="00CC550A"/>
    <w:rsid w:val="00CF1386"/>
    <w:rsid w:val="00CF4B0C"/>
    <w:rsid w:val="00D04C19"/>
    <w:rsid w:val="00D45945"/>
    <w:rsid w:val="00D4773F"/>
    <w:rsid w:val="00D6059A"/>
    <w:rsid w:val="00D64C0E"/>
    <w:rsid w:val="00D66593"/>
    <w:rsid w:val="00D910D9"/>
    <w:rsid w:val="00D962AB"/>
    <w:rsid w:val="00DA4BFB"/>
    <w:rsid w:val="00DA79AD"/>
    <w:rsid w:val="00DA79F0"/>
    <w:rsid w:val="00DB6CAD"/>
    <w:rsid w:val="00DE0F27"/>
    <w:rsid w:val="00DF0640"/>
    <w:rsid w:val="00E00F38"/>
    <w:rsid w:val="00E14A80"/>
    <w:rsid w:val="00E14C17"/>
    <w:rsid w:val="00E24FD6"/>
    <w:rsid w:val="00E33BB7"/>
    <w:rsid w:val="00E55D74"/>
    <w:rsid w:val="00E6540C"/>
    <w:rsid w:val="00E7424B"/>
    <w:rsid w:val="00E81E2A"/>
    <w:rsid w:val="00E83F98"/>
    <w:rsid w:val="00EA0E70"/>
    <w:rsid w:val="00EB4CC2"/>
    <w:rsid w:val="00ED1EEF"/>
    <w:rsid w:val="00EE0952"/>
    <w:rsid w:val="00EE24E4"/>
    <w:rsid w:val="00F1623B"/>
    <w:rsid w:val="00F35DF0"/>
    <w:rsid w:val="00F36721"/>
    <w:rsid w:val="00F61D39"/>
    <w:rsid w:val="00F64174"/>
    <w:rsid w:val="00F67AFE"/>
    <w:rsid w:val="00F923F2"/>
    <w:rsid w:val="00F924AD"/>
    <w:rsid w:val="00FA0F2C"/>
    <w:rsid w:val="00FA4057"/>
    <w:rsid w:val="00FD5BC6"/>
    <w:rsid w:val="00FE0F43"/>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11110D7C"/>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semiHidden="1"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semiHidden="1"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7017"/>
    <w:pPr>
      <w:spacing w:after="200" w:line="276" w:lineRule="auto"/>
    </w:pPr>
    <w:rPr>
      <w:sz w:val="22"/>
      <w:szCs w:val="22"/>
      <w:lang w:eastAsia="en-US"/>
    </w:rPr>
  </w:style>
  <w:style w:type="paragraph" w:styleId="Heading1">
    <w:name w:val="heading 1"/>
    <w:basedOn w:val="Normal"/>
    <w:next w:val="Normal"/>
    <w:link w:val="Heading1Char"/>
    <w:unhideWhenUsed/>
    <w:qFormat/>
    <w:rsid w:val="003E24DF"/>
    <w:pPr>
      <w:spacing w:after="360" w:line="240" w:lineRule="auto"/>
      <w:contextualSpacing/>
      <w:outlineLvl w:val="0"/>
    </w:pPr>
    <w:rPr>
      <w:rFonts w:asciiTheme="majorHAnsi" w:eastAsiaTheme="majorEastAsia" w:hAnsiTheme="majorHAnsi" w:cstheme="majorBidi"/>
      <w:caps/>
      <w:color w:val="21405B" w:themeColor="accent1" w:themeShade="BF"/>
      <w:kern w:val="20"/>
      <w:sz w:val="24"/>
      <w:szCs w:val="20"/>
      <w:lang w:eastAsia="ja-JP"/>
    </w:rPr>
  </w:style>
  <w:style w:type="paragraph" w:styleId="Heading2">
    <w:name w:val="heading 2"/>
    <w:basedOn w:val="Normal"/>
    <w:next w:val="Normal"/>
    <w:link w:val="Heading2Char"/>
    <w:unhideWhenUsed/>
    <w:qFormat/>
    <w:rsid w:val="004A2B0D"/>
    <w:pPr>
      <w:keepNext/>
      <w:keepLines/>
      <w:spacing w:before="40" w:after="0" w:line="288" w:lineRule="auto"/>
      <w:outlineLvl w:val="1"/>
    </w:pPr>
    <w:rPr>
      <w:rFonts w:asciiTheme="majorHAnsi" w:eastAsiaTheme="majorEastAsia" w:hAnsiTheme="majorHAnsi" w:cstheme="majorBidi"/>
      <w:color w:val="21405B" w:themeColor="accent1" w:themeShade="BF"/>
      <w:kern w:val="20"/>
      <w:sz w:val="26"/>
      <w:szCs w:val="26"/>
      <w:lang w:eastAsia="ja-JP"/>
    </w:rPr>
  </w:style>
  <w:style w:type="paragraph" w:styleId="Heading3">
    <w:name w:val="heading 3"/>
    <w:basedOn w:val="Normal"/>
    <w:next w:val="Normal"/>
    <w:link w:val="Heading3Char"/>
    <w:unhideWhenUsed/>
    <w:qFormat/>
    <w:rsid w:val="00AB5BDD"/>
    <w:pPr>
      <w:keepNext/>
      <w:keepLines/>
      <w:spacing w:before="40" w:after="0" w:line="288" w:lineRule="auto"/>
      <w:outlineLvl w:val="2"/>
    </w:pPr>
    <w:rPr>
      <w:rFonts w:asciiTheme="majorHAnsi" w:eastAsiaTheme="majorEastAsia" w:hAnsiTheme="majorHAnsi" w:cstheme="majorBidi"/>
      <w:color w:val="162A3C" w:themeColor="accent1" w:themeShade="7F"/>
      <w:kern w:val="20"/>
      <w:sz w:val="24"/>
      <w:szCs w:val="24"/>
      <w:lang w:eastAsia="ja-JP"/>
    </w:rPr>
  </w:style>
  <w:style w:type="paragraph" w:styleId="Heading4">
    <w:name w:val="heading 4"/>
    <w:basedOn w:val="Normal"/>
    <w:next w:val="Normal"/>
    <w:link w:val="Heading4Char"/>
    <w:qFormat/>
    <w:rsid w:val="00AB5BDD"/>
    <w:pPr>
      <w:keepNext/>
      <w:spacing w:after="0" w:line="240" w:lineRule="auto"/>
      <w:outlineLvl w:val="3"/>
    </w:pPr>
    <w:rPr>
      <w:rFonts w:ascii="Arial LatArm" w:eastAsia="Times New Roman" w:hAnsi="Arial LatArm" w:cs="Times New Roman"/>
      <w:i/>
      <w:sz w:val="18"/>
      <w:szCs w:val="20"/>
    </w:rPr>
  </w:style>
  <w:style w:type="paragraph" w:styleId="Heading5">
    <w:name w:val="heading 5"/>
    <w:basedOn w:val="Normal"/>
    <w:next w:val="Normal"/>
    <w:link w:val="Heading5Char"/>
    <w:qFormat/>
    <w:rsid w:val="00AB5BDD"/>
    <w:pPr>
      <w:keepNext/>
      <w:spacing w:after="0" w:line="240" w:lineRule="auto"/>
      <w:jc w:val="center"/>
      <w:outlineLvl w:val="4"/>
    </w:pPr>
    <w:rPr>
      <w:rFonts w:ascii="Arial LatArm" w:eastAsia="Times New Roman" w:hAnsi="Arial LatArm" w:cs="Times New Roman"/>
      <w:b/>
      <w:sz w:val="26"/>
      <w:szCs w:val="20"/>
      <w:lang w:eastAsia="ru-RU"/>
    </w:rPr>
  </w:style>
  <w:style w:type="paragraph" w:styleId="Heading6">
    <w:name w:val="heading 6"/>
    <w:basedOn w:val="Normal"/>
    <w:next w:val="Normal"/>
    <w:link w:val="Heading6Char"/>
    <w:qFormat/>
    <w:rsid w:val="00AB5BDD"/>
    <w:pPr>
      <w:keepNext/>
      <w:spacing w:after="0" w:line="240" w:lineRule="auto"/>
      <w:outlineLvl w:val="5"/>
    </w:pPr>
    <w:rPr>
      <w:rFonts w:ascii="Arial LatArm" w:eastAsia="Times New Roman" w:hAnsi="Arial LatArm" w:cs="Times New Roman"/>
      <w:b/>
      <w:color w:val="000000"/>
      <w:szCs w:val="20"/>
      <w:lang w:eastAsia="ru-RU"/>
    </w:rPr>
  </w:style>
  <w:style w:type="paragraph" w:styleId="Heading7">
    <w:name w:val="heading 7"/>
    <w:basedOn w:val="Normal"/>
    <w:next w:val="Normal"/>
    <w:link w:val="Heading7Char"/>
    <w:qFormat/>
    <w:rsid w:val="00AB5BDD"/>
    <w:pPr>
      <w:keepNext/>
      <w:spacing w:after="0" w:line="240" w:lineRule="auto"/>
      <w:ind w:left="-66"/>
      <w:jc w:val="center"/>
      <w:outlineLvl w:val="6"/>
    </w:pPr>
    <w:rPr>
      <w:rFonts w:ascii="Times Armenian" w:eastAsia="Times New Roman" w:hAnsi="Times Armenian" w:cs="Times New Roman"/>
      <w:b/>
      <w:sz w:val="20"/>
      <w:szCs w:val="20"/>
      <w:lang w:val="hy-AM" w:eastAsia="ru-RU"/>
    </w:rPr>
  </w:style>
  <w:style w:type="paragraph" w:styleId="Heading8">
    <w:name w:val="heading 8"/>
    <w:basedOn w:val="Normal"/>
    <w:next w:val="Normal"/>
    <w:link w:val="Heading8Char"/>
    <w:qFormat/>
    <w:rsid w:val="00AB5BDD"/>
    <w:pPr>
      <w:keepNext/>
      <w:spacing w:after="0" w:line="240" w:lineRule="auto"/>
      <w:outlineLvl w:val="7"/>
    </w:pPr>
    <w:rPr>
      <w:rFonts w:ascii="Times Armenian" w:eastAsia="Times New Roman" w:hAnsi="Times Armenian" w:cs="Times New Roman"/>
      <w:i/>
      <w:sz w:val="20"/>
      <w:szCs w:val="20"/>
      <w:lang w:val="nl-NL" w:eastAsia="x-none"/>
    </w:rPr>
  </w:style>
  <w:style w:type="paragraph" w:styleId="Heading9">
    <w:name w:val="heading 9"/>
    <w:basedOn w:val="Normal"/>
    <w:next w:val="Normal"/>
    <w:link w:val="Heading9Char"/>
    <w:qFormat/>
    <w:rsid w:val="00AB5BDD"/>
    <w:pPr>
      <w:keepNext/>
      <w:spacing w:after="0" w:line="240" w:lineRule="auto"/>
      <w:jc w:val="center"/>
      <w:outlineLvl w:val="8"/>
    </w:pPr>
    <w:rPr>
      <w:rFonts w:ascii="Times Armenian" w:eastAsia="Times New Roman" w:hAnsi="Times Armenian" w:cs="Times New Roman"/>
      <w:b/>
      <w:color w:val="000000"/>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E24DF"/>
    <w:rPr>
      <w:rFonts w:asciiTheme="majorHAnsi" w:eastAsiaTheme="majorEastAsia" w:hAnsiTheme="majorHAnsi" w:cstheme="majorBidi"/>
      <w:caps/>
      <w:color w:val="21405B" w:themeColor="accent1" w:themeShade="BF"/>
      <w:kern w:val="20"/>
      <w:sz w:val="20"/>
      <w:szCs w:val="20"/>
    </w:rPr>
  </w:style>
  <w:style w:type="character" w:customStyle="1" w:styleId="Heading2Char">
    <w:name w:val="Heading 2 Char"/>
    <w:basedOn w:val="DefaultParagraphFont"/>
    <w:link w:val="Heading2"/>
    <w:rsid w:val="004A2B0D"/>
    <w:rPr>
      <w:rFonts w:asciiTheme="majorHAnsi" w:eastAsiaTheme="majorEastAsia" w:hAnsiTheme="majorHAnsi" w:cstheme="majorBidi"/>
      <w:color w:val="21405B" w:themeColor="accent1" w:themeShade="BF"/>
      <w:kern w:val="20"/>
      <w:sz w:val="26"/>
      <w:szCs w:val="26"/>
    </w:rPr>
  </w:style>
  <w:style w:type="character" w:customStyle="1" w:styleId="Heading3Char">
    <w:name w:val="Heading 3 Char"/>
    <w:basedOn w:val="DefaultParagraphFont"/>
    <w:link w:val="Heading3"/>
    <w:rsid w:val="00AB5BDD"/>
    <w:rPr>
      <w:rFonts w:asciiTheme="majorHAnsi" w:eastAsiaTheme="majorEastAsia" w:hAnsiTheme="majorHAnsi" w:cstheme="majorBidi"/>
      <w:color w:val="162A3C" w:themeColor="accent1" w:themeShade="7F"/>
      <w:kern w:val="20"/>
    </w:rPr>
  </w:style>
  <w:style w:type="character" w:customStyle="1" w:styleId="Heading4Char">
    <w:name w:val="Heading 4 Char"/>
    <w:basedOn w:val="DefaultParagraphFont"/>
    <w:link w:val="Heading4"/>
    <w:rsid w:val="00AB5BDD"/>
    <w:rPr>
      <w:rFonts w:ascii="Arial LatArm" w:eastAsia="Times New Roman" w:hAnsi="Arial LatArm" w:cs="Times New Roman"/>
      <w:i/>
      <w:sz w:val="18"/>
      <w:szCs w:val="20"/>
      <w:lang w:eastAsia="en-US"/>
    </w:rPr>
  </w:style>
  <w:style w:type="character" w:customStyle="1" w:styleId="Heading5Char">
    <w:name w:val="Heading 5 Char"/>
    <w:basedOn w:val="DefaultParagraphFont"/>
    <w:link w:val="Heading5"/>
    <w:rsid w:val="00AB5BDD"/>
    <w:rPr>
      <w:rFonts w:ascii="Arial LatArm" w:eastAsia="Times New Roman" w:hAnsi="Arial LatArm" w:cs="Times New Roman"/>
      <w:b/>
      <w:sz w:val="26"/>
      <w:szCs w:val="20"/>
      <w:lang w:eastAsia="ru-RU"/>
    </w:rPr>
  </w:style>
  <w:style w:type="character" w:customStyle="1" w:styleId="Heading6Char">
    <w:name w:val="Heading 6 Char"/>
    <w:basedOn w:val="DefaultParagraphFont"/>
    <w:link w:val="Heading6"/>
    <w:rsid w:val="00AB5BDD"/>
    <w:rPr>
      <w:rFonts w:ascii="Arial LatArm" w:eastAsia="Times New Roman" w:hAnsi="Arial LatArm" w:cs="Times New Roman"/>
      <w:b/>
      <w:color w:val="000000"/>
      <w:sz w:val="22"/>
      <w:szCs w:val="20"/>
      <w:lang w:eastAsia="ru-RU"/>
    </w:rPr>
  </w:style>
  <w:style w:type="character" w:customStyle="1" w:styleId="Heading7Char">
    <w:name w:val="Heading 7 Char"/>
    <w:basedOn w:val="DefaultParagraphFont"/>
    <w:link w:val="Heading7"/>
    <w:rsid w:val="00AB5BDD"/>
    <w:rPr>
      <w:rFonts w:ascii="Times Armenian" w:eastAsia="Times New Roman" w:hAnsi="Times Armenian" w:cs="Times New Roman"/>
      <w:b/>
      <w:sz w:val="20"/>
      <w:szCs w:val="20"/>
      <w:lang w:val="hy-AM" w:eastAsia="ru-RU"/>
    </w:rPr>
  </w:style>
  <w:style w:type="character" w:customStyle="1" w:styleId="Heading8Char">
    <w:name w:val="Heading 8 Char"/>
    <w:basedOn w:val="DefaultParagraphFont"/>
    <w:link w:val="Heading8"/>
    <w:rsid w:val="00AB5BDD"/>
    <w:rPr>
      <w:rFonts w:ascii="Times Armenian" w:eastAsia="Times New Roman" w:hAnsi="Times Armenian" w:cs="Times New Roman"/>
      <w:i/>
      <w:sz w:val="20"/>
      <w:szCs w:val="20"/>
      <w:lang w:val="nl-NL" w:eastAsia="x-none"/>
    </w:rPr>
  </w:style>
  <w:style w:type="character" w:customStyle="1" w:styleId="Heading9Char">
    <w:name w:val="Heading 9 Char"/>
    <w:basedOn w:val="DefaultParagraphFont"/>
    <w:link w:val="Heading9"/>
    <w:rsid w:val="00AB5BDD"/>
    <w:rPr>
      <w:rFonts w:ascii="Times Armenian" w:eastAsia="Times New Roman" w:hAnsi="Times Armenian" w:cs="Times New Roman"/>
      <w:b/>
      <w:color w:val="000000"/>
      <w:sz w:val="22"/>
      <w:szCs w:val="20"/>
      <w:lang w:val="pt-BR" w:eastAsia="ru-RU"/>
    </w:rPr>
  </w:style>
  <w:style w:type="paragraph" w:customStyle="1" w:styleId="Recipient">
    <w:name w:val="Recipient"/>
    <w:basedOn w:val="Heading2"/>
    <w:uiPriority w:val="3"/>
    <w:qFormat/>
    <w:rsid w:val="0085357E"/>
    <w:pPr>
      <w:spacing w:before="1200"/>
    </w:pPr>
    <w:rPr>
      <w:b/>
      <w:color w:val="2C567A" w:themeColor="accent1"/>
    </w:rPr>
  </w:style>
  <w:style w:type="paragraph" w:styleId="Salutation">
    <w:name w:val="Salutation"/>
    <w:basedOn w:val="Normal"/>
    <w:link w:val="SalutationChar"/>
    <w:uiPriority w:val="4"/>
    <w:unhideWhenUsed/>
    <w:qFormat/>
    <w:rsid w:val="003E24DF"/>
    <w:pPr>
      <w:spacing w:before="720" w:line="288" w:lineRule="auto"/>
    </w:pPr>
    <w:rPr>
      <w:rFonts w:eastAsiaTheme="minorHAnsi"/>
      <w:kern w:val="20"/>
      <w:sz w:val="24"/>
      <w:szCs w:val="20"/>
      <w:lang w:eastAsia="ja-JP"/>
    </w:rPr>
  </w:style>
  <w:style w:type="character" w:customStyle="1" w:styleId="SalutationChar">
    <w:name w:val="Salutation Char"/>
    <w:basedOn w:val="DefaultParagraphFont"/>
    <w:link w:val="Salutation"/>
    <w:uiPriority w:val="4"/>
    <w:rsid w:val="003E24DF"/>
    <w:rPr>
      <w:rFonts w:eastAsiaTheme="minorHAnsi"/>
      <w:color w:val="595959" w:themeColor="text1" w:themeTint="A6"/>
      <w:kern w:val="20"/>
      <w:sz w:val="20"/>
      <w:szCs w:val="20"/>
    </w:rPr>
  </w:style>
  <w:style w:type="paragraph" w:styleId="Closing">
    <w:name w:val="Closing"/>
    <w:basedOn w:val="Normal"/>
    <w:next w:val="Signature"/>
    <w:link w:val="ClosingChar"/>
    <w:uiPriority w:val="6"/>
    <w:unhideWhenUsed/>
    <w:qFormat/>
    <w:rsid w:val="003E24DF"/>
    <w:pPr>
      <w:spacing w:before="480" w:after="960" w:line="240" w:lineRule="auto"/>
    </w:pPr>
    <w:rPr>
      <w:rFonts w:eastAsiaTheme="minorHAnsi"/>
      <w:kern w:val="20"/>
      <w:sz w:val="24"/>
      <w:szCs w:val="20"/>
      <w:lang w:eastAsia="ja-JP"/>
    </w:rPr>
  </w:style>
  <w:style w:type="paragraph" w:styleId="Signature">
    <w:name w:val="Signature"/>
    <w:basedOn w:val="Normal"/>
    <w:link w:val="SignatureChar"/>
    <w:uiPriority w:val="7"/>
    <w:unhideWhenUsed/>
    <w:qFormat/>
    <w:rsid w:val="00204F5C"/>
    <w:pPr>
      <w:spacing w:before="40" w:after="0" w:line="288" w:lineRule="auto"/>
    </w:pPr>
    <w:rPr>
      <w:rFonts w:eastAsiaTheme="minorHAnsi"/>
      <w:b/>
      <w:bCs/>
      <w:kern w:val="20"/>
      <w:sz w:val="24"/>
      <w:szCs w:val="20"/>
      <w:lang w:eastAsia="ja-JP"/>
    </w:rPr>
  </w:style>
  <w:style w:type="character" w:customStyle="1" w:styleId="SignatureChar">
    <w:name w:val="Signature Char"/>
    <w:basedOn w:val="DefaultParagraphFont"/>
    <w:link w:val="Signature"/>
    <w:uiPriority w:val="7"/>
    <w:rsid w:val="00204F5C"/>
    <w:rPr>
      <w:rFonts w:eastAsiaTheme="minorHAnsi"/>
      <w:b/>
      <w:bCs/>
      <w:kern w:val="20"/>
      <w:szCs w:val="20"/>
    </w:rPr>
  </w:style>
  <w:style w:type="character" w:customStyle="1" w:styleId="ClosingChar">
    <w:name w:val="Closing Char"/>
    <w:basedOn w:val="DefaultParagraphFont"/>
    <w:link w:val="Closing"/>
    <w:uiPriority w:val="6"/>
    <w:rsid w:val="003E24DF"/>
    <w:rPr>
      <w:rFonts w:eastAsiaTheme="minorHAnsi"/>
      <w:color w:val="595959" w:themeColor="text1" w:themeTint="A6"/>
      <w:kern w:val="20"/>
      <w:sz w:val="20"/>
      <w:szCs w:val="20"/>
    </w:rPr>
  </w:style>
  <w:style w:type="paragraph" w:styleId="Header">
    <w:name w:val="header"/>
    <w:basedOn w:val="Normal"/>
    <w:link w:val="HeaderChar"/>
    <w:rsid w:val="000D7B45"/>
    <w:pPr>
      <w:spacing w:before="40" w:after="0" w:line="240" w:lineRule="auto"/>
      <w:ind w:right="567"/>
      <w:jc w:val="right"/>
    </w:pPr>
    <w:rPr>
      <w:rFonts w:eastAsiaTheme="minorHAnsi"/>
      <w:kern w:val="20"/>
      <w:sz w:val="24"/>
      <w:szCs w:val="20"/>
      <w:lang w:eastAsia="ja-JP"/>
    </w:rPr>
  </w:style>
  <w:style w:type="character" w:customStyle="1" w:styleId="HeaderChar">
    <w:name w:val="Header Char"/>
    <w:basedOn w:val="DefaultParagraphFont"/>
    <w:link w:val="Header"/>
    <w:rsid w:val="000D7B45"/>
    <w:rPr>
      <w:rFonts w:eastAsiaTheme="minorHAnsi"/>
      <w:kern w:val="20"/>
      <w:szCs w:val="20"/>
    </w:rPr>
  </w:style>
  <w:style w:type="character" w:styleId="Strong">
    <w:name w:val="Strong"/>
    <w:basedOn w:val="DefaultParagraphFont"/>
    <w:qFormat/>
    <w:rsid w:val="003E24DF"/>
    <w:rPr>
      <w:b/>
      <w:bCs/>
    </w:rPr>
  </w:style>
  <w:style w:type="paragraph" w:customStyle="1" w:styleId="ContactInfo">
    <w:name w:val="Contact Info"/>
    <w:basedOn w:val="Normal"/>
    <w:uiPriority w:val="1"/>
    <w:qFormat/>
    <w:rsid w:val="003E24DF"/>
    <w:pPr>
      <w:spacing w:after="0" w:line="288" w:lineRule="auto"/>
    </w:pPr>
    <w:rPr>
      <w:rFonts w:eastAsiaTheme="minorHAnsi"/>
      <w:kern w:val="20"/>
      <w:sz w:val="24"/>
      <w:szCs w:val="20"/>
      <w:lang w:eastAsia="ja-JP"/>
    </w:rPr>
  </w:style>
  <w:style w:type="paragraph" w:styleId="NormalWeb">
    <w:name w:val="Normal (Web)"/>
    <w:basedOn w:val="Normal"/>
    <w:unhideWhenUsed/>
    <w:rsid w:val="00083BAA"/>
    <w:pPr>
      <w:spacing w:before="100" w:beforeAutospacing="1" w:after="100" w:afterAutospacing="1" w:line="240" w:lineRule="auto"/>
    </w:pPr>
    <w:rPr>
      <w:rFonts w:ascii="Times New Roman" w:hAnsi="Times New Roman" w:cs="Times New Roman"/>
      <w:sz w:val="24"/>
      <w:szCs w:val="24"/>
      <w:lang w:eastAsia="ja-JP"/>
    </w:rPr>
  </w:style>
  <w:style w:type="character" w:styleId="PlaceholderText">
    <w:name w:val="Placeholder Text"/>
    <w:basedOn w:val="DefaultParagraphFont"/>
    <w:uiPriority w:val="99"/>
    <w:semiHidden/>
    <w:rsid w:val="001766D6"/>
    <w:rPr>
      <w:color w:val="808080"/>
    </w:rPr>
  </w:style>
  <w:style w:type="paragraph" w:styleId="Footer">
    <w:name w:val="footer"/>
    <w:basedOn w:val="Normal"/>
    <w:link w:val="FooterChar"/>
    <w:unhideWhenUsed/>
    <w:rsid w:val="00D45945"/>
    <w:pPr>
      <w:tabs>
        <w:tab w:val="center" w:pos="4680"/>
        <w:tab w:val="right" w:pos="9360"/>
      </w:tabs>
      <w:spacing w:after="0" w:line="240" w:lineRule="auto"/>
    </w:pPr>
    <w:rPr>
      <w:rFonts w:eastAsiaTheme="minorHAnsi"/>
      <w:kern w:val="20"/>
      <w:sz w:val="24"/>
      <w:szCs w:val="20"/>
      <w:lang w:eastAsia="ja-JP"/>
    </w:rPr>
  </w:style>
  <w:style w:type="character" w:customStyle="1" w:styleId="FooterChar">
    <w:name w:val="Footer Char"/>
    <w:basedOn w:val="DefaultParagraphFont"/>
    <w:link w:val="Footer"/>
    <w:rsid w:val="00D45945"/>
    <w:rPr>
      <w:rFonts w:eastAsiaTheme="minorHAnsi"/>
      <w:color w:val="595959" w:themeColor="text1" w:themeTint="A6"/>
      <w:kern w:val="20"/>
      <w:sz w:val="20"/>
      <w:szCs w:val="20"/>
    </w:rPr>
  </w:style>
  <w:style w:type="paragraph" w:styleId="Title">
    <w:name w:val="Title"/>
    <w:basedOn w:val="Heading1"/>
    <w:next w:val="Normal"/>
    <w:link w:val="TitleChar"/>
    <w:qFormat/>
    <w:rsid w:val="00D45945"/>
    <w:rPr>
      <w:color w:val="000000" w:themeColor="text1"/>
    </w:rPr>
  </w:style>
  <w:style w:type="character" w:customStyle="1" w:styleId="TitleChar">
    <w:name w:val="Title Char"/>
    <w:basedOn w:val="DefaultParagraphFont"/>
    <w:link w:val="Title"/>
    <w:rsid w:val="00D45945"/>
    <w:rPr>
      <w:rFonts w:asciiTheme="majorHAnsi" w:eastAsiaTheme="majorEastAsia" w:hAnsiTheme="majorHAnsi" w:cstheme="majorBidi"/>
      <w:caps/>
      <w:color w:val="000000" w:themeColor="text1"/>
      <w:kern w:val="20"/>
      <w:sz w:val="20"/>
      <w:szCs w:val="20"/>
    </w:rPr>
  </w:style>
  <w:style w:type="paragraph" w:styleId="BodyTextIndent">
    <w:name w:val="Body Text Indent"/>
    <w:aliases w:val=" Char, Char Char Char Char,Char Char Char Char"/>
    <w:basedOn w:val="Normal"/>
    <w:link w:val="BodyTextIndentChar"/>
    <w:rsid w:val="00AB5BDD"/>
    <w:pPr>
      <w:spacing w:after="0" w:line="360" w:lineRule="auto"/>
      <w:ind w:firstLine="720"/>
      <w:jc w:val="both"/>
    </w:pPr>
    <w:rPr>
      <w:rFonts w:ascii="Arial LatArm" w:eastAsia="Times New Roman" w:hAnsi="Arial LatArm" w:cs="Times New Roman"/>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AB5BDD"/>
    <w:rPr>
      <w:rFonts w:ascii="Arial LatArm" w:eastAsia="Times New Roman" w:hAnsi="Arial LatArm" w:cs="Times New Roman"/>
      <w:i/>
      <w:sz w:val="20"/>
      <w:szCs w:val="20"/>
      <w:lang w:val="en-AU" w:eastAsia="en-US"/>
    </w:rPr>
  </w:style>
  <w:style w:type="paragraph" w:styleId="BodyTextIndent2">
    <w:name w:val="Body Text Indent 2"/>
    <w:basedOn w:val="Normal"/>
    <w:link w:val="BodyTextIndent2Char"/>
    <w:unhideWhenUsed/>
    <w:rsid w:val="00AB5BDD"/>
    <w:pPr>
      <w:spacing w:before="40" w:after="120" w:line="480" w:lineRule="auto"/>
      <w:ind w:left="360"/>
    </w:pPr>
    <w:rPr>
      <w:rFonts w:eastAsiaTheme="minorHAnsi"/>
      <w:kern w:val="20"/>
      <w:sz w:val="24"/>
      <w:szCs w:val="20"/>
      <w:lang w:eastAsia="ja-JP"/>
    </w:rPr>
  </w:style>
  <w:style w:type="character" w:customStyle="1" w:styleId="BodyTextIndent2Char">
    <w:name w:val="Body Text Indent 2 Char"/>
    <w:basedOn w:val="DefaultParagraphFont"/>
    <w:link w:val="BodyTextIndent2"/>
    <w:rsid w:val="00AB5BDD"/>
    <w:rPr>
      <w:rFonts w:eastAsiaTheme="minorHAnsi"/>
      <w:kern w:val="20"/>
      <w:szCs w:val="20"/>
    </w:rPr>
  </w:style>
  <w:style w:type="paragraph" w:styleId="BodyTextIndent3">
    <w:name w:val="Body Text Indent 3"/>
    <w:basedOn w:val="Normal"/>
    <w:link w:val="BodyTextIndent3Char"/>
    <w:rsid w:val="00AB5BDD"/>
    <w:pPr>
      <w:spacing w:after="0" w:line="360" w:lineRule="auto"/>
      <w:ind w:firstLine="567"/>
      <w:jc w:val="both"/>
    </w:pPr>
    <w:rPr>
      <w:rFonts w:ascii="Times Armenian" w:eastAsia="Times New Roman" w:hAnsi="Times Armenian" w:cs="Times New Roman"/>
      <w:sz w:val="20"/>
      <w:szCs w:val="20"/>
    </w:rPr>
  </w:style>
  <w:style w:type="character" w:customStyle="1" w:styleId="BodyTextIndent3Char">
    <w:name w:val="Body Text Indent 3 Char"/>
    <w:basedOn w:val="DefaultParagraphFont"/>
    <w:link w:val="BodyTextIndent3"/>
    <w:rsid w:val="00AB5BDD"/>
    <w:rPr>
      <w:rFonts w:ascii="Times Armenian" w:eastAsia="Times New Roman" w:hAnsi="Times Armenian" w:cs="Times New Roman"/>
      <w:sz w:val="20"/>
      <w:szCs w:val="20"/>
      <w:lang w:eastAsia="en-US"/>
    </w:rPr>
  </w:style>
  <w:style w:type="paragraph" w:styleId="BodyText2">
    <w:name w:val="Body Text 2"/>
    <w:basedOn w:val="Normal"/>
    <w:link w:val="BodyText2Char"/>
    <w:rsid w:val="00AB5BDD"/>
    <w:pPr>
      <w:tabs>
        <w:tab w:val="left" w:pos="720"/>
      </w:tabs>
      <w:spacing w:after="0" w:line="360" w:lineRule="auto"/>
    </w:pPr>
    <w:rPr>
      <w:rFonts w:ascii="Arial LatArm" w:eastAsia="Times New Roman" w:hAnsi="Arial LatArm" w:cs="Times New Roman"/>
      <w:sz w:val="20"/>
      <w:szCs w:val="20"/>
    </w:rPr>
  </w:style>
  <w:style w:type="character" w:customStyle="1" w:styleId="BodyText2Char">
    <w:name w:val="Body Text 2 Char"/>
    <w:basedOn w:val="DefaultParagraphFont"/>
    <w:link w:val="BodyText2"/>
    <w:rsid w:val="00AB5BDD"/>
    <w:rPr>
      <w:rFonts w:ascii="Arial LatArm" w:eastAsia="Times New Roman" w:hAnsi="Arial LatArm" w:cs="Times New Roman"/>
      <w:sz w:val="20"/>
      <w:szCs w:val="20"/>
      <w:lang w:eastAsia="en-US"/>
    </w:rPr>
  </w:style>
  <w:style w:type="paragraph" w:customStyle="1" w:styleId="Default">
    <w:name w:val="Default"/>
    <w:rsid w:val="00AB5BDD"/>
    <w:pPr>
      <w:autoSpaceDE w:val="0"/>
      <w:autoSpaceDN w:val="0"/>
      <w:adjustRightInd w:val="0"/>
    </w:pPr>
    <w:rPr>
      <w:rFonts w:ascii="Arial Unicode" w:eastAsia="Times New Roman" w:hAnsi="Arial Unicode" w:cs="Arial Unicode"/>
      <w:color w:val="000000"/>
      <w:lang w:val="ru-RU" w:eastAsia="ru-RU"/>
    </w:rPr>
  </w:style>
  <w:style w:type="paragraph" w:styleId="BalloonText">
    <w:name w:val="Balloon Text"/>
    <w:basedOn w:val="Normal"/>
    <w:link w:val="BalloonTextChar"/>
    <w:rsid w:val="00AB5BDD"/>
    <w:pPr>
      <w:spacing w:after="0" w:line="240" w:lineRule="auto"/>
    </w:pPr>
    <w:rPr>
      <w:rFonts w:ascii="Tahoma" w:eastAsia="Times New Roman" w:hAnsi="Tahoma" w:cs="Times New Roman"/>
      <w:sz w:val="16"/>
      <w:szCs w:val="16"/>
      <w:lang w:val="x-none" w:eastAsia="x-none"/>
    </w:rPr>
  </w:style>
  <w:style w:type="character" w:customStyle="1" w:styleId="BalloonTextChar">
    <w:name w:val="Balloon Text Char"/>
    <w:basedOn w:val="DefaultParagraphFont"/>
    <w:link w:val="BalloonText"/>
    <w:rsid w:val="00AB5BDD"/>
    <w:rPr>
      <w:rFonts w:ascii="Tahoma" w:eastAsia="Times New Roman" w:hAnsi="Tahoma" w:cs="Times New Roman"/>
      <w:sz w:val="16"/>
      <w:szCs w:val="16"/>
      <w:lang w:val="x-none" w:eastAsia="x-none"/>
    </w:rPr>
  </w:style>
  <w:style w:type="character" w:styleId="Hyperlink">
    <w:name w:val="Hyperlink"/>
    <w:uiPriority w:val="99"/>
    <w:rsid w:val="00AB5BDD"/>
    <w:rPr>
      <w:color w:val="0000FF"/>
      <w:u w:val="single"/>
    </w:rPr>
  </w:style>
  <w:style w:type="character" w:customStyle="1" w:styleId="CharChar1">
    <w:name w:val="Char Char1"/>
    <w:locked/>
    <w:rsid w:val="00AB5BDD"/>
    <w:rPr>
      <w:rFonts w:ascii="Arial LatArm" w:hAnsi="Arial LatArm"/>
      <w:i/>
      <w:lang w:val="en-AU" w:eastAsia="en-US" w:bidi="ar-SA"/>
    </w:rPr>
  </w:style>
  <w:style w:type="paragraph" w:styleId="BodyText">
    <w:name w:val="Body Text"/>
    <w:basedOn w:val="Normal"/>
    <w:link w:val="BodyTextChar"/>
    <w:rsid w:val="00AB5BDD"/>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AB5BDD"/>
    <w:rPr>
      <w:rFonts w:ascii="Times New Roman" w:eastAsia="Times New Roman" w:hAnsi="Times New Roman" w:cs="Times New Roman"/>
      <w:lang w:eastAsia="en-US"/>
    </w:rPr>
  </w:style>
  <w:style w:type="paragraph" w:styleId="BodyText3">
    <w:name w:val="Body Text 3"/>
    <w:basedOn w:val="Normal"/>
    <w:link w:val="BodyText3Char"/>
    <w:rsid w:val="00AB5BDD"/>
    <w:pPr>
      <w:spacing w:after="0" w:line="240" w:lineRule="auto"/>
      <w:jc w:val="both"/>
    </w:pPr>
    <w:rPr>
      <w:rFonts w:ascii="Arial LatArm" w:eastAsia="Times New Roman" w:hAnsi="Arial LatArm" w:cs="Times New Roman"/>
      <w:sz w:val="20"/>
      <w:szCs w:val="20"/>
      <w:lang w:eastAsia="ru-RU"/>
    </w:rPr>
  </w:style>
  <w:style w:type="character" w:customStyle="1" w:styleId="BodyText3Char">
    <w:name w:val="Body Text 3 Char"/>
    <w:basedOn w:val="DefaultParagraphFont"/>
    <w:link w:val="BodyText3"/>
    <w:rsid w:val="00AB5BDD"/>
    <w:rPr>
      <w:rFonts w:ascii="Arial LatArm" w:eastAsia="Times New Roman" w:hAnsi="Arial LatArm" w:cs="Times New Roman"/>
      <w:sz w:val="20"/>
      <w:szCs w:val="20"/>
      <w:lang w:eastAsia="ru-RU"/>
    </w:rPr>
  </w:style>
  <w:style w:type="character" w:styleId="PageNumber">
    <w:name w:val="page number"/>
    <w:basedOn w:val="DefaultParagraphFont"/>
    <w:rsid w:val="00AB5BDD"/>
  </w:style>
  <w:style w:type="paragraph" w:styleId="FootnoteText">
    <w:name w:val="footnote text"/>
    <w:basedOn w:val="Normal"/>
    <w:link w:val="FootnoteTextChar"/>
    <w:rsid w:val="00AB5BDD"/>
    <w:pPr>
      <w:spacing w:after="0" w:line="240" w:lineRule="auto"/>
    </w:pPr>
    <w:rPr>
      <w:rFonts w:ascii="Times Armenian" w:eastAsia="Times New Roman" w:hAnsi="Times Armenian" w:cs="Times New Roman"/>
      <w:sz w:val="20"/>
      <w:szCs w:val="20"/>
      <w:lang w:val="x-none" w:eastAsia="ru-RU"/>
    </w:rPr>
  </w:style>
  <w:style w:type="character" w:customStyle="1" w:styleId="FootnoteTextChar">
    <w:name w:val="Footnote Text Char"/>
    <w:basedOn w:val="DefaultParagraphFont"/>
    <w:link w:val="FootnoteText"/>
    <w:rsid w:val="00AB5BDD"/>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Normal"/>
    <w:rsid w:val="00AB5BDD"/>
    <w:pPr>
      <w:spacing w:after="160" w:line="240" w:lineRule="exact"/>
    </w:pPr>
    <w:rPr>
      <w:rFonts w:ascii="Arial" w:eastAsia="Times New Roman" w:hAnsi="Arial" w:cs="Arial"/>
      <w:sz w:val="20"/>
      <w:szCs w:val="20"/>
    </w:rPr>
  </w:style>
  <w:style w:type="paragraph" w:customStyle="1" w:styleId="norm">
    <w:name w:val="norm"/>
    <w:basedOn w:val="Normal"/>
    <w:rsid w:val="00AB5BDD"/>
    <w:pPr>
      <w:spacing w:after="0" w:line="480" w:lineRule="auto"/>
      <w:ind w:firstLine="709"/>
      <w:jc w:val="both"/>
    </w:pPr>
    <w:rPr>
      <w:rFonts w:ascii="Arial Armenian" w:eastAsia="Times New Roman" w:hAnsi="Arial Armenian" w:cs="Times New Roman"/>
      <w:szCs w:val="20"/>
      <w:lang w:eastAsia="ru-RU"/>
    </w:rPr>
  </w:style>
  <w:style w:type="character" w:customStyle="1" w:styleId="normChar">
    <w:name w:val="norm Char"/>
    <w:locked/>
    <w:rsid w:val="00AB5BDD"/>
    <w:rPr>
      <w:rFonts w:ascii="Arial Armenian" w:hAnsi="Arial Armenian"/>
      <w:sz w:val="22"/>
      <w:lang w:val="en-US" w:eastAsia="ru-RU" w:bidi="ar-SA"/>
    </w:rPr>
  </w:style>
  <w:style w:type="character" w:customStyle="1" w:styleId="CharCharChar">
    <w:name w:val="Char Char Char"/>
    <w:rsid w:val="00AB5BDD"/>
    <w:rPr>
      <w:rFonts w:ascii="Arial LatArm" w:hAnsi="Arial LatArm"/>
      <w:sz w:val="24"/>
      <w:lang w:eastAsia="ru-RU"/>
    </w:rPr>
  </w:style>
  <w:style w:type="character" w:customStyle="1" w:styleId="CharChar22">
    <w:name w:val="Char Char22"/>
    <w:rsid w:val="00AB5BDD"/>
    <w:rPr>
      <w:rFonts w:ascii="Arial Armenian" w:hAnsi="Arial Armenian"/>
      <w:sz w:val="28"/>
      <w:lang w:val="en-US"/>
    </w:rPr>
  </w:style>
  <w:style w:type="character" w:customStyle="1" w:styleId="CharChar20">
    <w:name w:val="Char Char20"/>
    <w:rsid w:val="00AB5BDD"/>
    <w:rPr>
      <w:rFonts w:ascii="Times LatArm" w:hAnsi="Times LatArm"/>
      <w:b/>
      <w:sz w:val="28"/>
      <w:lang w:val="en-US"/>
    </w:rPr>
  </w:style>
  <w:style w:type="character" w:customStyle="1" w:styleId="CharChar16">
    <w:name w:val="Char Char16"/>
    <w:rsid w:val="00AB5BDD"/>
    <w:rPr>
      <w:rFonts w:ascii="Times Armenian" w:hAnsi="Times Armenian"/>
      <w:b/>
      <w:lang w:val="hy-AM"/>
    </w:rPr>
  </w:style>
  <w:style w:type="character" w:customStyle="1" w:styleId="CharChar15">
    <w:name w:val="Char Char15"/>
    <w:rsid w:val="00AB5BDD"/>
    <w:rPr>
      <w:rFonts w:ascii="Times Armenian" w:hAnsi="Times Armenian"/>
      <w:i/>
      <w:lang w:val="nl-NL"/>
    </w:rPr>
  </w:style>
  <w:style w:type="character" w:customStyle="1" w:styleId="CharChar13">
    <w:name w:val="Char Char13"/>
    <w:rsid w:val="00AB5BDD"/>
    <w:rPr>
      <w:rFonts w:ascii="Arial Armenian" w:hAnsi="Arial Armenian"/>
      <w:lang w:val="en-US"/>
    </w:rPr>
  </w:style>
  <w:style w:type="character" w:customStyle="1" w:styleId="CommentTextChar">
    <w:name w:val="Comment Text Char"/>
    <w:basedOn w:val="DefaultParagraphFont"/>
    <w:link w:val="CommentText"/>
    <w:semiHidden/>
    <w:rsid w:val="00AB5BDD"/>
    <w:rPr>
      <w:rFonts w:ascii="Times Armenian" w:eastAsia="Times New Roman" w:hAnsi="Times Armenian" w:cs="Times New Roman"/>
      <w:sz w:val="20"/>
      <w:szCs w:val="20"/>
      <w:lang w:eastAsia="ru-RU"/>
    </w:rPr>
  </w:style>
  <w:style w:type="paragraph" w:styleId="CommentText">
    <w:name w:val="annotation text"/>
    <w:basedOn w:val="Normal"/>
    <w:link w:val="CommentTextChar"/>
    <w:semiHidden/>
    <w:rsid w:val="00AB5BDD"/>
    <w:pPr>
      <w:spacing w:after="0" w:line="240" w:lineRule="auto"/>
    </w:pPr>
    <w:rPr>
      <w:rFonts w:ascii="Times Armenian" w:eastAsia="Times New Roman" w:hAnsi="Times Armenian" w:cs="Times New Roman"/>
      <w:sz w:val="20"/>
      <w:lang w:eastAsia="ru-RU"/>
    </w:rPr>
  </w:style>
  <w:style w:type="character" w:customStyle="1" w:styleId="CommentSubjectChar">
    <w:name w:val="Comment Subject Char"/>
    <w:basedOn w:val="CommentTextChar"/>
    <w:link w:val="CommentSubject"/>
    <w:semiHidden/>
    <w:rsid w:val="00AB5BDD"/>
    <w:rPr>
      <w:rFonts w:ascii="Times Armenian" w:eastAsia="Times New Roman" w:hAnsi="Times Armenian" w:cs="Times New Roman"/>
      <w:b/>
      <w:bCs/>
      <w:sz w:val="20"/>
      <w:szCs w:val="20"/>
      <w:lang w:eastAsia="ru-RU"/>
    </w:rPr>
  </w:style>
  <w:style w:type="paragraph" w:styleId="CommentSubject">
    <w:name w:val="annotation subject"/>
    <w:basedOn w:val="CommentText"/>
    <w:next w:val="CommentText"/>
    <w:link w:val="CommentSubjectChar"/>
    <w:semiHidden/>
    <w:rsid w:val="00AB5BDD"/>
    <w:rPr>
      <w:b/>
      <w:bCs/>
    </w:rPr>
  </w:style>
  <w:style w:type="character" w:customStyle="1" w:styleId="EndnoteTextChar">
    <w:name w:val="Endnote Text Char"/>
    <w:basedOn w:val="DefaultParagraphFont"/>
    <w:link w:val="EndnoteText"/>
    <w:semiHidden/>
    <w:rsid w:val="00AB5BDD"/>
    <w:rPr>
      <w:rFonts w:ascii="Times Armenian" w:eastAsia="Times New Roman" w:hAnsi="Times Armenian" w:cs="Times New Roman"/>
      <w:sz w:val="20"/>
      <w:szCs w:val="20"/>
      <w:lang w:eastAsia="ru-RU"/>
    </w:rPr>
  </w:style>
  <w:style w:type="paragraph" w:styleId="EndnoteText">
    <w:name w:val="endnote text"/>
    <w:basedOn w:val="Normal"/>
    <w:link w:val="EndnoteTextChar"/>
    <w:semiHidden/>
    <w:rsid w:val="00AB5BDD"/>
    <w:pPr>
      <w:spacing w:after="0" w:line="240" w:lineRule="auto"/>
    </w:pPr>
    <w:rPr>
      <w:rFonts w:ascii="Times Armenian" w:eastAsia="Times New Roman" w:hAnsi="Times Armenian" w:cs="Times New Roman"/>
      <w:sz w:val="20"/>
      <w:lang w:eastAsia="ru-RU"/>
    </w:rPr>
  </w:style>
  <w:style w:type="character" w:customStyle="1" w:styleId="DocumentMapChar">
    <w:name w:val="Document Map Char"/>
    <w:basedOn w:val="DefaultParagraphFont"/>
    <w:link w:val="DocumentMap"/>
    <w:semiHidden/>
    <w:rsid w:val="00AB5BDD"/>
    <w:rPr>
      <w:rFonts w:ascii="Tahoma" w:eastAsia="Times New Roman" w:hAnsi="Tahoma" w:cs="Tahoma"/>
      <w:sz w:val="20"/>
      <w:szCs w:val="20"/>
      <w:shd w:val="clear" w:color="auto" w:fill="000080"/>
      <w:lang w:eastAsia="ru-RU"/>
    </w:rPr>
  </w:style>
  <w:style w:type="paragraph" w:styleId="DocumentMap">
    <w:name w:val="Document Map"/>
    <w:basedOn w:val="Normal"/>
    <w:link w:val="DocumentMapChar"/>
    <w:semiHidden/>
    <w:rsid w:val="00AB5BDD"/>
    <w:pPr>
      <w:shd w:val="clear" w:color="auto" w:fill="000080"/>
      <w:spacing w:after="0" w:line="240" w:lineRule="auto"/>
    </w:pPr>
    <w:rPr>
      <w:rFonts w:ascii="Tahoma" w:eastAsia="Times New Roman" w:hAnsi="Tahoma" w:cs="Tahoma"/>
      <w:sz w:val="20"/>
      <w:lang w:eastAsia="ru-RU"/>
    </w:rPr>
  </w:style>
  <w:style w:type="paragraph" w:customStyle="1" w:styleId="Char1">
    <w:name w:val="Char1"/>
    <w:basedOn w:val="Normal"/>
    <w:rsid w:val="00AB5BDD"/>
    <w:pPr>
      <w:spacing w:after="160" w:line="240" w:lineRule="exact"/>
    </w:pPr>
    <w:rPr>
      <w:rFonts w:ascii="Verdana" w:eastAsia="Times New Roman" w:hAnsi="Verdana" w:cs="Times New Roman"/>
      <w:sz w:val="20"/>
      <w:szCs w:val="20"/>
    </w:rPr>
  </w:style>
  <w:style w:type="paragraph" w:customStyle="1" w:styleId="Style2">
    <w:name w:val="Style2"/>
    <w:basedOn w:val="Normal"/>
    <w:rsid w:val="00AB5BDD"/>
    <w:pPr>
      <w:spacing w:after="0" w:line="240" w:lineRule="auto"/>
      <w:jc w:val="center"/>
    </w:pPr>
    <w:rPr>
      <w:rFonts w:ascii="Arial Armenian" w:eastAsia="Times New Roman" w:hAnsi="Arial Armenian" w:cs="Times New Roman"/>
      <w:w w:val="90"/>
      <w:szCs w:val="20"/>
      <w:lang w:eastAsia="ru-RU"/>
    </w:rPr>
  </w:style>
  <w:style w:type="character" w:customStyle="1" w:styleId="CharChar23">
    <w:name w:val="Char Char23"/>
    <w:rsid w:val="00AB5BDD"/>
    <w:rPr>
      <w:rFonts w:ascii="Arial Armenian" w:hAnsi="Arial Armenian"/>
      <w:sz w:val="28"/>
      <w:lang w:val="en-US" w:eastAsia="ru-RU" w:bidi="ar-SA"/>
    </w:rPr>
  </w:style>
  <w:style w:type="character" w:customStyle="1" w:styleId="CharChar21">
    <w:name w:val="Char Char21"/>
    <w:rsid w:val="00AB5BDD"/>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AB5BDD"/>
    <w:pPr>
      <w:spacing w:after="0" w:line="240" w:lineRule="auto"/>
      <w:ind w:left="720"/>
    </w:pPr>
    <w:rPr>
      <w:rFonts w:ascii="Times Armenian" w:eastAsia="Times New Roman" w:hAnsi="Times Armenian" w:cs="Times New Roman"/>
      <w:sz w:val="24"/>
      <w:szCs w:val="24"/>
      <w:lang w:val="x-none" w:eastAsia="ru-RU"/>
    </w:rPr>
  </w:style>
  <w:style w:type="character" w:customStyle="1" w:styleId="ListParagraphChar">
    <w:name w:val="List Paragraph Char"/>
    <w:link w:val="ListParagraph"/>
    <w:uiPriority w:val="34"/>
    <w:locked/>
    <w:rsid w:val="00AB5BDD"/>
    <w:rPr>
      <w:rFonts w:ascii="Times Armenian" w:eastAsia="Times New Roman" w:hAnsi="Times Armenian" w:cs="Times New Roman"/>
      <w:lang w:val="x-none" w:eastAsia="ru-RU"/>
    </w:rPr>
  </w:style>
  <w:style w:type="character" w:customStyle="1" w:styleId="CharChar25">
    <w:name w:val="Char Char25"/>
    <w:rsid w:val="00AB5BDD"/>
    <w:rPr>
      <w:rFonts w:ascii="Arial Armenian" w:hAnsi="Arial Armenian"/>
      <w:sz w:val="28"/>
      <w:lang w:val="en-US" w:eastAsia="ru-RU" w:bidi="ar-SA"/>
    </w:rPr>
  </w:style>
  <w:style w:type="character" w:customStyle="1" w:styleId="CharChar24">
    <w:name w:val="Char Char24"/>
    <w:rsid w:val="00AB5BDD"/>
    <w:rPr>
      <w:rFonts w:ascii="Arial LatArm" w:hAnsi="Arial LatArm"/>
      <w:b/>
      <w:color w:val="0000FF"/>
      <w:lang w:val="en-US" w:eastAsia="ru-RU" w:bidi="ar-SA"/>
    </w:rPr>
  </w:style>
  <w:style w:type="paragraph" w:styleId="BlockText">
    <w:name w:val="Block Text"/>
    <w:basedOn w:val="Normal"/>
    <w:rsid w:val="00AB5BDD"/>
    <w:pPr>
      <w:overflowPunct w:val="0"/>
      <w:autoSpaceDE w:val="0"/>
      <w:autoSpaceDN w:val="0"/>
      <w:adjustRightInd w:val="0"/>
      <w:spacing w:after="0" w:line="240" w:lineRule="auto"/>
      <w:ind w:left="4500" w:right="98"/>
      <w:jc w:val="right"/>
      <w:textAlignment w:val="baseline"/>
    </w:pPr>
    <w:rPr>
      <w:rFonts w:ascii="Arial Armenian" w:eastAsia="Times New Roman" w:hAnsi="Arial Armenian" w:cs="Times New Roman"/>
      <w:sz w:val="28"/>
      <w:szCs w:val="20"/>
      <w:lang w:val="es-ES"/>
    </w:rPr>
  </w:style>
  <w:style w:type="paragraph" w:customStyle="1" w:styleId="BodyTextIndent22">
    <w:name w:val="Body Text Indent 2+2"/>
    <w:basedOn w:val="Normal"/>
    <w:next w:val="Normal"/>
    <w:rsid w:val="00AB5BDD"/>
    <w:pPr>
      <w:autoSpaceDE w:val="0"/>
      <w:autoSpaceDN w:val="0"/>
      <w:adjustRightInd w:val="0"/>
      <w:spacing w:after="0" w:line="240" w:lineRule="auto"/>
    </w:pPr>
    <w:rPr>
      <w:rFonts w:ascii="Times Armenian" w:eastAsia="Times New Roman" w:hAnsi="Times Armenian" w:cs="Times New Roman"/>
      <w:sz w:val="24"/>
      <w:szCs w:val="24"/>
      <w:lang w:val="ru-RU" w:eastAsia="ru-RU"/>
    </w:rPr>
  </w:style>
  <w:style w:type="paragraph" w:customStyle="1" w:styleId="Normal2">
    <w:name w:val="Normal+2"/>
    <w:basedOn w:val="Normal"/>
    <w:next w:val="Normal"/>
    <w:rsid w:val="00AB5BDD"/>
    <w:pPr>
      <w:autoSpaceDE w:val="0"/>
      <w:autoSpaceDN w:val="0"/>
      <w:adjustRightInd w:val="0"/>
      <w:spacing w:after="0" w:line="240" w:lineRule="auto"/>
    </w:pPr>
    <w:rPr>
      <w:rFonts w:ascii="Times Armenian" w:eastAsia="Times New Roman" w:hAnsi="Times Armenian" w:cs="Times New Roman"/>
      <w:sz w:val="24"/>
      <w:szCs w:val="24"/>
      <w:lang w:val="ru-RU" w:eastAsia="ru-RU"/>
    </w:rPr>
  </w:style>
  <w:style w:type="paragraph" w:customStyle="1" w:styleId="CharCharCharChar">
    <w:name w:val="Знак Знак Знак Char Char Char Char Знак Знак Знак"/>
    <w:basedOn w:val="Normal"/>
    <w:rsid w:val="00AB5BDD"/>
    <w:pPr>
      <w:widowControl w:val="0"/>
      <w:bidi/>
      <w:adjustRightInd w:val="0"/>
      <w:spacing w:after="160" w:line="240" w:lineRule="exact"/>
    </w:pPr>
    <w:rPr>
      <w:rFonts w:ascii="Times New Roman" w:eastAsia="Times New Roman" w:hAnsi="Times New Roman" w:cs="Times New Roman"/>
      <w:sz w:val="20"/>
      <w:szCs w:val="20"/>
      <w:lang w:val="en-GB" w:eastAsia="ru-RU" w:bidi="he-IL"/>
    </w:rPr>
  </w:style>
  <w:style w:type="paragraph" w:customStyle="1" w:styleId="xl63">
    <w:name w:val="xl63"/>
    <w:basedOn w:val="Normal"/>
    <w:rsid w:val="00AB5BD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AB5BD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rPr>
  </w:style>
  <w:style w:type="paragraph" w:customStyle="1" w:styleId="xl65">
    <w:name w:val="xl65"/>
    <w:basedOn w:val="Normal"/>
    <w:rsid w:val="00AB5BD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AB5BD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b/>
      <w:bCs/>
      <w:i/>
      <w:iCs/>
      <w:sz w:val="16"/>
      <w:szCs w:val="16"/>
    </w:rPr>
  </w:style>
  <w:style w:type="paragraph" w:customStyle="1" w:styleId="xl67">
    <w:name w:val="xl67"/>
    <w:basedOn w:val="Normal"/>
    <w:rsid w:val="00AB5BD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rPr>
  </w:style>
  <w:style w:type="paragraph" w:customStyle="1" w:styleId="xl68">
    <w:name w:val="xl68"/>
    <w:basedOn w:val="Normal"/>
    <w:rsid w:val="00AB5BD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AB5BDD"/>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AB5BDD"/>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AB5BD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xl72">
    <w:name w:val="xl72"/>
    <w:basedOn w:val="Normal"/>
    <w:rsid w:val="00AB5BD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font5">
    <w:name w:val="font5"/>
    <w:basedOn w:val="Normal"/>
    <w:rsid w:val="00AB5BDD"/>
    <w:pPr>
      <w:spacing w:before="100" w:beforeAutospacing="1" w:after="100" w:afterAutospacing="1" w:line="240" w:lineRule="auto"/>
    </w:pPr>
    <w:rPr>
      <w:rFonts w:ascii="Times Armenian" w:eastAsia="Arial Unicode MS" w:hAnsi="Times Armenian" w:cs="Arial Unicode MS"/>
      <w:sz w:val="16"/>
      <w:szCs w:val="16"/>
    </w:rPr>
  </w:style>
  <w:style w:type="paragraph" w:customStyle="1" w:styleId="font6">
    <w:name w:val="font6"/>
    <w:basedOn w:val="Normal"/>
    <w:rsid w:val="00AB5BDD"/>
    <w:pPr>
      <w:spacing w:before="100" w:beforeAutospacing="1" w:after="100" w:afterAutospacing="1" w:line="240" w:lineRule="auto"/>
    </w:pPr>
    <w:rPr>
      <w:rFonts w:ascii="Times Armenian" w:eastAsia="Arial Unicode MS" w:hAnsi="Times Armenian" w:cs="Arial Unicode MS"/>
      <w:i/>
      <w:iCs/>
      <w:sz w:val="16"/>
      <w:szCs w:val="16"/>
    </w:rPr>
  </w:style>
  <w:style w:type="paragraph" w:customStyle="1" w:styleId="font7">
    <w:name w:val="font7"/>
    <w:basedOn w:val="Normal"/>
    <w:rsid w:val="00AB5BDD"/>
    <w:pPr>
      <w:spacing w:before="100" w:beforeAutospacing="1" w:after="100" w:afterAutospacing="1" w:line="240" w:lineRule="auto"/>
    </w:pPr>
    <w:rPr>
      <w:rFonts w:ascii="Times LatArm" w:eastAsia="Arial Unicode MS" w:hAnsi="Times LatArm" w:cs="Arial Unicode MS"/>
      <w:sz w:val="16"/>
      <w:szCs w:val="16"/>
    </w:rPr>
  </w:style>
  <w:style w:type="paragraph" w:customStyle="1" w:styleId="font8">
    <w:name w:val="font8"/>
    <w:basedOn w:val="Normal"/>
    <w:rsid w:val="00AB5BDD"/>
    <w:pPr>
      <w:spacing w:before="100" w:beforeAutospacing="1" w:after="100" w:afterAutospacing="1" w:line="240" w:lineRule="auto"/>
    </w:pPr>
    <w:rPr>
      <w:rFonts w:ascii="Times LatRus" w:eastAsia="Arial Unicode MS" w:hAnsi="Times LatRus" w:cs="Arial Unicode MS"/>
      <w:sz w:val="16"/>
      <w:szCs w:val="16"/>
    </w:rPr>
  </w:style>
  <w:style w:type="paragraph" w:customStyle="1" w:styleId="font9">
    <w:name w:val="font9"/>
    <w:basedOn w:val="Normal"/>
    <w:rsid w:val="00AB5BDD"/>
    <w:pPr>
      <w:spacing w:before="100" w:beforeAutospacing="1" w:after="100" w:afterAutospacing="1" w:line="240" w:lineRule="auto"/>
    </w:pPr>
    <w:rPr>
      <w:rFonts w:ascii="Times LatRus" w:eastAsia="Arial Unicode MS" w:hAnsi="Times LatRus" w:cs="Arial Unicode MS"/>
      <w:i/>
      <w:iCs/>
      <w:sz w:val="16"/>
      <w:szCs w:val="16"/>
    </w:rPr>
  </w:style>
  <w:style w:type="paragraph" w:customStyle="1" w:styleId="font10">
    <w:name w:val="font10"/>
    <w:basedOn w:val="Normal"/>
    <w:rsid w:val="00AB5BDD"/>
    <w:pPr>
      <w:spacing w:before="100" w:beforeAutospacing="1" w:after="100" w:afterAutospacing="1" w:line="240" w:lineRule="auto"/>
    </w:pPr>
    <w:rPr>
      <w:rFonts w:ascii="Times LatArm" w:eastAsia="Arial Unicode MS" w:hAnsi="Times LatArm" w:cs="Arial Unicode MS"/>
      <w:sz w:val="16"/>
      <w:szCs w:val="16"/>
    </w:rPr>
  </w:style>
  <w:style w:type="paragraph" w:customStyle="1" w:styleId="font11">
    <w:name w:val="font11"/>
    <w:basedOn w:val="Normal"/>
    <w:rsid w:val="00AB5BDD"/>
    <w:pPr>
      <w:spacing w:before="100" w:beforeAutospacing="1" w:after="100" w:afterAutospacing="1" w:line="240" w:lineRule="auto"/>
    </w:pPr>
    <w:rPr>
      <w:rFonts w:ascii="Times LatRus" w:eastAsia="Arial Unicode MS" w:hAnsi="Times LatRus" w:cs="Arial Unicode MS"/>
      <w:sz w:val="16"/>
      <w:szCs w:val="16"/>
    </w:rPr>
  </w:style>
  <w:style w:type="paragraph" w:customStyle="1" w:styleId="font12">
    <w:name w:val="font12"/>
    <w:basedOn w:val="Normal"/>
    <w:rsid w:val="00AB5BDD"/>
    <w:pPr>
      <w:spacing w:before="100" w:beforeAutospacing="1" w:after="100" w:afterAutospacing="1" w:line="240" w:lineRule="auto"/>
    </w:pPr>
    <w:rPr>
      <w:rFonts w:ascii="Times New Roman" w:eastAsia="Arial Unicode MS" w:hAnsi="Times New Roman" w:cs="Times New Roman"/>
      <w:sz w:val="16"/>
      <w:szCs w:val="16"/>
    </w:rPr>
  </w:style>
  <w:style w:type="paragraph" w:customStyle="1" w:styleId="font13">
    <w:name w:val="font13"/>
    <w:basedOn w:val="Normal"/>
    <w:rsid w:val="00AB5BDD"/>
    <w:pPr>
      <w:spacing w:before="100" w:beforeAutospacing="1" w:after="100" w:afterAutospacing="1" w:line="240" w:lineRule="auto"/>
    </w:pPr>
    <w:rPr>
      <w:rFonts w:ascii="Times Armenian" w:eastAsia="Arial Unicode MS" w:hAnsi="Times Armenian" w:cs="Arial Unicode MS"/>
      <w:color w:val="000000"/>
      <w:sz w:val="20"/>
      <w:szCs w:val="20"/>
    </w:rPr>
  </w:style>
  <w:style w:type="paragraph" w:customStyle="1" w:styleId="xl73">
    <w:name w:val="xl73"/>
    <w:basedOn w:val="Normal"/>
    <w:rsid w:val="00AB5BDD"/>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AB5BDD"/>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AB5BD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Index11">
    <w:name w:val="Index 11"/>
    <w:basedOn w:val="Normal"/>
    <w:rsid w:val="00AB5BDD"/>
    <w:pPr>
      <w:suppressAutoHyphens/>
      <w:spacing w:after="0" w:line="100" w:lineRule="atLeast"/>
      <w:ind w:left="240" w:hanging="240"/>
    </w:pPr>
    <w:rPr>
      <w:rFonts w:ascii="Times Armenian" w:eastAsia="Times New Roman" w:hAnsi="Times Armenian" w:cs="Times New Roman"/>
      <w:kern w:val="1"/>
      <w:sz w:val="16"/>
      <w:szCs w:val="16"/>
      <w:lang w:eastAsia="ar-SA"/>
    </w:rPr>
  </w:style>
  <w:style w:type="paragraph" w:customStyle="1" w:styleId="IndexHeading1">
    <w:name w:val="Index Heading1"/>
    <w:basedOn w:val="Normal"/>
    <w:rsid w:val="00AB5BDD"/>
    <w:pPr>
      <w:suppressAutoHyphens/>
      <w:spacing w:after="0" w:line="100" w:lineRule="atLeast"/>
    </w:pPr>
    <w:rPr>
      <w:rFonts w:ascii="Times New Roman" w:eastAsia="Times New Roman" w:hAnsi="Times New Roman" w:cs="Times New Roman"/>
      <w:kern w:val="1"/>
      <w:sz w:val="20"/>
      <w:szCs w:val="20"/>
      <w:lang w:val="en-AU" w:eastAsia="ar-SA"/>
    </w:rPr>
  </w:style>
  <w:style w:type="character" w:styleId="FollowedHyperlink">
    <w:name w:val="FollowedHyperlink"/>
    <w:uiPriority w:val="99"/>
    <w:rsid w:val="00AB5BDD"/>
    <w:rPr>
      <w:color w:val="800080"/>
      <w:u w:val="single"/>
    </w:rPr>
  </w:style>
  <w:style w:type="character" w:customStyle="1" w:styleId="CharCharCharChar1">
    <w:name w:val="Char Char Char Char1"/>
    <w:aliases w:val=" Char Char Char Char Char Char"/>
    <w:rsid w:val="00AB5BDD"/>
    <w:rPr>
      <w:rFonts w:ascii="Arial LatArm" w:hAnsi="Arial LatArm"/>
      <w:sz w:val="24"/>
      <w:lang w:val="en-US" w:eastAsia="ru-RU" w:bidi="ar-SA"/>
    </w:rPr>
  </w:style>
  <w:style w:type="character" w:customStyle="1" w:styleId="CharChar">
    <w:name w:val="Char Char"/>
    <w:locked/>
    <w:rsid w:val="00AB5BDD"/>
    <w:rPr>
      <w:lang w:val="en-US" w:eastAsia="en-US" w:bidi="ar-SA"/>
    </w:rPr>
  </w:style>
  <w:style w:type="character" w:styleId="Emphasis">
    <w:name w:val="Emphasis"/>
    <w:qFormat/>
    <w:rsid w:val="00AB5BDD"/>
    <w:rPr>
      <w:i/>
      <w:iCs/>
    </w:rPr>
  </w:style>
  <w:style w:type="character" w:styleId="FootnoteReference">
    <w:name w:val="footnote reference"/>
    <w:rsid w:val="00302E1A"/>
    <w:rPr>
      <w:vertAlign w:val="superscript"/>
    </w:rPr>
  </w:style>
  <w:style w:type="paragraph" w:styleId="Index1">
    <w:name w:val="index 1"/>
    <w:basedOn w:val="Normal"/>
    <w:next w:val="Normal"/>
    <w:autoRedefine/>
    <w:semiHidden/>
    <w:rsid w:val="00302E1A"/>
    <w:pPr>
      <w:spacing w:after="0" w:line="240" w:lineRule="auto"/>
      <w:ind w:left="240" w:hanging="240"/>
    </w:pPr>
    <w:rPr>
      <w:rFonts w:ascii="Times New Roman" w:eastAsia="Times New Roman" w:hAnsi="Times New Roman" w:cs="Times New Roman"/>
      <w:sz w:val="24"/>
      <w:szCs w:val="24"/>
      <w:lang w:val="ru-RU" w:eastAsia="ru-RU" w:bidi="ru-RU"/>
    </w:rPr>
  </w:style>
  <w:style w:type="table" w:styleId="TableGrid">
    <w:name w:val="Table Grid"/>
    <w:basedOn w:val="TableNormal"/>
    <w:uiPriority w:val="59"/>
    <w:rsid w:val="00302E1A"/>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semiHidden/>
    <w:rsid w:val="000E2053"/>
    <w:pPr>
      <w:spacing w:after="160" w:line="360" w:lineRule="auto"/>
      <w:ind w:firstLine="709"/>
      <w:jc w:val="both"/>
    </w:pPr>
    <w:rPr>
      <w:rFonts w:ascii="Arial AMU" w:eastAsia="Times New Roman" w:hAnsi="Arial AMU" w:cs="Arial"/>
      <w:szCs w:val="20"/>
      <w:lang w:val="ru-RU" w:eastAsia="ru-RU" w:bidi="ru-RU"/>
    </w:rPr>
  </w:style>
  <w:style w:type="paragraph" w:styleId="IndexHeading">
    <w:name w:val="index heading"/>
    <w:basedOn w:val="Normal"/>
    <w:next w:val="Index1"/>
    <w:semiHidden/>
    <w:rsid w:val="000E2053"/>
    <w:pPr>
      <w:spacing w:after="0" w:line="240" w:lineRule="auto"/>
    </w:pPr>
    <w:rPr>
      <w:rFonts w:ascii="Times New Roman" w:eastAsia="Times New Roman" w:hAnsi="Times New Roman" w:cs="Times New Roman"/>
      <w:sz w:val="20"/>
      <w:szCs w:val="20"/>
      <w:lang w:val="ru-RU" w:eastAsia="ru-RU" w:bidi="ru-RU"/>
    </w:rPr>
  </w:style>
  <w:style w:type="character" w:styleId="CommentReference">
    <w:name w:val="annotation reference"/>
    <w:semiHidden/>
    <w:rsid w:val="000E2053"/>
    <w:rPr>
      <w:sz w:val="16"/>
      <w:szCs w:val="16"/>
    </w:rPr>
  </w:style>
  <w:style w:type="character" w:styleId="EndnoteReference">
    <w:name w:val="endnote reference"/>
    <w:semiHidden/>
    <w:rsid w:val="000E2053"/>
    <w:rPr>
      <w:vertAlign w:val="superscript"/>
    </w:rPr>
  </w:style>
  <w:style w:type="paragraph" w:styleId="Revision">
    <w:name w:val="Revision"/>
    <w:hidden/>
    <w:semiHidden/>
    <w:rsid w:val="000E2053"/>
    <w:rPr>
      <w:rFonts w:ascii="Times Armenian" w:eastAsia="Times New Roman" w:hAnsi="Times Armenian" w:cs="Times New Roman"/>
      <w:szCs w:val="20"/>
      <w:lang w:val="ru-RU" w:eastAsia="ru-RU" w:bidi="ru-RU"/>
    </w:rPr>
  </w:style>
  <w:style w:type="paragraph" w:customStyle="1" w:styleId="Char3CharCharChar">
    <w:name w:val="Char3 Char Char Char"/>
    <w:basedOn w:val="Normal"/>
    <w:next w:val="Normal"/>
    <w:semiHidden/>
    <w:rsid w:val="000E2053"/>
    <w:pPr>
      <w:spacing w:after="160" w:line="240" w:lineRule="exact"/>
      <w:jc w:val="both"/>
    </w:pPr>
    <w:rPr>
      <w:rFonts w:ascii="Arial" w:eastAsia="Times New Roman" w:hAnsi="Arial" w:cs="Arial"/>
      <w:b/>
      <w:sz w:val="20"/>
      <w:szCs w:val="20"/>
      <w:lang w:val="ru-RU" w:eastAsia="ru-RU" w:bidi="ru-RU"/>
    </w:rPr>
  </w:style>
  <w:style w:type="character" w:customStyle="1" w:styleId="1">
    <w:name w:val="Основной текст1"/>
    <w:basedOn w:val="DefaultParagraphFont"/>
    <w:rsid w:val="007E7DCD"/>
    <w:rPr>
      <w:rFonts w:ascii="Sylfaen" w:eastAsia="Sylfaen" w:hAnsi="Sylfaen" w:cs="Sylfaen"/>
      <w:b w:val="0"/>
      <w:bCs w:val="0"/>
      <w:i w:val="0"/>
      <w:iCs w:val="0"/>
      <w:smallCaps w:val="0"/>
      <w:strike w:val="0"/>
      <w:color w:val="000000"/>
      <w:spacing w:val="0"/>
      <w:w w:val="100"/>
      <w:position w:val="0"/>
      <w:sz w:val="22"/>
      <w:szCs w:val="22"/>
      <w:u w:val="none"/>
      <w:lang w:val="hy-AM"/>
    </w:rPr>
  </w:style>
  <w:style w:type="character" w:customStyle="1" w:styleId="apple-converted-space">
    <w:name w:val="apple-converted-space"/>
    <w:basedOn w:val="DefaultParagraphFont"/>
    <w:rsid w:val="007E7DCD"/>
  </w:style>
  <w:style w:type="character" w:customStyle="1" w:styleId="Arial105pt-1pt">
    <w:name w:val="Основной текст + Arial;10.5 pt;Курсив;Интервал -1 pt"/>
    <w:basedOn w:val="DefaultParagraphFont"/>
    <w:rsid w:val="007E7DCD"/>
    <w:rPr>
      <w:rFonts w:ascii="Arial" w:eastAsia="Arial" w:hAnsi="Arial" w:cs="Arial"/>
      <w:b w:val="0"/>
      <w:bCs w:val="0"/>
      <w:i/>
      <w:iCs/>
      <w:smallCaps w:val="0"/>
      <w:strike w:val="0"/>
      <w:color w:val="000000"/>
      <w:spacing w:val="-20"/>
      <w:w w:val="100"/>
      <w:position w:val="0"/>
      <w:sz w:val="21"/>
      <w:szCs w:val="21"/>
      <w:u w:val="none"/>
      <w:lang w:val="hy-AM"/>
    </w:rPr>
  </w:style>
  <w:style w:type="character" w:customStyle="1" w:styleId="CharChar4">
    <w:name w:val="Char Char4"/>
    <w:locked/>
    <w:rsid w:val="007E7DCD"/>
    <w:rPr>
      <w:sz w:val="24"/>
      <w:szCs w:val="24"/>
      <w:lang w:val="en-US" w:eastAsia="en-US" w:bidi="ar-SA"/>
    </w:rPr>
  </w:style>
  <w:style w:type="paragraph" w:customStyle="1" w:styleId="msonormalcxspmiddle">
    <w:name w:val="msonormalcxspmiddle"/>
    <w:basedOn w:val="Normal"/>
    <w:rsid w:val="007E7DC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harChar5">
    <w:name w:val="Char Char5"/>
    <w:locked/>
    <w:rsid w:val="007E7DCD"/>
    <w:rPr>
      <w:sz w:val="24"/>
      <w:szCs w:val="24"/>
      <w:lang w:val="en-US" w:eastAsia="en-US" w:bidi="ar-SA"/>
    </w:rPr>
  </w:style>
  <w:style w:type="character" w:customStyle="1" w:styleId="BodyTextChar1">
    <w:name w:val="Body Text Char1"/>
    <w:rsid w:val="007E7DCD"/>
    <w:rPr>
      <w:sz w:val="24"/>
      <w:szCs w:val="24"/>
      <w:lang w:val="en-US" w:eastAsia="en-US" w:bidi="ar-SA"/>
    </w:rPr>
  </w:style>
  <w:style w:type="paragraph" w:customStyle="1" w:styleId="msonormal0">
    <w:name w:val="msonormal"/>
    <w:basedOn w:val="Normal"/>
    <w:rsid w:val="007E7DC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6">
    <w:name w:val="xl76"/>
    <w:basedOn w:val="Normal"/>
    <w:rsid w:val="007E7DCD"/>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Armenian" w:eastAsia="Times New Roman" w:hAnsi="Arial Armenian" w:cs="Times New Roman"/>
      <w:sz w:val="24"/>
      <w:szCs w:val="24"/>
    </w:rPr>
  </w:style>
  <w:style w:type="paragraph" w:customStyle="1" w:styleId="xl77">
    <w:name w:val="xl77"/>
    <w:basedOn w:val="Normal"/>
    <w:rsid w:val="007E7DCD"/>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Armenian" w:eastAsia="Times New Roman" w:hAnsi="Arial Armenian" w:cs="Times New Roman"/>
      <w:sz w:val="24"/>
      <w:szCs w:val="24"/>
    </w:rPr>
  </w:style>
  <w:style w:type="paragraph" w:customStyle="1" w:styleId="xl78">
    <w:name w:val="xl78"/>
    <w:basedOn w:val="Normal"/>
    <w:rsid w:val="007E7DCD"/>
    <w:pPr>
      <w:pBdr>
        <w:left w:val="single" w:sz="4" w:space="0" w:color="auto"/>
        <w:right w:val="single" w:sz="4" w:space="0" w:color="auto"/>
      </w:pBdr>
      <w:spacing w:before="100" w:beforeAutospacing="1" w:after="100" w:afterAutospacing="1" w:line="240" w:lineRule="auto"/>
      <w:jc w:val="center"/>
      <w:textAlignment w:val="center"/>
    </w:pPr>
    <w:rPr>
      <w:rFonts w:ascii="Arial Armenian" w:eastAsia="Times New Roman" w:hAnsi="Arial Armenian" w:cs="Times New Roman"/>
      <w:b/>
      <w:bCs/>
      <w:sz w:val="20"/>
      <w:szCs w:val="20"/>
    </w:rPr>
  </w:style>
  <w:style w:type="paragraph" w:customStyle="1" w:styleId="xl79">
    <w:name w:val="xl79"/>
    <w:basedOn w:val="Normal"/>
    <w:rsid w:val="007E7DCD"/>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Arial Armenian" w:eastAsia="Times New Roman" w:hAnsi="Arial Armenian" w:cs="Times New Roman"/>
      <w:sz w:val="24"/>
      <w:szCs w:val="24"/>
    </w:rPr>
  </w:style>
  <w:style w:type="paragraph" w:customStyle="1" w:styleId="xl80">
    <w:name w:val="xl80"/>
    <w:basedOn w:val="Normal"/>
    <w:rsid w:val="007E7D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Armenian" w:eastAsia="Times New Roman" w:hAnsi="Arial Armenian" w:cs="Times New Roman"/>
      <w:b/>
      <w:bCs/>
      <w:sz w:val="24"/>
      <w:szCs w:val="24"/>
    </w:rPr>
  </w:style>
  <w:style w:type="paragraph" w:customStyle="1" w:styleId="xl81">
    <w:name w:val="xl81"/>
    <w:basedOn w:val="Normal"/>
    <w:rsid w:val="007E7DCD"/>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Armenian" w:eastAsia="Times New Roman" w:hAnsi="Arial Armenian" w:cs="Times New Roman"/>
      <w:b/>
      <w:bCs/>
      <w:sz w:val="24"/>
      <w:szCs w:val="24"/>
    </w:rPr>
  </w:style>
  <w:style w:type="paragraph" w:customStyle="1" w:styleId="xl82">
    <w:name w:val="xl82"/>
    <w:basedOn w:val="Normal"/>
    <w:rsid w:val="007E7DC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3">
    <w:name w:val="xl83"/>
    <w:basedOn w:val="Normal"/>
    <w:rsid w:val="007E7DC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Armenian" w:eastAsia="Times New Roman" w:hAnsi="Arial Armenian" w:cs="Times New Roman"/>
      <w:sz w:val="18"/>
      <w:szCs w:val="18"/>
    </w:rPr>
  </w:style>
  <w:style w:type="paragraph" w:customStyle="1" w:styleId="xl84">
    <w:name w:val="xl84"/>
    <w:basedOn w:val="Normal"/>
    <w:rsid w:val="007E7DCD"/>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Armenian" w:eastAsia="Times New Roman" w:hAnsi="Arial Armenian" w:cs="Times New Roman"/>
      <w:sz w:val="18"/>
      <w:szCs w:val="18"/>
    </w:rPr>
  </w:style>
  <w:style w:type="paragraph" w:customStyle="1" w:styleId="xl85">
    <w:name w:val="xl85"/>
    <w:basedOn w:val="Normal"/>
    <w:rsid w:val="007E7DCD"/>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Armenian" w:eastAsia="Times New Roman" w:hAnsi="Arial Armenian" w:cs="Times New Roman"/>
      <w:b/>
      <w:bCs/>
      <w:sz w:val="18"/>
      <w:szCs w:val="18"/>
    </w:rPr>
  </w:style>
  <w:style w:type="paragraph" w:customStyle="1" w:styleId="xl86">
    <w:name w:val="xl86"/>
    <w:basedOn w:val="Normal"/>
    <w:rsid w:val="007E7DCD"/>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Armenian" w:eastAsia="Times New Roman" w:hAnsi="Arial Armenian" w:cs="Times New Roman"/>
      <w:sz w:val="18"/>
      <w:szCs w:val="18"/>
    </w:rPr>
  </w:style>
  <w:style w:type="paragraph" w:customStyle="1" w:styleId="xl87">
    <w:name w:val="xl87"/>
    <w:basedOn w:val="Normal"/>
    <w:rsid w:val="007E7D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Armenian" w:eastAsia="Times New Roman" w:hAnsi="Arial Armenian" w:cs="Times New Roman"/>
      <w:b/>
      <w:bCs/>
      <w:sz w:val="20"/>
      <w:szCs w:val="20"/>
    </w:rPr>
  </w:style>
  <w:style w:type="paragraph" w:customStyle="1" w:styleId="xl88">
    <w:name w:val="xl88"/>
    <w:basedOn w:val="Normal"/>
    <w:rsid w:val="007E7D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Armenian" w:eastAsia="Times New Roman" w:hAnsi="Arial Armenian" w:cs="Times New Roman"/>
      <w:b/>
      <w:bCs/>
      <w:sz w:val="20"/>
      <w:szCs w:val="20"/>
    </w:rPr>
  </w:style>
  <w:style w:type="paragraph" w:customStyle="1" w:styleId="xl89">
    <w:name w:val="xl89"/>
    <w:basedOn w:val="Normal"/>
    <w:rsid w:val="007E7DC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90">
    <w:name w:val="xl90"/>
    <w:basedOn w:val="Normal"/>
    <w:rsid w:val="007E7D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91">
    <w:name w:val="xl91"/>
    <w:basedOn w:val="Normal"/>
    <w:rsid w:val="007E7D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92">
    <w:name w:val="xl92"/>
    <w:basedOn w:val="Normal"/>
    <w:rsid w:val="007E7DCD"/>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93">
    <w:name w:val="xl93"/>
    <w:basedOn w:val="Normal"/>
    <w:rsid w:val="007E7DC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Armenian" w:eastAsia="Times New Roman" w:hAnsi="Arial Armenian" w:cs="Times New Roman"/>
      <w:color w:val="000000"/>
      <w:sz w:val="18"/>
      <w:szCs w:val="18"/>
    </w:rPr>
  </w:style>
  <w:style w:type="paragraph" w:customStyle="1" w:styleId="xl94">
    <w:name w:val="xl94"/>
    <w:basedOn w:val="Normal"/>
    <w:rsid w:val="007E7DC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Armenian" w:eastAsia="Times New Roman" w:hAnsi="Arial Armenian" w:cs="Times New Roman"/>
      <w:sz w:val="16"/>
      <w:szCs w:val="16"/>
    </w:rPr>
  </w:style>
  <w:style w:type="paragraph" w:customStyle="1" w:styleId="xl95">
    <w:name w:val="xl95"/>
    <w:basedOn w:val="Normal"/>
    <w:rsid w:val="007E7DCD"/>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Armenian" w:eastAsia="Times New Roman" w:hAnsi="Arial Armenian" w:cs="Times New Roman"/>
      <w:sz w:val="18"/>
      <w:szCs w:val="18"/>
    </w:rPr>
  </w:style>
  <w:style w:type="paragraph" w:customStyle="1" w:styleId="xl96">
    <w:name w:val="xl96"/>
    <w:basedOn w:val="Normal"/>
    <w:rsid w:val="007E7DC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97">
    <w:name w:val="xl97"/>
    <w:basedOn w:val="Normal"/>
    <w:rsid w:val="007E7DC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8">
    <w:name w:val="xl98"/>
    <w:basedOn w:val="Normal"/>
    <w:rsid w:val="007E7D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Armenian" w:eastAsia="Times New Roman" w:hAnsi="Arial Armenian" w:cs="Times New Roman"/>
      <w:color w:val="000000"/>
      <w:sz w:val="24"/>
      <w:szCs w:val="24"/>
    </w:rPr>
  </w:style>
  <w:style w:type="character" w:customStyle="1" w:styleId="jlqj4b">
    <w:name w:val="jlqj4b"/>
    <w:basedOn w:val="DefaultParagraphFont"/>
    <w:rsid w:val="00AE43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8589544">
      <w:bodyDiv w:val="1"/>
      <w:marLeft w:val="0"/>
      <w:marRight w:val="0"/>
      <w:marTop w:val="0"/>
      <w:marBottom w:val="0"/>
      <w:divBdr>
        <w:top w:val="none" w:sz="0" w:space="0" w:color="auto"/>
        <w:left w:val="none" w:sz="0" w:space="0" w:color="auto"/>
        <w:bottom w:val="none" w:sz="0" w:space="0" w:color="auto"/>
        <w:right w:val="none" w:sz="0" w:space="0" w:color="auto"/>
      </w:divBdr>
      <w:divsChild>
        <w:div w:id="11064658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ecretariat@minfin.am"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info@epromotion.a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epromotion.am"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ia%20Ghazaryan\AppData\Roaming\Microsoft\Templates\Blue%20spheres%20letterhead.dotx" TargetMode="External"/></Relationships>
</file>

<file path=word/theme/theme1.xml><?xml version="1.0" encoding="utf-8"?>
<a:theme xmlns:a="http://schemas.openxmlformats.org/drawingml/2006/main" name="Office Theme">
  <a:themeElements>
    <a:clrScheme name="Contoso v1">
      <a:dk1>
        <a:sysClr val="windowText" lastClr="000000"/>
      </a:dk1>
      <a:lt1>
        <a:sysClr val="window" lastClr="FFFFFF"/>
      </a:lt1>
      <a:dk2>
        <a:srgbClr val="44546A"/>
      </a:dk2>
      <a:lt2>
        <a:srgbClr val="E7E6E6"/>
      </a:lt2>
      <a:accent1>
        <a:srgbClr val="2C567A"/>
      </a:accent1>
      <a:accent2>
        <a:srgbClr val="0072C7"/>
      </a:accent2>
      <a:accent3>
        <a:srgbClr val="0D1D51"/>
      </a:accent3>
      <a:accent4>
        <a:srgbClr val="666666"/>
      </a:accent4>
      <a:accent5>
        <a:srgbClr val="3C76A6"/>
      </a:accent5>
      <a:accent6>
        <a:srgbClr val="1E44BC"/>
      </a:accent6>
      <a:hlink>
        <a:srgbClr val="0563C1"/>
      </a:hlink>
      <a:folHlink>
        <a:srgbClr val="954F72"/>
      </a:folHlink>
    </a:clrScheme>
    <a:fontScheme name="Contoso v1">
      <a:majorFont>
        <a:latin typeface="Corbel"/>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B77FCE-B8CA-4B76-8ADD-85EF0AC07C15}">
  <ds:schemaRefs>
    <ds:schemaRef ds:uri="http://schemas.microsoft.com/office/2006/metadata/properties"/>
    <ds:schemaRef ds:uri="http://schemas.microsoft.com/office/infopath/2007/PartnerControls"/>
    <ds:schemaRef ds:uri="71af3243-3dd4-4a8d-8c0d-dd76da1f02a5"/>
  </ds:schemaRefs>
</ds:datastoreItem>
</file>

<file path=customXml/itemProps2.xml><?xml version="1.0" encoding="utf-8"?>
<ds:datastoreItem xmlns:ds="http://schemas.openxmlformats.org/officeDocument/2006/customXml" ds:itemID="{DE625E85-2963-4DE1-A09D-459C4EC917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E7C3EAB-E09B-41CC-82A6-14BA506A5C12}">
  <ds:schemaRefs>
    <ds:schemaRef ds:uri="http://schemas.microsoft.com/sharepoint/v3/contenttype/forms"/>
  </ds:schemaRefs>
</ds:datastoreItem>
</file>

<file path=customXml/itemProps4.xml><?xml version="1.0" encoding="utf-8"?>
<ds:datastoreItem xmlns:ds="http://schemas.openxmlformats.org/officeDocument/2006/customXml" ds:itemID="{FC709F2E-7161-4C7B-9CA2-D82C0296F6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Blue spheres letterhead</Template>
  <TotalTime>0</TotalTime>
  <Pages>45</Pages>
  <Words>18126</Words>
  <Characters>103323</Characters>
  <Application>Microsoft Office Word</Application>
  <DocSecurity>0</DocSecurity>
  <Lines>861</Lines>
  <Paragraphs>242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121207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2021-01-18T06:37:00Z</dcterms:created>
  <dcterms:modified xsi:type="dcterms:W3CDTF">2021-01-18T06:39:00Z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